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B0262" w14:textId="77777777" w:rsidR="00137B77" w:rsidRPr="003A7AEE" w:rsidRDefault="00137B77" w:rsidP="00137B77">
      <w:pPr>
        <w:spacing w:line="240" w:lineRule="auto"/>
        <w:jc w:val="center"/>
        <w:rPr>
          <w:rFonts w:ascii="Times New Roman" w:hAnsi="Times New Roman" w:cs="Times New Roman"/>
          <w:b/>
          <w:bCs/>
          <w:sz w:val="24"/>
          <w:szCs w:val="24"/>
        </w:rPr>
      </w:pPr>
    </w:p>
    <w:p w14:paraId="2A474624" w14:textId="77777777" w:rsidR="00137B77" w:rsidRPr="003A7AEE" w:rsidRDefault="00137B77" w:rsidP="00137B77">
      <w:pPr>
        <w:spacing w:line="240" w:lineRule="auto"/>
        <w:jc w:val="center"/>
        <w:rPr>
          <w:rFonts w:ascii="Times New Roman" w:hAnsi="Times New Roman" w:cs="Times New Roman"/>
          <w:b/>
          <w:bCs/>
          <w:sz w:val="24"/>
          <w:szCs w:val="24"/>
        </w:rPr>
      </w:pPr>
      <w:r w:rsidRPr="003A7AEE">
        <w:rPr>
          <w:rFonts w:ascii="Times New Roman" w:hAnsi="Times New Roman" w:cs="Times New Roman"/>
          <w:b/>
          <w:bCs/>
          <w:sz w:val="24"/>
          <w:szCs w:val="24"/>
        </w:rPr>
        <w:t>SPECYFIKACJA WARUNKÓW ZAMÓWIENIA</w:t>
      </w:r>
    </w:p>
    <w:p w14:paraId="0B5A9312" w14:textId="5462606F" w:rsidR="00137B77" w:rsidRPr="003A7AEE" w:rsidRDefault="00137B77" w:rsidP="00137B77">
      <w:pPr>
        <w:spacing w:line="240" w:lineRule="auto"/>
        <w:jc w:val="center"/>
        <w:rPr>
          <w:rFonts w:ascii="Times New Roman" w:hAnsi="Times New Roman" w:cs="Times New Roman"/>
          <w:b/>
          <w:bCs/>
          <w:sz w:val="24"/>
          <w:szCs w:val="24"/>
        </w:rPr>
      </w:pPr>
      <w:r w:rsidRPr="003A7AEE">
        <w:rPr>
          <w:rFonts w:ascii="Times New Roman" w:hAnsi="Times New Roman" w:cs="Times New Roman"/>
          <w:b/>
          <w:bCs/>
          <w:sz w:val="24"/>
          <w:szCs w:val="24"/>
        </w:rPr>
        <w:t>„USŁUGA”</w:t>
      </w:r>
    </w:p>
    <w:p w14:paraId="7DE31E3B" w14:textId="77777777" w:rsidR="00137B77" w:rsidRPr="003A7AEE" w:rsidRDefault="00137B77" w:rsidP="00137B77">
      <w:pPr>
        <w:spacing w:line="240" w:lineRule="auto"/>
        <w:jc w:val="center"/>
        <w:rPr>
          <w:rFonts w:ascii="Times New Roman" w:hAnsi="Times New Roman" w:cs="Times New Roman"/>
          <w:b/>
          <w:bCs/>
          <w:sz w:val="24"/>
          <w:szCs w:val="24"/>
        </w:rPr>
      </w:pPr>
    </w:p>
    <w:p w14:paraId="0D0BC941" w14:textId="77777777" w:rsidR="00137B77" w:rsidRPr="003A7AEE" w:rsidRDefault="00137B77" w:rsidP="00137B77">
      <w:pPr>
        <w:spacing w:line="240" w:lineRule="auto"/>
        <w:jc w:val="center"/>
        <w:rPr>
          <w:rFonts w:ascii="Times New Roman" w:hAnsi="Times New Roman" w:cs="Times New Roman"/>
          <w:b/>
          <w:bCs/>
          <w:sz w:val="24"/>
          <w:szCs w:val="24"/>
        </w:rPr>
      </w:pPr>
    </w:p>
    <w:p w14:paraId="183473FE" w14:textId="77777777" w:rsidR="00137B77" w:rsidRPr="003A7AEE" w:rsidRDefault="00137B77" w:rsidP="00137B77">
      <w:pPr>
        <w:spacing w:line="240" w:lineRule="auto"/>
        <w:jc w:val="center"/>
        <w:rPr>
          <w:rFonts w:ascii="Times New Roman" w:hAnsi="Times New Roman" w:cs="Times New Roman"/>
          <w:b/>
          <w:bCs/>
          <w:sz w:val="24"/>
          <w:szCs w:val="24"/>
        </w:rPr>
      </w:pPr>
    </w:p>
    <w:p w14:paraId="2F52A5A6" w14:textId="61EDF2A6" w:rsidR="00137B77" w:rsidRPr="003A7AEE" w:rsidRDefault="00137B77" w:rsidP="00137B77">
      <w:pPr>
        <w:pStyle w:val="Tekstpodstawowy"/>
        <w:rPr>
          <w:rFonts w:ascii="Times New Roman" w:hAnsi="Times New Roman"/>
          <w:sz w:val="24"/>
          <w:szCs w:val="24"/>
        </w:rPr>
      </w:pPr>
      <w:r w:rsidRPr="003A7AEE">
        <w:rPr>
          <w:rFonts w:ascii="Times New Roman" w:hAnsi="Times New Roman"/>
          <w:sz w:val="24"/>
          <w:szCs w:val="24"/>
        </w:rPr>
        <w:t>Nazwa zadania</w:t>
      </w:r>
    </w:p>
    <w:p w14:paraId="10A9AAFF" w14:textId="77777777" w:rsidR="00137B77" w:rsidRPr="003A7AEE" w:rsidRDefault="00137B77" w:rsidP="00137B77">
      <w:pPr>
        <w:pStyle w:val="Tekstpodstawowy"/>
        <w:rPr>
          <w:rFonts w:ascii="Times New Roman" w:hAnsi="Times New Roman"/>
          <w:sz w:val="24"/>
          <w:szCs w:val="24"/>
        </w:rPr>
      </w:pPr>
    </w:p>
    <w:p w14:paraId="5811BC5F" w14:textId="6B2EF5AC" w:rsidR="00137B77" w:rsidRPr="003A7AEE" w:rsidRDefault="00137B77" w:rsidP="00137B77">
      <w:pPr>
        <w:widowControl w:val="0"/>
        <w:spacing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w:t>
      </w:r>
      <w:bookmarkStart w:id="0" w:name="_Hlk88823499"/>
      <w:r w:rsidRPr="003A7AEE">
        <w:rPr>
          <w:rFonts w:ascii="Times New Roman" w:hAnsi="Times New Roman" w:cs="Times New Roman"/>
          <w:b/>
          <w:sz w:val="24"/>
          <w:szCs w:val="24"/>
        </w:rPr>
        <w:t xml:space="preserve">Świadczenie usług opiekuńczych na terenie </w:t>
      </w:r>
      <w:bookmarkStart w:id="1" w:name="_Hlk216172674"/>
      <w:r w:rsidR="00300B9C">
        <w:rPr>
          <w:rFonts w:ascii="Times New Roman" w:hAnsi="Times New Roman" w:cs="Times New Roman"/>
          <w:b/>
          <w:sz w:val="24"/>
          <w:szCs w:val="24"/>
        </w:rPr>
        <w:t xml:space="preserve">Miasta i </w:t>
      </w:r>
      <w:r w:rsidRPr="003A7AEE">
        <w:rPr>
          <w:rFonts w:ascii="Times New Roman" w:hAnsi="Times New Roman" w:cs="Times New Roman"/>
          <w:b/>
          <w:sz w:val="24"/>
          <w:szCs w:val="24"/>
        </w:rPr>
        <w:t xml:space="preserve">Gminy </w:t>
      </w:r>
      <w:bookmarkEnd w:id="0"/>
      <w:bookmarkEnd w:id="1"/>
      <w:r w:rsidRPr="003A7AEE">
        <w:rPr>
          <w:rFonts w:ascii="Times New Roman" w:hAnsi="Times New Roman" w:cs="Times New Roman"/>
          <w:b/>
          <w:sz w:val="24"/>
          <w:szCs w:val="24"/>
        </w:rPr>
        <w:t>Staroźreby”</w:t>
      </w:r>
    </w:p>
    <w:p w14:paraId="4EF9D85B" w14:textId="4B450CA1" w:rsidR="00137B77" w:rsidRPr="003A7AEE" w:rsidRDefault="00137B77" w:rsidP="00137B77">
      <w:pPr>
        <w:spacing w:line="240" w:lineRule="auto"/>
        <w:jc w:val="center"/>
        <w:rPr>
          <w:rFonts w:ascii="Times New Roman" w:hAnsi="Times New Roman" w:cs="Times New Roman"/>
          <w:sz w:val="24"/>
          <w:szCs w:val="24"/>
        </w:rPr>
      </w:pPr>
      <w:r w:rsidRPr="003A7AEE">
        <w:rPr>
          <w:rFonts w:ascii="Times New Roman" w:hAnsi="Times New Roman" w:cs="Times New Roman"/>
          <w:sz w:val="24"/>
          <w:szCs w:val="24"/>
        </w:rPr>
        <w:t xml:space="preserve">Znak sprawy: </w:t>
      </w:r>
      <w:r w:rsidR="00B27A07">
        <w:rPr>
          <w:rFonts w:ascii="Times New Roman" w:hAnsi="Times New Roman" w:cs="Times New Roman"/>
          <w:sz w:val="24"/>
          <w:szCs w:val="24"/>
        </w:rPr>
        <w:t>CUS.26.47</w:t>
      </w:r>
      <w:r w:rsidRPr="003A7AEE">
        <w:rPr>
          <w:rFonts w:ascii="Times New Roman" w:hAnsi="Times New Roman" w:cs="Times New Roman"/>
          <w:sz w:val="24"/>
          <w:szCs w:val="24"/>
        </w:rPr>
        <w:t>.2025</w:t>
      </w:r>
    </w:p>
    <w:p w14:paraId="7E52F123" w14:textId="77777777" w:rsidR="00137B77" w:rsidRPr="003A7AEE" w:rsidRDefault="00137B77" w:rsidP="00137B77">
      <w:pPr>
        <w:widowControl w:val="0"/>
        <w:spacing w:line="240" w:lineRule="auto"/>
        <w:jc w:val="center"/>
        <w:rPr>
          <w:rFonts w:ascii="Times New Roman" w:hAnsi="Times New Roman" w:cs="Times New Roman"/>
          <w:b/>
          <w:sz w:val="24"/>
          <w:szCs w:val="24"/>
        </w:rPr>
      </w:pPr>
    </w:p>
    <w:p w14:paraId="3B746A25" w14:textId="77777777" w:rsidR="00137B77" w:rsidRPr="003A7AEE" w:rsidRDefault="00137B77" w:rsidP="00137B77">
      <w:pPr>
        <w:spacing w:line="240" w:lineRule="auto"/>
        <w:jc w:val="center"/>
        <w:rPr>
          <w:rFonts w:ascii="Times New Roman" w:hAnsi="Times New Roman" w:cs="Times New Roman"/>
          <w:b/>
          <w:bCs/>
          <w:sz w:val="24"/>
          <w:szCs w:val="24"/>
        </w:rPr>
      </w:pPr>
    </w:p>
    <w:p w14:paraId="7C18DAEA" w14:textId="77777777" w:rsidR="00137B77" w:rsidRPr="003A7AEE" w:rsidRDefault="00137B77" w:rsidP="00137B77">
      <w:pPr>
        <w:spacing w:line="240" w:lineRule="auto"/>
        <w:jc w:val="center"/>
        <w:rPr>
          <w:rFonts w:ascii="Times New Roman" w:hAnsi="Times New Roman" w:cs="Times New Roman"/>
          <w:b/>
          <w:bCs/>
          <w:sz w:val="24"/>
          <w:szCs w:val="24"/>
        </w:rPr>
      </w:pPr>
    </w:p>
    <w:p w14:paraId="60933C2A" w14:textId="77777777" w:rsidR="00137B77" w:rsidRPr="003A7AEE" w:rsidRDefault="00137B77" w:rsidP="00137B77">
      <w:pPr>
        <w:spacing w:line="240" w:lineRule="auto"/>
        <w:jc w:val="center"/>
        <w:rPr>
          <w:rFonts w:ascii="Times New Roman" w:hAnsi="Times New Roman" w:cs="Times New Roman"/>
          <w:b/>
          <w:bCs/>
          <w:sz w:val="24"/>
          <w:szCs w:val="24"/>
        </w:rPr>
      </w:pPr>
    </w:p>
    <w:p w14:paraId="0B780C86" w14:textId="77777777" w:rsidR="00137B77" w:rsidRPr="003A7AEE" w:rsidRDefault="00137B77" w:rsidP="00137B77">
      <w:pPr>
        <w:spacing w:line="240" w:lineRule="auto"/>
        <w:jc w:val="center"/>
        <w:rPr>
          <w:rFonts w:ascii="Times New Roman" w:hAnsi="Times New Roman" w:cs="Times New Roman"/>
          <w:b/>
          <w:bCs/>
          <w:sz w:val="24"/>
          <w:szCs w:val="24"/>
        </w:rPr>
      </w:pPr>
    </w:p>
    <w:p w14:paraId="52E0D234" w14:textId="7F374971" w:rsidR="00CC5DB6" w:rsidRPr="003A7AEE" w:rsidRDefault="00137B77" w:rsidP="00CC5DB6">
      <w:pPr>
        <w:pStyle w:val="Nagwek1"/>
        <w:spacing w:line="240" w:lineRule="auto"/>
        <w:ind w:left="4964" w:firstLine="1417"/>
        <w:rPr>
          <w:rFonts w:ascii="Times New Roman" w:hAnsi="Times New Roman" w:cs="Times New Roman"/>
          <w:sz w:val="24"/>
          <w:szCs w:val="24"/>
        </w:rPr>
      </w:pPr>
      <w:r w:rsidRPr="003A7AEE">
        <w:rPr>
          <w:rFonts w:ascii="Times New Roman" w:hAnsi="Times New Roman" w:cs="Times New Roman"/>
          <w:sz w:val="24"/>
          <w:szCs w:val="24"/>
        </w:rPr>
        <w:t>ZATWIERDZAM</w:t>
      </w:r>
    </w:p>
    <w:p w14:paraId="2DA31F63" w14:textId="77777777" w:rsidR="00CC5DB6" w:rsidRPr="003A7AEE" w:rsidRDefault="00CC5DB6" w:rsidP="00CC5DB6">
      <w:pPr>
        <w:rPr>
          <w:rFonts w:ascii="Times New Roman" w:hAnsi="Times New Roman" w:cs="Times New Roman"/>
          <w:sz w:val="24"/>
          <w:szCs w:val="24"/>
        </w:rPr>
      </w:pPr>
    </w:p>
    <w:p w14:paraId="6AB7E27B" w14:textId="0FA26863" w:rsidR="00137B77" w:rsidRPr="003A7AEE" w:rsidRDefault="00CC5DB6" w:rsidP="00CC5DB6">
      <w:pPr>
        <w:spacing w:after="0" w:line="257" w:lineRule="auto"/>
        <w:rPr>
          <w:rFonts w:ascii="Times New Roman" w:hAnsi="Times New Roman" w:cs="Times New Roman"/>
          <w:b/>
          <w:bCs/>
          <w:sz w:val="24"/>
          <w:szCs w:val="24"/>
        </w:rPr>
      </w:pP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00B27A07">
        <w:rPr>
          <w:rFonts w:ascii="Times New Roman" w:hAnsi="Times New Roman" w:cs="Times New Roman"/>
          <w:b/>
          <w:bCs/>
          <w:sz w:val="24"/>
          <w:szCs w:val="24"/>
        </w:rPr>
        <w:t>Dyrektor Centrum Usług Społecznych w Staroźrebach</w:t>
      </w:r>
    </w:p>
    <w:p w14:paraId="3F37D8C3" w14:textId="34B8674E" w:rsidR="00CC5DB6" w:rsidRPr="003A7AEE" w:rsidRDefault="00CC5DB6" w:rsidP="00CC5DB6">
      <w:pPr>
        <w:spacing w:after="0" w:line="257" w:lineRule="auto"/>
        <w:rPr>
          <w:rFonts w:ascii="Times New Roman" w:hAnsi="Times New Roman" w:cs="Times New Roman"/>
          <w:b/>
          <w:bCs/>
          <w:sz w:val="24"/>
          <w:szCs w:val="24"/>
        </w:rPr>
      </w:pPr>
      <w:r w:rsidRPr="003A7AEE">
        <w:rPr>
          <w:rFonts w:ascii="Times New Roman" w:hAnsi="Times New Roman" w:cs="Times New Roman"/>
          <w:b/>
          <w:bCs/>
          <w:sz w:val="24"/>
          <w:szCs w:val="24"/>
        </w:rPr>
        <w:tab/>
      </w:r>
      <w:r w:rsidRPr="003A7AEE">
        <w:rPr>
          <w:rFonts w:ascii="Times New Roman" w:hAnsi="Times New Roman" w:cs="Times New Roman"/>
          <w:b/>
          <w:bCs/>
          <w:sz w:val="24"/>
          <w:szCs w:val="24"/>
        </w:rPr>
        <w:tab/>
      </w:r>
      <w:r w:rsidRPr="003A7AEE">
        <w:rPr>
          <w:rFonts w:ascii="Times New Roman" w:hAnsi="Times New Roman" w:cs="Times New Roman"/>
          <w:b/>
          <w:bCs/>
          <w:sz w:val="24"/>
          <w:szCs w:val="24"/>
        </w:rPr>
        <w:tab/>
      </w:r>
      <w:r w:rsidRPr="003A7AEE">
        <w:rPr>
          <w:rFonts w:ascii="Times New Roman" w:hAnsi="Times New Roman" w:cs="Times New Roman"/>
          <w:b/>
          <w:bCs/>
          <w:sz w:val="24"/>
          <w:szCs w:val="24"/>
        </w:rPr>
        <w:tab/>
      </w:r>
      <w:r w:rsidRPr="003A7AEE">
        <w:rPr>
          <w:rFonts w:ascii="Times New Roman" w:hAnsi="Times New Roman" w:cs="Times New Roman"/>
          <w:b/>
          <w:bCs/>
          <w:sz w:val="24"/>
          <w:szCs w:val="24"/>
        </w:rPr>
        <w:tab/>
      </w:r>
      <w:r w:rsidRPr="003A7AEE">
        <w:rPr>
          <w:rFonts w:ascii="Times New Roman" w:hAnsi="Times New Roman" w:cs="Times New Roman"/>
          <w:b/>
          <w:bCs/>
          <w:sz w:val="24"/>
          <w:szCs w:val="24"/>
        </w:rPr>
        <w:tab/>
      </w:r>
      <w:r w:rsidRPr="003A7AEE">
        <w:rPr>
          <w:rFonts w:ascii="Times New Roman" w:hAnsi="Times New Roman" w:cs="Times New Roman"/>
          <w:b/>
          <w:bCs/>
          <w:sz w:val="24"/>
          <w:szCs w:val="24"/>
        </w:rPr>
        <w:tab/>
      </w:r>
      <w:r w:rsidRPr="003A7AEE">
        <w:rPr>
          <w:rFonts w:ascii="Times New Roman" w:hAnsi="Times New Roman" w:cs="Times New Roman"/>
          <w:b/>
          <w:bCs/>
          <w:sz w:val="24"/>
          <w:szCs w:val="24"/>
        </w:rPr>
        <w:tab/>
      </w:r>
      <w:r w:rsidR="00B27A07">
        <w:rPr>
          <w:rFonts w:ascii="Times New Roman" w:hAnsi="Times New Roman" w:cs="Times New Roman"/>
          <w:b/>
          <w:bCs/>
          <w:sz w:val="24"/>
          <w:szCs w:val="24"/>
        </w:rPr>
        <w:t xml:space="preserve"> </w:t>
      </w:r>
      <w:r w:rsidRPr="003A7AEE">
        <w:rPr>
          <w:rFonts w:ascii="Times New Roman" w:hAnsi="Times New Roman" w:cs="Times New Roman"/>
          <w:b/>
          <w:bCs/>
          <w:sz w:val="24"/>
          <w:szCs w:val="24"/>
        </w:rPr>
        <w:t xml:space="preserve">   /-/ </w:t>
      </w:r>
      <w:r w:rsidR="00B27A07">
        <w:rPr>
          <w:rFonts w:ascii="Times New Roman" w:hAnsi="Times New Roman" w:cs="Times New Roman"/>
          <w:b/>
          <w:bCs/>
          <w:sz w:val="24"/>
          <w:szCs w:val="24"/>
        </w:rPr>
        <w:t>Emilia Ciećwierz-Domańska</w:t>
      </w:r>
    </w:p>
    <w:p w14:paraId="49F1A098" w14:textId="77777777" w:rsidR="00137B77" w:rsidRPr="003A7AEE" w:rsidRDefault="00137B77" w:rsidP="00137B77">
      <w:pPr>
        <w:rPr>
          <w:rFonts w:ascii="Times New Roman" w:hAnsi="Times New Roman" w:cs="Times New Roman"/>
          <w:sz w:val="24"/>
          <w:szCs w:val="24"/>
        </w:rPr>
      </w:pPr>
    </w:p>
    <w:p w14:paraId="143B8827" w14:textId="77777777" w:rsidR="00CC5DB6" w:rsidRPr="003A7AEE" w:rsidRDefault="00CC5DB6" w:rsidP="00137B77">
      <w:pPr>
        <w:rPr>
          <w:rFonts w:ascii="Times New Roman" w:hAnsi="Times New Roman" w:cs="Times New Roman"/>
          <w:sz w:val="24"/>
          <w:szCs w:val="24"/>
        </w:rPr>
      </w:pPr>
    </w:p>
    <w:p w14:paraId="7E7080B5" w14:textId="77777777" w:rsidR="00CC5DB6" w:rsidRPr="003A7AEE" w:rsidRDefault="00CC5DB6" w:rsidP="00137B77">
      <w:pPr>
        <w:rPr>
          <w:rFonts w:ascii="Times New Roman" w:hAnsi="Times New Roman" w:cs="Times New Roman"/>
          <w:sz w:val="24"/>
          <w:szCs w:val="24"/>
        </w:rPr>
      </w:pPr>
    </w:p>
    <w:p w14:paraId="4075BFB9" w14:textId="77777777" w:rsidR="00CC5DB6" w:rsidRPr="003A7AEE" w:rsidRDefault="00CC5DB6" w:rsidP="00137B77">
      <w:pPr>
        <w:rPr>
          <w:rFonts w:ascii="Times New Roman" w:hAnsi="Times New Roman" w:cs="Times New Roman"/>
          <w:sz w:val="24"/>
          <w:szCs w:val="24"/>
        </w:rPr>
      </w:pPr>
    </w:p>
    <w:p w14:paraId="519182B3" w14:textId="77777777" w:rsidR="00CC5DB6" w:rsidRDefault="00CC5DB6" w:rsidP="00137B77">
      <w:pPr>
        <w:rPr>
          <w:rFonts w:ascii="Times New Roman" w:hAnsi="Times New Roman" w:cs="Times New Roman"/>
          <w:sz w:val="24"/>
          <w:szCs w:val="24"/>
        </w:rPr>
      </w:pPr>
    </w:p>
    <w:p w14:paraId="5CE073FD" w14:textId="77777777" w:rsidR="00754703" w:rsidRDefault="00754703" w:rsidP="00137B77">
      <w:pPr>
        <w:rPr>
          <w:rFonts w:ascii="Times New Roman" w:hAnsi="Times New Roman" w:cs="Times New Roman"/>
          <w:sz w:val="24"/>
          <w:szCs w:val="24"/>
        </w:rPr>
      </w:pPr>
    </w:p>
    <w:p w14:paraId="742C33BB" w14:textId="77777777" w:rsidR="00754703" w:rsidRDefault="00754703" w:rsidP="00137B77">
      <w:pPr>
        <w:rPr>
          <w:rFonts w:ascii="Times New Roman" w:hAnsi="Times New Roman" w:cs="Times New Roman"/>
          <w:sz w:val="24"/>
          <w:szCs w:val="24"/>
        </w:rPr>
      </w:pPr>
    </w:p>
    <w:p w14:paraId="70F9BA58" w14:textId="77777777" w:rsidR="00754703" w:rsidRDefault="00754703" w:rsidP="00137B77">
      <w:pPr>
        <w:rPr>
          <w:rFonts w:ascii="Times New Roman" w:hAnsi="Times New Roman" w:cs="Times New Roman"/>
          <w:sz w:val="24"/>
          <w:szCs w:val="24"/>
        </w:rPr>
      </w:pPr>
    </w:p>
    <w:p w14:paraId="2DD15288" w14:textId="77777777" w:rsidR="00754703" w:rsidRDefault="00754703" w:rsidP="00137B77">
      <w:pPr>
        <w:rPr>
          <w:rFonts w:ascii="Times New Roman" w:hAnsi="Times New Roman" w:cs="Times New Roman"/>
          <w:sz w:val="24"/>
          <w:szCs w:val="24"/>
        </w:rPr>
      </w:pPr>
    </w:p>
    <w:p w14:paraId="12055F25" w14:textId="77777777" w:rsidR="00754703" w:rsidRDefault="00754703" w:rsidP="00137B77">
      <w:pPr>
        <w:rPr>
          <w:rFonts w:ascii="Times New Roman" w:hAnsi="Times New Roman" w:cs="Times New Roman"/>
          <w:sz w:val="24"/>
          <w:szCs w:val="24"/>
        </w:rPr>
      </w:pPr>
    </w:p>
    <w:p w14:paraId="7DE9E0BA" w14:textId="77777777" w:rsidR="00754703" w:rsidRPr="003A7AEE" w:rsidRDefault="00754703" w:rsidP="00137B77">
      <w:pPr>
        <w:rPr>
          <w:rFonts w:ascii="Times New Roman" w:hAnsi="Times New Roman" w:cs="Times New Roman"/>
          <w:sz w:val="24"/>
          <w:szCs w:val="24"/>
        </w:rPr>
      </w:pPr>
    </w:p>
    <w:p w14:paraId="58838093" w14:textId="77777777" w:rsidR="00137B77" w:rsidRPr="003A7AEE" w:rsidRDefault="00137B77" w:rsidP="00137B77">
      <w:pPr>
        <w:rPr>
          <w:rFonts w:ascii="Times New Roman" w:hAnsi="Times New Roman" w:cs="Times New Roman"/>
          <w:sz w:val="24"/>
          <w:szCs w:val="24"/>
        </w:rPr>
      </w:pPr>
    </w:p>
    <w:tbl>
      <w:tblPr>
        <w:tblW w:w="0" w:type="auto"/>
        <w:tblBorders>
          <w:top w:val="single" w:sz="4" w:space="0" w:color="auto"/>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137B77" w:rsidRPr="003A7AEE" w14:paraId="7C9CBAB6" w14:textId="77777777" w:rsidTr="00530018">
        <w:tc>
          <w:tcPr>
            <w:tcW w:w="9210" w:type="dxa"/>
          </w:tcPr>
          <w:p w14:paraId="69B26A16" w14:textId="686F1AAB" w:rsidR="00137B77" w:rsidRPr="003A7AEE" w:rsidRDefault="0007455B" w:rsidP="00137B77">
            <w:pPr>
              <w:pStyle w:val="Nagwek2"/>
              <w:spacing w:line="240" w:lineRule="auto"/>
              <w:jc w:val="center"/>
              <w:rPr>
                <w:rFonts w:ascii="Times New Roman" w:hAnsi="Times New Roman" w:cs="Times New Roman"/>
                <w:sz w:val="24"/>
                <w:szCs w:val="24"/>
                <w:lang w:eastAsia="pl-PL"/>
              </w:rPr>
            </w:pPr>
            <w:r>
              <w:rPr>
                <w:rFonts w:ascii="Times New Roman" w:hAnsi="Times New Roman" w:cs="Times New Roman"/>
                <w:sz w:val="24"/>
                <w:szCs w:val="24"/>
                <w:lang w:eastAsia="pl-PL"/>
              </w:rPr>
              <w:t>Grudzień</w:t>
            </w:r>
            <w:r w:rsidR="00137B77" w:rsidRPr="003A7AEE">
              <w:rPr>
                <w:rFonts w:ascii="Times New Roman" w:hAnsi="Times New Roman" w:cs="Times New Roman"/>
                <w:sz w:val="24"/>
                <w:szCs w:val="24"/>
                <w:lang w:eastAsia="pl-PL"/>
              </w:rPr>
              <w:t xml:space="preserve"> 2025 r.</w:t>
            </w:r>
          </w:p>
        </w:tc>
      </w:tr>
    </w:tbl>
    <w:p w14:paraId="19840EF1" w14:textId="77777777" w:rsidR="00D654C5" w:rsidRPr="003A7AEE" w:rsidRDefault="00D654C5" w:rsidP="00137B77">
      <w:pPr>
        <w:spacing w:line="240" w:lineRule="auto"/>
        <w:jc w:val="center"/>
        <w:rPr>
          <w:rFonts w:ascii="Times New Roman" w:hAnsi="Times New Roman" w:cs="Times New Roman"/>
          <w:b/>
          <w:sz w:val="24"/>
          <w:szCs w:val="24"/>
        </w:rPr>
      </w:pPr>
    </w:p>
    <w:p w14:paraId="57714B59" w14:textId="77777777" w:rsidR="00D654C5" w:rsidRPr="003A7AEE" w:rsidRDefault="00D654C5" w:rsidP="00137B77">
      <w:pPr>
        <w:spacing w:line="240" w:lineRule="auto"/>
        <w:jc w:val="center"/>
        <w:rPr>
          <w:rFonts w:ascii="Times New Roman" w:hAnsi="Times New Roman" w:cs="Times New Roman"/>
          <w:b/>
          <w:sz w:val="24"/>
          <w:szCs w:val="24"/>
        </w:rPr>
      </w:pPr>
    </w:p>
    <w:p w14:paraId="38AC3E07" w14:textId="7C0D0D4B" w:rsidR="00137B77" w:rsidRPr="003A7AEE" w:rsidRDefault="00137B77" w:rsidP="00137B77">
      <w:pPr>
        <w:spacing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lastRenderedPageBreak/>
        <w:t>SPECYFIKACJA WARUNKÓW ZAMÓWIENIA – SWZ</w:t>
      </w:r>
    </w:p>
    <w:p w14:paraId="42D451B5" w14:textId="77777777" w:rsidR="00137B77" w:rsidRPr="003A7AEE" w:rsidRDefault="00137B77" w:rsidP="00137B77">
      <w:pPr>
        <w:spacing w:line="240" w:lineRule="auto"/>
        <w:jc w:val="center"/>
        <w:rPr>
          <w:rFonts w:ascii="Times New Roman" w:hAnsi="Times New Roman" w:cs="Times New Roman"/>
          <w:b/>
          <w:sz w:val="24"/>
          <w:szCs w:val="24"/>
        </w:rPr>
      </w:pPr>
    </w:p>
    <w:p w14:paraId="664F6B50" w14:textId="77777777" w:rsidR="00137B77" w:rsidRPr="003A7AEE" w:rsidRDefault="00137B77">
      <w:pPr>
        <w:pStyle w:val="Akapitzlist"/>
        <w:numPr>
          <w:ilvl w:val="0"/>
          <w:numId w:val="94"/>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Nazwa oraz adres zamawiającego, numer telefonu, adres poczty elektronicznej oraz strony internetowej prowadzonego postępowania.</w:t>
      </w:r>
    </w:p>
    <w:p w14:paraId="0FD4BEBF" w14:textId="1CFE56F4" w:rsidR="00137B77" w:rsidRPr="003A7AEE" w:rsidRDefault="00137B77" w:rsidP="00137B77">
      <w:pPr>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Gmina Staroźreby</w:t>
      </w:r>
      <w:r w:rsidR="00B27A07">
        <w:rPr>
          <w:rFonts w:ascii="Times New Roman" w:hAnsi="Times New Roman" w:cs="Times New Roman"/>
          <w:sz w:val="24"/>
          <w:szCs w:val="24"/>
        </w:rPr>
        <w:t xml:space="preserve"> – Centrum Usług Społecznych w Staroźrebach</w:t>
      </w:r>
    </w:p>
    <w:p w14:paraId="6FA66154" w14:textId="201A1371" w:rsidR="00137B77" w:rsidRPr="003A7AEE" w:rsidRDefault="00137B77" w:rsidP="00137B77">
      <w:pPr>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 xml:space="preserve">ul. </w:t>
      </w:r>
      <w:r w:rsidR="00B27A07">
        <w:rPr>
          <w:rFonts w:ascii="Times New Roman" w:hAnsi="Times New Roman" w:cs="Times New Roman"/>
          <w:sz w:val="24"/>
          <w:szCs w:val="24"/>
        </w:rPr>
        <w:t>Głowackiego 2</w:t>
      </w:r>
    </w:p>
    <w:p w14:paraId="5CF0B957" w14:textId="77777777" w:rsidR="00137B77" w:rsidRPr="003A7AEE" w:rsidRDefault="00137B77" w:rsidP="00137B77">
      <w:pPr>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09-440 Staroźreby</w:t>
      </w:r>
    </w:p>
    <w:p w14:paraId="1A03391E" w14:textId="2B9C9179" w:rsidR="00137B77" w:rsidRPr="003A7AEE" w:rsidRDefault="00137B77" w:rsidP="00137B77">
      <w:pPr>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Tel. 24</w:t>
      </w:r>
      <w:r w:rsidR="00B27A07">
        <w:rPr>
          <w:rFonts w:ascii="Times New Roman" w:hAnsi="Times New Roman" w:cs="Times New Roman"/>
          <w:sz w:val="24"/>
          <w:szCs w:val="24"/>
        </w:rPr>
        <w:t> </w:t>
      </w:r>
      <w:r w:rsidRPr="003A7AEE">
        <w:rPr>
          <w:rFonts w:ascii="Times New Roman" w:hAnsi="Times New Roman" w:cs="Times New Roman"/>
          <w:sz w:val="24"/>
          <w:szCs w:val="24"/>
        </w:rPr>
        <w:t>26</w:t>
      </w:r>
      <w:r w:rsidR="00B27A07">
        <w:rPr>
          <w:rFonts w:ascii="Times New Roman" w:hAnsi="Times New Roman" w:cs="Times New Roman"/>
          <w:sz w:val="24"/>
          <w:szCs w:val="24"/>
        </w:rPr>
        <w:t>8-28-34</w:t>
      </w:r>
    </w:p>
    <w:p w14:paraId="08B2E6B4" w14:textId="6B12A40A" w:rsidR="00137B77" w:rsidRPr="003A7AEE" w:rsidRDefault="00B27A07" w:rsidP="00137B77">
      <w:pPr>
        <w:spacing w:line="240" w:lineRule="auto"/>
        <w:ind w:left="426"/>
        <w:jc w:val="both"/>
        <w:rPr>
          <w:rStyle w:val="Hipercze"/>
          <w:rFonts w:ascii="Times New Roman" w:hAnsi="Times New Roman" w:cs="Times New Roman"/>
          <w:color w:val="auto"/>
          <w:sz w:val="24"/>
          <w:szCs w:val="24"/>
        </w:rPr>
      </w:pPr>
      <w:hyperlink r:id="rId8" w:history="1">
        <w:r w:rsidRPr="006B20A4">
          <w:rPr>
            <w:rStyle w:val="Hipercze"/>
            <w:rFonts w:ascii="Times New Roman" w:hAnsi="Times New Roman" w:cs="Times New Roman"/>
            <w:sz w:val="24"/>
            <w:szCs w:val="24"/>
          </w:rPr>
          <w:t>cus@starozreby.pl</w:t>
        </w:r>
      </w:hyperlink>
    </w:p>
    <w:p w14:paraId="2EF0B9C4" w14:textId="1299706F" w:rsidR="00754703" w:rsidRPr="003A7AEE" w:rsidRDefault="00137B77" w:rsidP="00137B77">
      <w:pPr>
        <w:pStyle w:val="Akapitzlist"/>
        <w:spacing w:line="240" w:lineRule="auto"/>
        <w:ind w:left="0"/>
        <w:jc w:val="both"/>
        <w:rPr>
          <w:rFonts w:ascii="Times New Roman" w:hAnsi="Times New Roman" w:cs="Times New Roman"/>
          <w:b/>
          <w:sz w:val="24"/>
          <w:szCs w:val="24"/>
        </w:rPr>
      </w:pPr>
      <w:r w:rsidRPr="003A7AEE">
        <w:rPr>
          <w:rFonts w:ascii="Times New Roman" w:hAnsi="Times New Roman" w:cs="Times New Roman"/>
          <w:b/>
          <w:sz w:val="24"/>
          <w:szCs w:val="24"/>
        </w:rPr>
        <w:t xml:space="preserve">Adres strony internetowej, na której udostępniane będą zmiany i wyjaśnienia treści SWZ oraz inne dokumenty zamówienia bezpośrednio związane z postępowaniem o udzielenie zamówienia : </w:t>
      </w:r>
      <w:r w:rsidR="00D13314" w:rsidRPr="00D13314">
        <w:t>https://ezamowienia.gov.pl/mp-client/search/list/ocds-148610-0e8aa30b-e700-46ee-b296-ae534f41b560</w:t>
      </w:r>
    </w:p>
    <w:p w14:paraId="56ADF38E" w14:textId="77777777" w:rsidR="00137B77" w:rsidRPr="003A7AEE" w:rsidRDefault="00137B77" w:rsidP="00137B77">
      <w:pPr>
        <w:pStyle w:val="Akapitzlist"/>
        <w:spacing w:line="240" w:lineRule="auto"/>
        <w:ind w:left="0"/>
        <w:jc w:val="both"/>
        <w:rPr>
          <w:rFonts w:ascii="Times New Roman" w:hAnsi="Times New Roman" w:cs="Times New Roman"/>
          <w:b/>
          <w:sz w:val="24"/>
          <w:szCs w:val="24"/>
        </w:rPr>
      </w:pPr>
    </w:p>
    <w:p w14:paraId="15D341C1" w14:textId="19F3A984" w:rsidR="00137B77" w:rsidRPr="003A7AEE" w:rsidRDefault="00137B77">
      <w:pPr>
        <w:pStyle w:val="Akapitzlist"/>
        <w:numPr>
          <w:ilvl w:val="0"/>
          <w:numId w:val="94"/>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Informacj</w:t>
      </w:r>
      <w:r w:rsidR="0007455B">
        <w:rPr>
          <w:rFonts w:ascii="Times New Roman" w:hAnsi="Times New Roman" w:cs="Times New Roman"/>
          <w:b/>
          <w:sz w:val="24"/>
          <w:szCs w:val="24"/>
        </w:rPr>
        <w:t>e</w:t>
      </w:r>
      <w:r w:rsidRPr="003A7AEE">
        <w:rPr>
          <w:rFonts w:ascii="Times New Roman" w:hAnsi="Times New Roman" w:cs="Times New Roman"/>
          <w:b/>
          <w:sz w:val="24"/>
          <w:szCs w:val="24"/>
        </w:rPr>
        <w:t xml:space="preserve"> Ogólne</w:t>
      </w:r>
    </w:p>
    <w:p w14:paraId="648E4EB8"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 Zamawiający nie dopuszcza możliwości składania ofert wariantowych.</w:t>
      </w:r>
    </w:p>
    <w:p w14:paraId="426EDF3B"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2) Zamawiający nie dopuszcza możliwości składania ofert częściowych.</w:t>
      </w:r>
    </w:p>
    <w:p w14:paraId="3276B3F9"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3) Zamawiający nie określił w opisie przedmiotu zamówienia wymagań w zakresie zatrudnienia osób, o których mowa w art. 96 ust. 2 pkt 2 ustawy pzp, jeżeli zamawiający przewiduje takie wymagania.</w:t>
      </w:r>
    </w:p>
    <w:p w14:paraId="0EE3339F"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4) Zamawiający nie przewiduje zastrzeżenia możliwości ubiegania się o udzielenie zamówienia wyłącznie przez wykonawców, o których mowa w art. 94 ustawy pzp.</w:t>
      </w:r>
    </w:p>
    <w:p w14:paraId="3D401E46"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5) Zamawiający nie przewiduje organizacji dla Wykonawców wizji lokalnej.</w:t>
      </w:r>
    </w:p>
    <w:p w14:paraId="5FD63028"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6) Rozliczenie pomiędzy Zamawiającym a przyszłymi Wykonawcami zamówienia odbywać się będą w złotych polskich. Zamawiający nie przewiduje rozliczeń w walutach obcych.</w:t>
      </w:r>
    </w:p>
    <w:p w14:paraId="3702485F"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7) Zamawiający nie przewiduje zwrotu kosztów udziału w postępowaniu.</w:t>
      </w:r>
    </w:p>
    <w:p w14:paraId="6D9F362E"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8) Zamawiający nie przewiduje zawarcia umowy ramowej.</w:t>
      </w:r>
    </w:p>
    <w:p w14:paraId="0FEE8278"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9) Zamawiający nie przewiduje ustanowienia dynamicznego systemu zakupów.</w:t>
      </w:r>
    </w:p>
    <w:p w14:paraId="4C0FDD88"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10) Zamawiający nie przewiduje zastosowania aukcji elektronicznej wraz z informacjami, o których mowa w art. 230 ustawy Pzp.</w:t>
      </w:r>
    </w:p>
    <w:p w14:paraId="17B27D21"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11) Zamawiający nie przewiduje złożenia oferty w postaci katalogów elektronicznych lub dołączenia katalogów elektronicznych do oferty, w sytuacji określonej w art. 93 ust. 1 ustawy Pzp.</w:t>
      </w:r>
    </w:p>
    <w:p w14:paraId="357722D8"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12) Zamawiający nie wprowadza zastrzeżenia wskazującego na obowiązek osobistego wykonania przez wykonawcę kluczowych zadań zgodnie z art. 60 i art. 121 ustawy Pzp.</w:t>
      </w:r>
    </w:p>
    <w:p w14:paraId="368099BA"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13) Postępowanie o udzielenie zamówienia prowadzi się w języku polskim.</w:t>
      </w:r>
    </w:p>
    <w:p w14:paraId="7E964590"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 xml:space="preserve">14) Postępowanie o udzielenie zamówienia jest jawne. </w:t>
      </w:r>
    </w:p>
    <w:p w14:paraId="65F7B313"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15) Protokół postępowania jest jawny i udostępniany na wniosek.</w:t>
      </w:r>
    </w:p>
    <w:p w14:paraId="6A9DD337"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16) Zamawiający nie wymaga złożenia wraz z ofertą przedmiotowych środków dowodowych.</w:t>
      </w:r>
    </w:p>
    <w:p w14:paraId="3E134BE1" w14:textId="0A760952" w:rsidR="00137B77" w:rsidRPr="00D85610" w:rsidRDefault="00137B77" w:rsidP="00D85610">
      <w:pPr>
        <w:spacing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17) Zamawiający nie podzielił zamówienia na części, ponieważ przedmiot zamówienia stanowi integralną całość realizacyjną.</w:t>
      </w:r>
      <w:r w:rsidR="00224DFD">
        <w:rPr>
          <w:rFonts w:ascii="Times New Roman" w:eastAsia="Calibri" w:hAnsi="Times New Roman" w:cs="Times New Roman"/>
          <w:sz w:val="24"/>
          <w:szCs w:val="24"/>
        </w:rPr>
        <w:t xml:space="preserve"> </w:t>
      </w:r>
      <w:r w:rsidRPr="003A7AEE">
        <w:rPr>
          <w:rFonts w:ascii="Times New Roman" w:hAnsi="Times New Roman" w:cs="Times New Roman"/>
          <w:sz w:val="24"/>
          <w:szCs w:val="24"/>
        </w:rPr>
        <w:t xml:space="preserve">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w:t>
      </w:r>
      <w:r w:rsidRPr="003A7AEE">
        <w:rPr>
          <w:rFonts w:ascii="Times New Roman" w:hAnsi="Times New Roman" w:cs="Times New Roman"/>
          <w:sz w:val="24"/>
          <w:szCs w:val="24"/>
        </w:rPr>
        <w:lastRenderedPageBreak/>
        <w:t>podlegających dyrektywie - a więc zamówienia o wartości znacznie przewyższającej tzw. progi UE).</w:t>
      </w:r>
    </w:p>
    <w:p w14:paraId="55326E46" w14:textId="41CCBB79" w:rsidR="00137B77" w:rsidRPr="00D85610" w:rsidRDefault="00137B77" w:rsidP="00137B77">
      <w:pPr>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0ABD4E19" w14:textId="77777777" w:rsidR="00137B77" w:rsidRPr="003A7AEE" w:rsidRDefault="00137B77" w:rsidP="00137B77">
      <w:p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18) Zamawiający nie przewiduje udzielenia zamówienia na postawie art. 214 ust. 1 pkt 7 ustawy pzp.</w:t>
      </w:r>
    </w:p>
    <w:p w14:paraId="1B69C051" w14:textId="4A56FB8E" w:rsidR="00137B77" w:rsidRPr="00D85610" w:rsidRDefault="00137B77" w:rsidP="00137B77">
      <w:pPr>
        <w:spacing w:after="4" w:line="240" w:lineRule="auto"/>
        <w:ind w:right="6"/>
        <w:jc w:val="both"/>
        <w:rPr>
          <w:rFonts w:ascii="Times New Roman" w:hAnsi="Times New Roman" w:cs="Times New Roman"/>
          <w:sz w:val="24"/>
          <w:szCs w:val="24"/>
        </w:rPr>
      </w:pPr>
      <w:r w:rsidRPr="003A7AEE">
        <w:rPr>
          <w:rFonts w:ascii="Times New Roman" w:eastAsia="Calibri" w:hAnsi="Times New Roman" w:cs="Times New Roman"/>
          <w:sz w:val="24"/>
          <w:szCs w:val="24"/>
        </w:rPr>
        <w:t>19)</w:t>
      </w:r>
      <w:r w:rsidRPr="003A7AEE">
        <w:rPr>
          <w:rFonts w:ascii="Times New Roman" w:hAnsi="Times New Roman" w:cs="Times New Roman"/>
          <w:sz w:val="24"/>
          <w:szCs w:val="24"/>
        </w:rPr>
        <w:t xml:space="preserve"> </w:t>
      </w:r>
      <w:r w:rsidRPr="00D85610">
        <w:rPr>
          <w:rFonts w:ascii="Times New Roman" w:hAnsi="Times New Roman" w:cs="Times New Roman"/>
          <w:sz w:val="24"/>
          <w:szCs w:val="24"/>
        </w:rPr>
        <w:t xml:space="preserve">Przedmiot umowy </w:t>
      </w:r>
      <w:r w:rsidR="00D85610" w:rsidRPr="00D85610">
        <w:rPr>
          <w:rFonts w:ascii="Times New Roman" w:hAnsi="Times New Roman" w:cs="Times New Roman"/>
          <w:sz w:val="24"/>
          <w:szCs w:val="24"/>
        </w:rPr>
        <w:t xml:space="preserve"> nie </w:t>
      </w:r>
      <w:r w:rsidRPr="00D85610">
        <w:rPr>
          <w:rFonts w:ascii="Times New Roman" w:hAnsi="Times New Roman" w:cs="Times New Roman"/>
          <w:sz w:val="24"/>
          <w:szCs w:val="24"/>
        </w:rPr>
        <w:t>będzie korzystał z dofinansowania</w:t>
      </w:r>
      <w:r w:rsidR="00D85610" w:rsidRPr="00D85610">
        <w:rPr>
          <w:rFonts w:ascii="Times New Roman" w:hAnsi="Times New Roman" w:cs="Times New Roman"/>
          <w:sz w:val="24"/>
          <w:szCs w:val="24"/>
        </w:rPr>
        <w:t>.</w:t>
      </w:r>
    </w:p>
    <w:p w14:paraId="1B006817" w14:textId="77777777" w:rsidR="00137B77" w:rsidRPr="003A7AEE" w:rsidRDefault="00137B77" w:rsidP="00137B77">
      <w:pPr>
        <w:spacing w:line="240" w:lineRule="auto"/>
        <w:ind w:left="426"/>
        <w:jc w:val="both"/>
        <w:rPr>
          <w:rFonts w:ascii="Times New Roman" w:hAnsi="Times New Roman" w:cs="Times New Roman"/>
          <w:sz w:val="24"/>
          <w:szCs w:val="24"/>
        </w:rPr>
      </w:pPr>
    </w:p>
    <w:p w14:paraId="79A609DA" w14:textId="77777777" w:rsidR="00137B77" w:rsidRPr="003A7AEE" w:rsidRDefault="00137B77">
      <w:pPr>
        <w:pStyle w:val="Akapitzlist"/>
        <w:numPr>
          <w:ilvl w:val="0"/>
          <w:numId w:val="94"/>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Tryb udzielenia zamówienia.</w:t>
      </w:r>
    </w:p>
    <w:p w14:paraId="71D4F411" w14:textId="07E7C14D" w:rsidR="00137B77" w:rsidRPr="003A7AEE" w:rsidRDefault="00137B77" w:rsidP="00137B77">
      <w:pPr>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 xml:space="preserve">Przedmiotowe postępowanie dotyczy zamówienia klasycznego o wartości mniejszej niż progi unijne i </w:t>
      </w:r>
      <w:r w:rsidRPr="00B57263">
        <w:rPr>
          <w:rFonts w:ascii="Times New Roman" w:hAnsi="Times New Roman" w:cs="Times New Roman"/>
          <w:sz w:val="24"/>
          <w:szCs w:val="24"/>
        </w:rPr>
        <w:t xml:space="preserve">prowadzone jest </w:t>
      </w:r>
      <w:r w:rsidRPr="00B57263">
        <w:rPr>
          <w:rFonts w:ascii="Times New Roman" w:hAnsi="Times New Roman" w:cs="Times New Roman"/>
          <w:b/>
          <w:sz w:val="24"/>
          <w:szCs w:val="24"/>
        </w:rPr>
        <w:t xml:space="preserve">w trybie podstawowym, na podstawie art. 275 pkt 1 w myśl art. 359 ust. 1 ustawy z dnia </w:t>
      </w:r>
      <w:r w:rsidR="00B57263" w:rsidRPr="00B57263">
        <w:rPr>
          <w:rFonts w:ascii="Times New Roman" w:eastAsia="Calibri" w:hAnsi="Times New Roman" w:cs="Times New Roman"/>
          <w:b/>
          <w:sz w:val="24"/>
          <w:szCs w:val="24"/>
        </w:rPr>
        <w:t>11 września 2019</w:t>
      </w:r>
      <w:r w:rsidR="00B57263">
        <w:rPr>
          <w:rFonts w:ascii="Times New Roman" w:hAnsi="Times New Roman" w:cs="Times New Roman"/>
          <w:b/>
          <w:sz w:val="24"/>
          <w:szCs w:val="24"/>
        </w:rPr>
        <w:t xml:space="preserve"> </w:t>
      </w:r>
      <w:r w:rsidRPr="00B57263">
        <w:rPr>
          <w:rFonts w:ascii="Times New Roman" w:hAnsi="Times New Roman" w:cs="Times New Roman"/>
          <w:b/>
          <w:sz w:val="24"/>
          <w:szCs w:val="24"/>
        </w:rPr>
        <w:t>Prawo zamówień publicznych</w:t>
      </w:r>
      <w:r w:rsidRPr="003A7AEE">
        <w:rPr>
          <w:rFonts w:ascii="Times New Roman" w:hAnsi="Times New Roman" w:cs="Times New Roman"/>
          <w:b/>
          <w:sz w:val="24"/>
          <w:szCs w:val="24"/>
          <w:u w:val="single"/>
        </w:rPr>
        <w:t xml:space="preserve"> </w:t>
      </w:r>
      <w:r w:rsidRPr="003A7AEE">
        <w:rPr>
          <w:rFonts w:ascii="Times New Roman" w:hAnsi="Times New Roman" w:cs="Times New Roman"/>
          <w:sz w:val="24"/>
          <w:szCs w:val="24"/>
          <w:u w:val="single"/>
        </w:rPr>
        <w:t>(Dz.U. z 202</w:t>
      </w:r>
      <w:r w:rsidR="00B57263">
        <w:rPr>
          <w:rFonts w:ascii="Times New Roman" w:hAnsi="Times New Roman" w:cs="Times New Roman"/>
          <w:sz w:val="24"/>
          <w:szCs w:val="24"/>
          <w:u w:val="single"/>
        </w:rPr>
        <w:t>4</w:t>
      </w:r>
      <w:r w:rsidRPr="003A7AEE">
        <w:rPr>
          <w:rFonts w:ascii="Times New Roman" w:hAnsi="Times New Roman" w:cs="Times New Roman"/>
          <w:sz w:val="24"/>
          <w:szCs w:val="24"/>
          <w:u w:val="single"/>
        </w:rPr>
        <w:t xml:space="preserve"> r., poz. </w:t>
      </w:r>
      <w:r w:rsidR="00B57263">
        <w:rPr>
          <w:rFonts w:ascii="Times New Roman" w:hAnsi="Times New Roman" w:cs="Times New Roman"/>
          <w:sz w:val="24"/>
          <w:szCs w:val="24"/>
          <w:u w:val="single"/>
        </w:rPr>
        <w:t>1320</w:t>
      </w:r>
      <w:r w:rsidRPr="003A7AEE">
        <w:rPr>
          <w:rFonts w:ascii="Times New Roman" w:hAnsi="Times New Roman" w:cs="Times New Roman"/>
          <w:sz w:val="24"/>
          <w:szCs w:val="24"/>
          <w:u w:val="single"/>
        </w:rPr>
        <w:t xml:space="preserve"> ze zm.) zwanej w dalszej części SWZ „ustawą”.</w:t>
      </w:r>
      <w:r w:rsidRPr="003A7AEE">
        <w:rPr>
          <w:rFonts w:ascii="Times New Roman" w:hAnsi="Times New Roman" w:cs="Times New Roman"/>
          <w:sz w:val="24"/>
          <w:szCs w:val="24"/>
        </w:rPr>
        <w:t xml:space="preserve"> </w:t>
      </w:r>
    </w:p>
    <w:p w14:paraId="11A42465" w14:textId="77777777" w:rsidR="00137B77" w:rsidRPr="003A7AEE" w:rsidRDefault="00137B77" w:rsidP="00137B77">
      <w:pPr>
        <w:spacing w:line="240" w:lineRule="auto"/>
        <w:ind w:left="426"/>
        <w:jc w:val="both"/>
        <w:rPr>
          <w:rFonts w:ascii="Times New Roman" w:hAnsi="Times New Roman" w:cs="Times New Roman"/>
          <w:sz w:val="24"/>
          <w:szCs w:val="24"/>
        </w:rPr>
      </w:pPr>
    </w:p>
    <w:p w14:paraId="6114DFAD" w14:textId="77777777" w:rsidR="00137B77" w:rsidRPr="003A7AEE" w:rsidRDefault="00137B77">
      <w:pPr>
        <w:pStyle w:val="Akapitzlist"/>
        <w:numPr>
          <w:ilvl w:val="0"/>
          <w:numId w:val="94"/>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Informacja, czy zamawiający przewiduje wybór najkorzystniejszej oferty z możliwością prowadzenia negocjacji.</w:t>
      </w:r>
    </w:p>
    <w:p w14:paraId="3EB53EF1" w14:textId="74C8B364" w:rsidR="00137B77" w:rsidRPr="003A7AEE" w:rsidRDefault="00137B77" w:rsidP="00137B77">
      <w:pPr>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Zamawiający nie przewiduje wyboru najkorzystniejszej oferty z możliwością prowadzenia negocjacji.</w:t>
      </w:r>
    </w:p>
    <w:p w14:paraId="4A3C8A21" w14:textId="77777777" w:rsidR="00137B77" w:rsidRPr="003A7AEE" w:rsidRDefault="00137B77">
      <w:pPr>
        <w:pStyle w:val="Akapitzlist"/>
        <w:numPr>
          <w:ilvl w:val="0"/>
          <w:numId w:val="94"/>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Opis przedmiotu zamówienia.</w:t>
      </w:r>
    </w:p>
    <w:p w14:paraId="0F8BE105" w14:textId="0133EAA6" w:rsidR="00137B77" w:rsidRPr="003A7AEE" w:rsidRDefault="00137B77" w:rsidP="00137B77">
      <w:pPr>
        <w:spacing w:line="240" w:lineRule="auto"/>
        <w:ind w:left="426"/>
        <w:jc w:val="both"/>
        <w:rPr>
          <w:rFonts w:ascii="Times New Roman" w:hAnsi="Times New Roman" w:cs="Times New Roman"/>
          <w:b/>
          <w:sz w:val="24"/>
          <w:szCs w:val="24"/>
        </w:rPr>
      </w:pPr>
      <w:bookmarkStart w:id="2" w:name="_Hlk89673629"/>
      <w:r w:rsidRPr="003A7AEE">
        <w:rPr>
          <w:rFonts w:ascii="Times New Roman" w:hAnsi="Times New Roman" w:cs="Times New Roman"/>
          <w:sz w:val="24"/>
          <w:szCs w:val="24"/>
        </w:rPr>
        <w:t xml:space="preserve">Przedmiotem zamówienia jest świadczenie usług opiekuńczych w miejscu zamieszkania dla ok. </w:t>
      </w:r>
      <w:r w:rsidR="004A1034">
        <w:rPr>
          <w:rFonts w:ascii="Times New Roman" w:hAnsi="Times New Roman" w:cs="Times New Roman"/>
          <w:sz w:val="24"/>
          <w:szCs w:val="24"/>
        </w:rPr>
        <w:t>10</w:t>
      </w:r>
      <w:r w:rsidRPr="003A7AEE">
        <w:rPr>
          <w:rFonts w:ascii="Times New Roman" w:hAnsi="Times New Roman" w:cs="Times New Roman"/>
          <w:sz w:val="24"/>
          <w:szCs w:val="24"/>
        </w:rPr>
        <w:t xml:space="preserve"> podopiecznych </w:t>
      </w:r>
      <w:r w:rsidR="004A1034">
        <w:rPr>
          <w:rFonts w:ascii="Times New Roman" w:hAnsi="Times New Roman" w:cs="Times New Roman"/>
          <w:sz w:val="24"/>
          <w:szCs w:val="24"/>
        </w:rPr>
        <w:t>Centrum Usług Społecznych</w:t>
      </w:r>
      <w:r w:rsidRPr="003A7AEE">
        <w:rPr>
          <w:rFonts w:ascii="Times New Roman" w:hAnsi="Times New Roman" w:cs="Times New Roman"/>
          <w:sz w:val="24"/>
          <w:szCs w:val="24"/>
        </w:rPr>
        <w:t xml:space="preserve"> w Staroźrebach, zwanego dalej CUS w Staroźrebach, zgodnie z art. 17 ust. 1 pkt 11 oraz art. 50 ustawy o pomocy społecznej z dnia 12 marca 2004 r. (t.j. Dz. U.  z 202</w:t>
      </w:r>
      <w:r w:rsidR="004A1034">
        <w:rPr>
          <w:rFonts w:ascii="Times New Roman" w:hAnsi="Times New Roman" w:cs="Times New Roman"/>
          <w:sz w:val="24"/>
          <w:szCs w:val="24"/>
        </w:rPr>
        <w:t>5</w:t>
      </w:r>
      <w:r w:rsidRPr="003A7AEE">
        <w:rPr>
          <w:rFonts w:ascii="Times New Roman" w:hAnsi="Times New Roman" w:cs="Times New Roman"/>
          <w:sz w:val="24"/>
          <w:szCs w:val="24"/>
        </w:rPr>
        <w:t xml:space="preserve"> r. poz. 12</w:t>
      </w:r>
      <w:r w:rsidR="004A1034">
        <w:rPr>
          <w:rFonts w:ascii="Times New Roman" w:hAnsi="Times New Roman" w:cs="Times New Roman"/>
          <w:sz w:val="24"/>
          <w:szCs w:val="24"/>
        </w:rPr>
        <w:t>14</w:t>
      </w:r>
      <w:r w:rsidRPr="003A7AEE">
        <w:rPr>
          <w:rFonts w:ascii="Times New Roman" w:hAnsi="Times New Roman" w:cs="Times New Roman"/>
          <w:sz w:val="24"/>
          <w:szCs w:val="24"/>
        </w:rPr>
        <w:t xml:space="preserve"> </w:t>
      </w:r>
      <w:r w:rsidR="004A1034">
        <w:rPr>
          <w:rFonts w:ascii="Times New Roman" w:hAnsi="Times New Roman" w:cs="Times New Roman"/>
          <w:sz w:val="24"/>
          <w:szCs w:val="24"/>
        </w:rPr>
        <w:t>ze</w:t>
      </w:r>
      <w:r w:rsidRPr="003A7AEE">
        <w:rPr>
          <w:rFonts w:ascii="Times New Roman" w:hAnsi="Times New Roman" w:cs="Times New Roman"/>
          <w:sz w:val="24"/>
          <w:szCs w:val="24"/>
        </w:rPr>
        <w:t xml:space="preserve"> zm</w:t>
      </w:r>
      <w:r w:rsidR="004A1034">
        <w:rPr>
          <w:rFonts w:ascii="Times New Roman" w:hAnsi="Times New Roman" w:cs="Times New Roman"/>
          <w:sz w:val="24"/>
          <w:szCs w:val="24"/>
        </w:rPr>
        <w:t>.</w:t>
      </w:r>
      <w:r w:rsidRPr="003A7AEE">
        <w:rPr>
          <w:rFonts w:ascii="Times New Roman" w:hAnsi="Times New Roman" w:cs="Times New Roman"/>
          <w:sz w:val="24"/>
          <w:szCs w:val="24"/>
        </w:rPr>
        <w:t xml:space="preserve">) w okresie od 1 </w:t>
      </w:r>
      <w:r w:rsidR="004A1034">
        <w:rPr>
          <w:rFonts w:ascii="Times New Roman" w:hAnsi="Times New Roman" w:cs="Times New Roman"/>
          <w:sz w:val="24"/>
          <w:szCs w:val="24"/>
        </w:rPr>
        <w:t>stycznia</w:t>
      </w:r>
      <w:r w:rsidRPr="003A7AEE">
        <w:rPr>
          <w:rFonts w:ascii="Times New Roman" w:hAnsi="Times New Roman" w:cs="Times New Roman"/>
          <w:sz w:val="24"/>
          <w:szCs w:val="24"/>
        </w:rPr>
        <w:t xml:space="preserve"> 202</w:t>
      </w:r>
      <w:r w:rsidR="004A1034">
        <w:rPr>
          <w:rFonts w:ascii="Times New Roman" w:hAnsi="Times New Roman" w:cs="Times New Roman"/>
          <w:sz w:val="24"/>
          <w:szCs w:val="24"/>
        </w:rPr>
        <w:t>6</w:t>
      </w:r>
      <w:r w:rsidRPr="003A7AEE">
        <w:rPr>
          <w:rFonts w:ascii="Times New Roman" w:hAnsi="Times New Roman" w:cs="Times New Roman"/>
          <w:sz w:val="24"/>
          <w:szCs w:val="24"/>
        </w:rPr>
        <w:t xml:space="preserve"> roku do 31 grudnia 202</w:t>
      </w:r>
      <w:r w:rsidR="004A1034">
        <w:rPr>
          <w:rFonts w:ascii="Times New Roman" w:hAnsi="Times New Roman" w:cs="Times New Roman"/>
          <w:sz w:val="24"/>
          <w:szCs w:val="24"/>
        </w:rPr>
        <w:t>6</w:t>
      </w:r>
      <w:r w:rsidRPr="003A7AEE">
        <w:rPr>
          <w:rFonts w:ascii="Times New Roman" w:hAnsi="Times New Roman" w:cs="Times New Roman"/>
          <w:sz w:val="24"/>
          <w:szCs w:val="24"/>
        </w:rPr>
        <w:t xml:space="preserve"> roku. </w:t>
      </w:r>
      <w:r w:rsidRPr="003A7AEE">
        <w:rPr>
          <w:rFonts w:ascii="Times New Roman" w:hAnsi="Times New Roman" w:cs="Times New Roman"/>
          <w:b/>
          <w:sz w:val="24"/>
          <w:szCs w:val="24"/>
        </w:rPr>
        <w:t xml:space="preserve">W imieniu Zamawiającego nadzór i kontrolę nad prawidłowością wykonania usługi przez Wykonawcę, sprawuje </w:t>
      </w:r>
      <w:r w:rsidR="00224DFD">
        <w:rPr>
          <w:rFonts w:ascii="Times New Roman" w:hAnsi="Times New Roman" w:cs="Times New Roman"/>
          <w:b/>
          <w:sz w:val="24"/>
          <w:szCs w:val="24"/>
        </w:rPr>
        <w:t>Dyrektor Centrum Usług Społecznych</w:t>
      </w:r>
      <w:r w:rsidRPr="003A7AEE">
        <w:rPr>
          <w:rFonts w:ascii="Times New Roman" w:hAnsi="Times New Roman" w:cs="Times New Roman"/>
          <w:b/>
          <w:sz w:val="24"/>
          <w:szCs w:val="24"/>
        </w:rPr>
        <w:t xml:space="preserve"> w Staroźrebach</w:t>
      </w:r>
      <w:r w:rsidR="00224DFD">
        <w:rPr>
          <w:rFonts w:ascii="Times New Roman" w:hAnsi="Times New Roman" w:cs="Times New Roman"/>
          <w:b/>
          <w:sz w:val="24"/>
          <w:szCs w:val="24"/>
        </w:rPr>
        <w:t>.</w:t>
      </w:r>
    </w:p>
    <w:p w14:paraId="044425CE"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Do zadań Wykonawcy w zakresie usług opiekuńczych zwykłych w szczególności należy:</w:t>
      </w:r>
    </w:p>
    <w:p w14:paraId="456B1106" w14:textId="77777777" w:rsidR="00137B77" w:rsidRPr="003A7AEE" w:rsidRDefault="00137B77">
      <w:pPr>
        <w:numPr>
          <w:ilvl w:val="0"/>
          <w:numId w:val="100"/>
        </w:numPr>
        <w:spacing w:after="0" w:line="240" w:lineRule="auto"/>
        <w:ind w:left="851"/>
        <w:jc w:val="both"/>
        <w:rPr>
          <w:rFonts w:ascii="Times New Roman" w:hAnsi="Times New Roman" w:cs="Times New Roman"/>
          <w:sz w:val="24"/>
          <w:szCs w:val="24"/>
        </w:rPr>
      </w:pPr>
      <w:r w:rsidRPr="003A7AEE">
        <w:rPr>
          <w:rFonts w:ascii="Times New Roman" w:hAnsi="Times New Roman" w:cs="Times New Roman"/>
          <w:sz w:val="24"/>
          <w:szCs w:val="24"/>
        </w:rPr>
        <w:t>zaspokajanie codziennych potrzeb życiowych, w szczególności:</w:t>
      </w:r>
    </w:p>
    <w:p w14:paraId="3778EE12"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pomoc w ubieraniu się,</w:t>
      </w:r>
    </w:p>
    <w:p w14:paraId="3551E8AE"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dokonywanie zakupów razem z podopiecznym lub samodzielnie,</w:t>
      </w:r>
    </w:p>
    <w:p w14:paraId="22582145"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palenie w piecu, przynoszenie opału, wody (w razie potrzeby),</w:t>
      </w:r>
    </w:p>
    <w:p w14:paraId="2A01278A"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lastRenderedPageBreak/>
        <w:t>• przynoszenie lub przygotowywanie posiłków z uwzględnieniem diety zleconej przez lekarza, karmienie oraz sprzątanie po posiłku,</w:t>
      </w:r>
    </w:p>
    <w:p w14:paraId="095699F3"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pranie bielizny osobistej podopiecznego,</w:t>
      </w:r>
    </w:p>
    <w:p w14:paraId="5A5CB753"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pranie lub zanoszenie i odbieranie bielizny pościelowej i odzieży do/z pralni,</w:t>
      </w:r>
    </w:p>
    <w:p w14:paraId="31F1BFE6"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prasowanie,</w:t>
      </w:r>
    </w:p>
    <w:p w14:paraId="225B9EBE"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bieżące utrzymanie w czystości mieszkania osoby objętej pomocą, w szczególności wynoszenie  śmieci i okresowe generalne sprzątanie mieszkania,</w:t>
      </w:r>
    </w:p>
    <w:p w14:paraId="2FE59DBD"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wezwanie lekarza w sytuacjach wymagających jego interwencji oraz realizacja recept,</w:t>
      </w:r>
    </w:p>
    <w:p w14:paraId="16E136C7"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załatwianie niezbędnych spraw urzędowych (poczta, administracja, bank itp.),</w:t>
      </w:r>
    </w:p>
    <w:p w14:paraId="58FF1EF9"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zgłaszanie napraw urządzeń domowych,</w:t>
      </w:r>
    </w:p>
    <w:p w14:paraId="4E541684"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b) świadczenie podstawowej opieki higieniczno-sanitarnej, w szczególności:</w:t>
      </w:r>
    </w:p>
    <w:p w14:paraId="0AF09A8D"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zapewnienie higieny osobistej podopiecznego (pomoc przy toalecie porannej, wieczornej np. mycie, kąpanie, czesanie, golenie, mycie głowy, obcinanie paznokci itp.),</w:t>
      </w:r>
    </w:p>
    <w:p w14:paraId="4B65C978"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pomoc przy załatwianiu potrzeb fizjologicznych w tym: zmiana pieluch,</w:t>
      </w:r>
    </w:p>
    <w:p w14:paraId="1AEEEDEB"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zmiana bielizny osobistej i pościelowej,</w:t>
      </w:r>
    </w:p>
    <w:p w14:paraId="5B2A045F"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przesłanie łóżka podopiecznego,</w:t>
      </w:r>
    </w:p>
    <w:p w14:paraId="75F68C98"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zapobieganie powstawaniu odleżyn i odparzenia ciała podopiecznego,</w:t>
      </w:r>
    </w:p>
    <w:p w14:paraId="0E7CAC7E"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układanie podopiecznego w łóżku i pomoc przy zmianie pozycji ciała u osób nieporuszających się,</w:t>
      </w:r>
    </w:p>
    <w:p w14:paraId="5FF20842"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utrzymanie w czystości sprzętu sanitarnego i urządzeń sanitarnych (miednicy, kaczki, basenu, wanny, umywalki, nocnika, sedesu itp.) przy użyciu środków czystości podopiecznego,</w:t>
      </w:r>
    </w:p>
    <w:p w14:paraId="6333A570"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wykonywanie wszelkich innych czynności niezbędnych do zapewnienia higieny osobistej oraz higieny pomieszczeń,</w:t>
      </w:r>
    </w:p>
    <w:p w14:paraId="4F5EB53E"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c) zapewnienie kontaktów z otoczeniem:</w:t>
      </w:r>
    </w:p>
    <w:p w14:paraId="7F5BF984"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pomoc w komunikowaniu się z innymi osobami,</w:t>
      </w:r>
    </w:p>
    <w:p w14:paraId="06802FAC"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pomoc w poruszaniu się, w szczególności w dojściu na zabiegi medyczne, rehabilitacyjne, do lekarza itp.</w:t>
      </w:r>
    </w:p>
    <w:p w14:paraId="7EB1908E"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towarzyszenie w spacerach,</w:t>
      </w:r>
    </w:p>
    <w:p w14:paraId="7D0384D4"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czytanie prasy, książek, listów, itp.,</w:t>
      </w:r>
    </w:p>
    <w:p w14:paraId="0B0BB2ED"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wykonywanie wszelkich innych czynności niezbędnych do zapewnienia kontaktów z otoczeniem,</w:t>
      </w:r>
    </w:p>
    <w:p w14:paraId="5ADBF5F4"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powiadamianie rodziny lub lekarza rodzinnego o istotnych zmianach w zachowaniu podopiecznego wskazujących na pogorszenie stanu zdrowia,</w:t>
      </w:r>
    </w:p>
    <w:p w14:paraId="437772E6" w14:textId="77777777" w:rsidR="00137B77" w:rsidRPr="003A7AEE" w:rsidRDefault="00137B77" w:rsidP="00137B77">
      <w:pPr>
        <w:spacing w:line="240" w:lineRule="auto"/>
        <w:ind w:left="567"/>
        <w:jc w:val="both"/>
        <w:rPr>
          <w:rFonts w:ascii="Times New Roman" w:hAnsi="Times New Roman" w:cs="Times New Roman"/>
          <w:sz w:val="24"/>
          <w:szCs w:val="24"/>
        </w:rPr>
      </w:pPr>
      <w:r w:rsidRPr="003A7AEE">
        <w:rPr>
          <w:rFonts w:ascii="Times New Roman" w:hAnsi="Times New Roman" w:cs="Times New Roman"/>
          <w:sz w:val="24"/>
          <w:szCs w:val="24"/>
        </w:rPr>
        <w:t>• okazywanie wsparcia emocjonalnego w doświadczeniach egzystencjalnych: samotności, cierpieniu i umieraniu.</w:t>
      </w:r>
    </w:p>
    <w:p w14:paraId="587FB28D" w14:textId="2B42AD81"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lastRenderedPageBreak/>
        <w:t xml:space="preserve">Przewidywana ilość godzin usług opiekuńczych w okresie wykonywania zamówienia wynosi  </w:t>
      </w:r>
      <w:r w:rsidRPr="003A7AEE">
        <w:rPr>
          <w:rFonts w:ascii="Times New Roman" w:hAnsi="Times New Roman" w:cs="Times New Roman"/>
          <w:b/>
          <w:sz w:val="24"/>
          <w:szCs w:val="24"/>
        </w:rPr>
        <w:t xml:space="preserve">godzin </w:t>
      </w:r>
      <w:r w:rsidR="00224DFD">
        <w:rPr>
          <w:rFonts w:ascii="Times New Roman" w:hAnsi="Times New Roman" w:cs="Times New Roman"/>
          <w:b/>
          <w:sz w:val="24"/>
          <w:szCs w:val="24"/>
        </w:rPr>
        <w:t>6346</w:t>
      </w:r>
      <w:r w:rsidRPr="003A7AEE">
        <w:rPr>
          <w:rFonts w:ascii="Times New Roman" w:hAnsi="Times New Roman" w:cs="Times New Roman"/>
          <w:b/>
          <w:sz w:val="24"/>
          <w:szCs w:val="24"/>
        </w:rPr>
        <w:t>.</w:t>
      </w:r>
    </w:p>
    <w:p w14:paraId="35F1B2A0"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 xml:space="preserve">Liczba godzin usług została podana szacunkowo i może ulec zmianie, ponieważ nie można jej określić dokładnie ze względu na specyfikę zamówienia, którą cechuje zmienność potrzeb z uwagi na zmieniający się stan zdrowia i sytuację życiową osób wymagających pomocy. </w:t>
      </w:r>
    </w:p>
    <w:p w14:paraId="145E7114"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 xml:space="preserve">Wartość przedmiotu zamówienia będzie iloczynem podanej przez wykonawcę ofertowej ceny jednostkowej usługi i wskazanej powyżej liczby godzin usług. </w:t>
      </w:r>
    </w:p>
    <w:p w14:paraId="0624D4A6"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Usługi świadczone będą od poniedziałku do piątku, w dni robocze. Jedna godzina usług jest równa jednej godzinie zegarowej, tj. 60 minut. Do czasu świadczenia usług nie wlicza się czasu dojazdu lub dojścia do mieszkania świadczeniobiorcy.</w:t>
      </w:r>
    </w:p>
    <w:p w14:paraId="4DFEA99D" w14:textId="3806F126"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 xml:space="preserve">Wykonawca będzie świadczyć usługi opiekuńcze na podstawie pisemnego zlecenia wydawanego przez CUS w Staroźrebach zawierającego: </w:t>
      </w:r>
    </w:p>
    <w:p w14:paraId="3DBDC68D"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 xml:space="preserve">a) imię i nazwisko podopiecznego, </w:t>
      </w:r>
    </w:p>
    <w:p w14:paraId="3476D2E2"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 xml:space="preserve">b) adres zamieszkania, </w:t>
      </w:r>
    </w:p>
    <w:p w14:paraId="4D8502C4"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c) rodzaj przyznanych usług,</w:t>
      </w:r>
    </w:p>
    <w:p w14:paraId="02C7EACE"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d) okres, na jaki przyznano usługi,</w:t>
      </w:r>
    </w:p>
    <w:p w14:paraId="4A878CE5"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e) wymiar przyznanych usług,</w:t>
      </w:r>
    </w:p>
    <w:p w14:paraId="4D34FF8A"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f) nr decyzji administracyjnej będącej podstawą przyznania usług.</w:t>
      </w:r>
    </w:p>
    <w:p w14:paraId="053C3384" w14:textId="77777777" w:rsidR="00137B77" w:rsidRPr="003A7AEE" w:rsidRDefault="00137B77" w:rsidP="00137B77">
      <w:pPr>
        <w:spacing w:line="240" w:lineRule="auto"/>
        <w:ind w:left="425"/>
        <w:jc w:val="both"/>
        <w:rPr>
          <w:rFonts w:ascii="Times New Roman" w:hAnsi="Times New Roman" w:cs="Times New Roman"/>
          <w:sz w:val="24"/>
          <w:szCs w:val="24"/>
        </w:rPr>
      </w:pPr>
    </w:p>
    <w:p w14:paraId="71911562"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Ze względu na dobro i potrzeby osób, na rzecz których świadczone są usługi opiekuńcze w wyjątkowych przypadkach Zamawiający dopuszcza możliwość ustnego (np. telefonicznego) i pisemnego (np. e-mailem) poinformowania Wykonawcy o terminie rozpoczęcia lub przerwania realizacji usługi. Każde tego typu zdarzenie wymagać będzie sporządzenia stosownej dokumentacji w formie pisemnej.</w:t>
      </w:r>
    </w:p>
    <w:p w14:paraId="65EE46E9" w14:textId="77777777" w:rsidR="00137B77" w:rsidRPr="003A7AEE" w:rsidRDefault="00137B77" w:rsidP="00137B77">
      <w:pPr>
        <w:spacing w:line="240" w:lineRule="auto"/>
        <w:ind w:left="425"/>
        <w:jc w:val="both"/>
        <w:rPr>
          <w:rFonts w:ascii="Times New Roman" w:hAnsi="Times New Roman" w:cs="Times New Roman"/>
          <w:sz w:val="24"/>
          <w:szCs w:val="24"/>
        </w:rPr>
      </w:pPr>
    </w:p>
    <w:p w14:paraId="012351A8"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W związku z zapewnieniem bezpieczeństwa wykonania niniejszego zamówienia przez Wykonawcę, Zamawiający będzie przekazywać dane osób korzystających z usług w niezbędnym zakresie, w sposób określony w odrębnej umowie ws. Powierzenia przetwarzania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w:t>
      </w:r>
    </w:p>
    <w:p w14:paraId="43005AEB" w14:textId="77777777" w:rsidR="00137B77" w:rsidRPr="003A7AEE" w:rsidRDefault="00137B77" w:rsidP="00137B77">
      <w:pPr>
        <w:spacing w:line="240" w:lineRule="auto"/>
        <w:ind w:left="425"/>
        <w:jc w:val="both"/>
        <w:rPr>
          <w:rFonts w:ascii="Times New Roman" w:hAnsi="Times New Roman" w:cs="Times New Roman"/>
          <w:sz w:val="24"/>
          <w:szCs w:val="24"/>
        </w:rPr>
      </w:pPr>
    </w:p>
    <w:p w14:paraId="7FACCEBF"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 xml:space="preserve">Wykonawca ponosi odpowiedzialność z tytułu przetwarzania danych osobowych wynikających z przepisów prawa, w szczególności Ustawy o ochronie danych osobowych – niezbędnych wymogów w celu ochrony przedmiotowych danych, do których uzyska dostęp w związku z realizacją powierzonych zadań przed niepowołanym dostępem, nieuzasadnioną modyfikacją lub zniszczeniem, nielegalnym ujawnieniem lub pozyskaniem, w stopniu odpowiednim do obowiązków związanych z przetwarzaniem przedmiotowych danych. </w:t>
      </w:r>
      <w:r w:rsidRPr="003A7AEE">
        <w:rPr>
          <w:rFonts w:ascii="Times New Roman" w:hAnsi="Times New Roman" w:cs="Times New Roman"/>
          <w:sz w:val="24"/>
          <w:szCs w:val="24"/>
        </w:rPr>
        <w:lastRenderedPageBreak/>
        <w:t>Obowiązkiem Wykonawcy jest również naprawienie szkody z tytułu naruszenia zasad przetwarzania informacji i danych osobowych w przypadku ich zaistnienia.</w:t>
      </w:r>
    </w:p>
    <w:p w14:paraId="238477D7" w14:textId="77777777" w:rsidR="00137B77" w:rsidRPr="003A7AEE" w:rsidRDefault="00137B77" w:rsidP="00137B77">
      <w:pPr>
        <w:spacing w:line="240" w:lineRule="auto"/>
        <w:ind w:left="425"/>
        <w:jc w:val="both"/>
        <w:rPr>
          <w:rFonts w:ascii="Times New Roman" w:hAnsi="Times New Roman" w:cs="Times New Roman"/>
          <w:sz w:val="24"/>
          <w:szCs w:val="24"/>
        </w:rPr>
      </w:pPr>
    </w:p>
    <w:p w14:paraId="2BF62FB9"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Wykonawca zamówienia winien:</w:t>
      </w:r>
    </w:p>
    <w:p w14:paraId="1E91A406" w14:textId="13E31A56"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a) zapewnić ciągłość świadczonych usług od dnia 01.0</w:t>
      </w:r>
      <w:r w:rsidR="00224DFD">
        <w:rPr>
          <w:rFonts w:ascii="Times New Roman" w:hAnsi="Times New Roman" w:cs="Times New Roman"/>
          <w:sz w:val="24"/>
          <w:szCs w:val="24"/>
        </w:rPr>
        <w:t>1</w:t>
      </w:r>
      <w:r w:rsidRPr="003A7AEE">
        <w:rPr>
          <w:rFonts w:ascii="Times New Roman" w:hAnsi="Times New Roman" w:cs="Times New Roman"/>
          <w:sz w:val="24"/>
          <w:szCs w:val="24"/>
        </w:rPr>
        <w:t>.202</w:t>
      </w:r>
      <w:r w:rsidR="00224DFD">
        <w:rPr>
          <w:rFonts w:ascii="Times New Roman" w:hAnsi="Times New Roman" w:cs="Times New Roman"/>
          <w:sz w:val="24"/>
          <w:szCs w:val="24"/>
        </w:rPr>
        <w:t>6</w:t>
      </w:r>
      <w:r w:rsidRPr="003A7AEE">
        <w:rPr>
          <w:rFonts w:ascii="Times New Roman" w:hAnsi="Times New Roman" w:cs="Times New Roman"/>
          <w:sz w:val="24"/>
          <w:szCs w:val="24"/>
        </w:rPr>
        <w:t xml:space="preserve"> r. do 31.12.202</w:t>
      </w:r>
      <w:r w:rsidR="00224DFD">
        <w:rPr>
          <w:rFonts w:ascii="Times New Roman" w:hAnsi="Times New Roman" w:cs="Times New Roman"/>
          <w:sz w:val="24"/>
          <w:szCs w:val="24"/>
        </w:rPr>
        <w:t>6</w:t>
      </w:r>
      <w:r w:rsidRPr="003A7AEE">
        <w:rPr>
          <w:rFonts w:ascii="Times New Roman" w:hAnsi="Times New Roman" w:cs="Times New Roman"/>
          <w:sz w:val="24"/>
          <w:szCs w:val="24"/>
        </w:rPr>
        <w:t xml:space="preserve"> r.,</w:t>
      </w:r>
    </w:p>
    <w:p w14:paraId="544E4F86"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b) zatrudnić taką liczbę osób, która zapewni właściwą realizację świadczenia,</w:t>
      </w:r>
    </w:p>
    <w:p w14:paraId="4B96645C" w14:textId="68E20B99"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c) kontrolować jakość świadczonych usług w miejscu zamieszkania podopiecznego.</w:t>
      </w:r>
    </w:p>
    <w:p w14:paraId="6394FB88"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Do świadczenia usług opiekuńczych Wykonawca zobowiązany jest zatrudnić osoby niekarane, sprawne fizycznie i intelektualnie, zdolne do wykonywania prac fizycznych, posiadające umiejętność utrzymywania prawidłowych kontaktów interpersonalnych, posiadające odpowiednie kwalifikacje. Ponadto osoby, które będą uczestniczyć w wykonywaniu zamówienia zobowiązane będą do przestrzegania następujących zasad:</w:t>
      </w:r>
    </w:p>
    <w:p w14:paraId="65826FA3"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a) zachowania tajemnicy służbowej w zakresie wszystkich informacji jakie uzyskają w trakcie pełnienia obowiązków, a w szczególności nie ujawniania osobom trzecim danych personalnych świadczeniobiorców, ich sytuacji osobistej, rodzinnej, zdrowotnej i ekonomicznej,</w:t>
      </w:r>
    </w:p>
    <w:p w14:paraId="5801BB3F"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b) nie wprowadzania do mieszkania świadczeniobiorcy osób nieupoważnionych oraz własnych zwierząt domowych,</w:t>
      </w:r>
    </w:p>
    <w:p w14:paraId="55794377"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c) nie mogą obarczać świadczeniobiorców własnymi problemami,</w:t>
      </w:r>
    </w:p>
    <w:p w14:paraId="281E156E"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 xml:space="preserve">d) w kontakcie ze świadczeniobiorcą muszą stosować zwroty grzecznościowe, szanować wolę świadczeniobiorcy w zakresie sposobu wykonywania konkretnych czynności usługowych, z zachowaniem ogólnie przyjętych norm społecznych oraz wykonywać wszelkie prace z poszanowaniem godności i uczuć świadczeniobiorcy. </w:t>
      </w:r>
    </w:p>
    <w:p w14:paraId="2528F7B3" w14:textId="77777777" w:rsidR="00137B77" w:rsidRPr="003A7AEE" w:rsidRDefault="00137B77" w:rsidP="00137B77">
      <w:pPr>
        <w:spacing w:line="240" w:lineRule="auto"/>
        <w:ind w:left="425"/>
        <w:jc w:val="both"/>
        <w:rPr>
          <w:rFonts w:ascii="Times New Roman" w:hAnsi="Times New Roman" w:cs="Times New Roman"/>
          <w:sz w:val="24"/>
          <w:szCs w:val="24"/>
        </w:rPr>
      </w:pPr>
    </w:p>
    <w:p w14:paraId="2FB36698"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Wykonawca zobowiązuje się do umożliwienia bezpośredniej kontroli realizacji usług na żądanie upoważnionej instytucji i Zamawiającego.</w:t>
      </w:r>
    </w:p>
    <w:p w14:paraId="1073A386" w14:textId="77777777" w:rsidR="00137B77" w:rsidRPr="003A7AEE" w:rsidRDefault="00137B77" w:rsidP="00137B77">
      <w:pPr>
        <w:spacing w:line="240" w:lineRule="auto"/>
        <w:ind w:left="425"/>
        <w:jc w:val="both"/>
        <w:rPr>
          <w:rFonts w:ascii="Times New Roman" w:hAnsi="Times New Roman" w:cs="Times New Roman"/>
          <w:b/>
          <w:sz w:val="24"/>
          <w:szCs w:val="24"/>
        </w:rPr>
      </w:pPr>
      <w:r w:rsidRPr="003A7AEE">
        <w:rPr>
          <w:rFonts w:ascii="Times New Roman" w:hAnsi="Times New Roman" w:cs="Times New Roman"/>
          <w:b/>
          <w:sz w:val="24"/>
          <w:szCs w:val="24"/>
        </w:rPr>
        <w:t>Wspólny Słownik Zamówień (CPV):  85000000-9  Usługi w zakresie zdrowia i opieki społecznej</w:t>
      </w:r>
    </w:p>
    <w:p w14:paraId="3F54F80A" w14:textId="77777777" w:rsidR="00137B77" w:rsidRPr="003A7AEE" w:rsidRDefault="00137B77" w:rsidP="00137B77">
      <w:pPr>
        <w:widowControl w:val="0"/>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Dodatkowy kod CPV:  85311100-3  Usługi opieki społecznej dla osób starszych</w:t>
      </w:r>
    </w:p>
    <w:p w14:paraId="39BC5F7D" w14:textId="77777777" w:rsidR="00137B77" w:rsidRPr="003A7AEE" w:rsidRDefault="00137B77" w:rsidP="00137B77">
      <w:pPr>
        <w:widowControl w:val="0"/>
        <w:spacing w:line="240" w:lineRule="auto"/>
        <w:ind w:left="567"/>
        <w:jc w:val="both"/>
        <w:rPr>
          <w:rFonts w:ascii="Times New Roman" w:hAnsi="Times New Roman" w:cs="Times New Roman"/>
          <w:sz w:val="24"/>
          <w:szCs w:val="24"/>
        </w:rPr>
      </w:pPr>
    </w:p>
    <w:bookmarkEnd w:id="2"/>
    <w:p w14:paraId="0AA81FAC" w14:textId="77777777" w:rsidR="00137B77" w:rsidRPr="003A7AEE" w:rsidRDefault="00137B77">
      <w:pPr>
        <w:pStyle w:val="Akapitzlist"/>
        <w:numPr>
          <w:ilvl w:val="0"/>
          <w:numId w:val="94"/>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Termin wykonania zamówienia.</w:t>
      </w:r>
    </w:p>
    <w:p w14:paraId="6ED3B41E" w14:textId="3597EDD1" w:rsidR="00137B77" w:rsidRPr="003A7AEE" w:rsidRDefault="00137B77" w:rsidP="00137B77">
      <w:pPr>
        <w:pStyle w:val="Akapitzlist"/>
        <w:spacing w:line="240" w:lineRule="auto"/>
        <w:ind w:left="426"/>
        <w:jc w:val="both"/>
        <w:rPr>
          <w:rFonts w:ascii="Times New Roman" w:hAnsi="Times New Roman" w:cs="Times New Roman"/>
          <w:b/>
          <w:sz w:val="24"/>
          <w:szCs w:val="24"/>
        </w:rPr>
      </w:pPr>
      <w:r w:rsidRPr="003A7AEE">
        <w:rPr>
          <w:rFonts w:ascii="Times New Roman" w:hAnsi="Times New Roman" w:cs="Times New Roman"/>
          <w:sz w:val="24"/>
          <w:szCs w:val="24"/>
        </w:rPr>
        <w:t xml:space="preserve">Wykonawca jest zobowiązany </w:t>
      </w:r>
      <w:bookmarkStart w:id="3" w:name="_Hlk88824294"/>
      <w:r w:rsidRPr="003A7AEE">
        <w:rPr>
          <w:rFonts w:ascii="Times New Roman" w:hAnsi="Times New Roman" w:cs="Times New Roman"/>
          <w:sz w:val="24"/>
          <w:szCs w:val="24"/>
        </w:rPr>
        <w:t xml:space="preserve">wykonać zamówienie w terminie </w:t>
      </w:r>
      <w:r w:rsidR="00224DFD">
        <w:rPr>
          <w:rFonts w:ascii="Times New Roman" w:hAnsi="Times New Roman" w:cs="Times New Roman"/>
          <w:sz w:val="24"/>
          <w:szCs w:val="24"/>
        </w:rPr>
        <w:t>12</w:t>
      </w:r>
      <w:r w:rsidRPr="003A7AEE">
        <w:rPr>
          <w:rFonts w:ascii="Times New Roman" w:hAnsi="Times New Roman" w:cs="Times New Roman"/>
          <w:sz w:val="24"/>
          <w:szCs w:val="24"/>
        </w:rPr>
        <w:t xml:space="preserve"> miesięcy tj. </w:t>
      </w:r>
      <w:r w:rsidRPr="003A7AEE">
        <w:rPr>
          <w:rFonts w:ascii="Times New Roman" w:hAnsi="Times New Roman" w:cs="Times New Roman"/>
          <w:b/>
          <w:sz w:val="24"/>
          <w:szCs w:val="24"/>
        </w:rPr>
        <w:t xml:space="preserve">od 1 </w:t>
      </w:r>
      <w:r w:rsidR="00224DFD">
        <w:rPr>
          <w:rFonts w:ascii="Times New Roman" w:hAnsi="Times New Roman" w:cs="Times New Roman"/>
          <w:b/>
          <w:sz w:val="24"/>
          <w:szCs w:val="24"/>
        </w:rPr>
        <w:t>stycznia</w:t>
      </w:r>
      <w:r w:rsidRPr="003A7AEE">
        <w:rPr>
          <w:rFonts w:ascii="Times New Roman" w:hAnsi="Times New Roman" w:cs="Times New Roman"/>
          <w:b/>
          <w:sz w:val="24"/>
          <w:szCs w:val="24"/>
        </w:rPr>
        <w:t xml:space="preserve"> 202</w:t>
      </w:r>
      <w:r w:rsidR="00224DFD">
        <w:rPr>
          <w:rFonts w:ascii="Times New Roman" w:hAnsi="Times New Roman" w:cs="Times New Roman"/>
          <w:b/>
          <w:sz w:val="24"/>
          <w:szCs w:val="24"/>
        </w:rPr>
        <w:t>6</w:t>
      </w:r>
      <w:r w:rsidRPr="003A7AEE">
        <w:rPr>
          <w:rFonts w:ascii="Times New Roman" w:hAnsi="Times New Roman" w:cs="Times New Roman"/>
          <w:b/>
          <w:sz w:val="24"/>
          <w:szCs w:val="24"/>
        </w:rPr>
        <w:t xml:space="preserve"> r. do 31 grudnia 202</w:t>
      </w:r>
      <w:r w:rsidR="00224DFD">
        <w:rPr>
          <w:rFonts w:ascii="Times New Roman" w:hAnsi="Times New Roman" w:cs="Times New Roman"/>
          <w:b/>
          <w:sz w:val="24"/>
          <w:szCs w:val="24"/>
        </w:rPr>
        <w:t>6</w:t>
      </w:r>
      <w:r w:rsidRPr="003A7AEE">
        <w:rPr>
          <w:rFonts w:ascii="Times New Roman" w:hAnsi="Times New Roman" w:cs="Times New Roman"/>
          <w:b/>
          <w:sz w:val="24"/>
          <w:szCs w:val="24"/>
        </w:rPr>
        <w:t xml:space="preserve"> r.</w:t>
      </w:r>
    </w:p>
    <w:bookmarkEnd w:id="3"/>
    <w:p w14:paraId="4AB1CA4D"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p>
    <w:p w14:paraId="21AAB8ED" w14:textId="77777777" w:rsidR="00137B77" w:rsidRPr="003A7AEE" w:rsidRDefault="00137B77">
      <w:pPr>
        <w:pStyle w:val="Akapitzlist"/>
        <w:numPr>
          <w:ilvl w:val="0"/>
          <w:numId w:val="94"/>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Projektowane postanowienia umowy w sprawie zamówienia publicznego, które zostaną wprowadzone do treści tej umowy.</w:t>
      </w:r>
    </w:p>
    <w:p w14:paraId="2D85247B" w14:textId="264BED49" w:rsidR="00137B77" w:rsidRPr="003A7AEE" w:rsidRDefault="00137B77" w:rsidP="00137B77">
      <w:pPr>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 xml:space="preserve">Projekt umowy stanowi </w:t>
      </w:r>
      <w:r w:rsidRPr="003A7AEE">
        <w:rPr>
          <w:rFonts w:ascii="Times New Roman" w:hAnsi="Times New Roman" w:cs="Times New Roman"/>
          <w:sz w:val="24"/>
          <w:szCs w:val="24"/>
          <w:u w:val="single"/>
        </w:rPr>
        <w:t xml:space="preserve">załącznik nr </w:t>
      </w:r>
      <w:r w:rsidR="00B56E1D">
        <w:rPr>
          <w:rFonts w:ascii="Times New Roman" w:hAnsi="Times New Roman" w:cs="Times New Roman"/>
          <w:sz w:val="24"/>
          <w:szCs w:val="24"/>
          <w:u w:val="single"/>
        </w:rPr>
        <w:t>8</w:t>
      </w:r>
      <w:r w:rsidRPr="003A7AEE">
        <w:rPr>
          <w:rFonts w:ascii="Times New Roman" w:hAnsi="Times New Roman" w:cs="Times New Roman"/>
          <w:sz w:val="24"/>
          <w:szCs w:val="24"/>
          <w:u w:val="single"/>
        </w:rPr>
        <w:t xml:space="preserve"> do SWZ</w:t>
      </w:r>
      <w:r w:rsidRPr="003A7AEE">
        <w:rPr>
          <w:rFonts w:ascii="Times New Roman" w:hAnsi="Times New Roman" w:cs="Times New Roman"/>
          <w:sz w:val="24"/>
          <w:szCs w:val="24"/>
        </w:rPr>
        <w:t>.</w:t>
      </w:r>
    </w:p>
    <w:p w14:paraId="67D547FD" w14:textId="77777777" w:rsidR="00137B77" w:rsidRPr="003A7AEE" w:rsidRDefault="00137B77" w:rsidP="00137B77">
      <w:pPr>
        <w:spacing w:line="240" w:lineRule="auto"/>
        <w:ind w:left="426"/>
        <w:jc w:val="both"/>
        <w:rPr>
          <w:rFonts w:ascii="Times New Roman" w:hAnsi="Times New Roman" w:cs="Times New Roman"/>
          <w:sz w:val="24"/>
          <w:szCs w:val="24"/>
        </w:rPr>
      </w:pPr>
    </w:p>
    <w:p w14:paraId="7C37B5C9" w14:textId="77777777" w:rsidR="00137B77" w:rsidRPr="003A7AEE" w:rsidRDefault="00137B77">
      <w:pPr>
        <w:pStyle w:val="Akapitzlist"/>
        <w:numPr>
          <w:ilvl w:val="0"/>
          <w:numId w:val="94"/>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 xml:space="preserve">Informacje o środkach komunikacji elektronicznej, przy użyciu których zamawiający będzie komunikował się z wykonawcami, oraz informacje o wymaganiach </w:t>
      </w:r>
      <w:r w:rsidRPr="003A7AEE">
        <w:rPr>
          <w:rFonts w:ascii="Times New Roman" w:hAnsi="Times New Roman" w:cs="Times New Roman"/>
          <w:b/>
          <w:sz w:val="24"/>
          <w:szCs w:val="24"/>
        </w:rPr>
        <w:lastRenderedPageBreak/>
        <w:t>technicznych i organizacyjnych sporządzania, wysyłania i odbierania korespondencji elektronicznej.</w:t>
      </w:r>
    </w:p>
    <w:p w14:paraId="0045CA0C" w14:textId="77777777" w:rsidR="00137B77" w:rsidRPr="003A7AEE" w:rsidRDefault="00137B77" w:rsidP="00137B77">
      <w:pPr>
        <w:widowControl w:val="0"/>
        <w:autoSpaceDE w:val="0"/>
        <w:autoSpaceDN w:val="0"/>
        <w:spacing w:line="240" w:lineRule="auto"/>
        <w:ind w:left="426"/>
        <w:jc w:val="both"/>
        <w:rPr>
          <w:rFonts w:ascii="Times New Roman" w:hAnsi="Times New Roman" w:cs="Times New Roman"/>
          <w:bCs/>
          <w:sz w:val="24"/>
          <w:szCs w:val="24"/>
          <w:lang w:val="x-none" w:eastAsia="x-none"/>
        </w:rPr>
      </w:pPr>
      <w:r w:rsidRPr="003A7AEE">
        <w:rPr>
          <w:rFonts w:ascii="Times New Roman" w:hAnsi="Times New Roman" w:cs="Times New Roman"/>
          <w:bCs/>
          <w:sz w:val="24"/>
          <w:szCs w:val="24"/>
          <w:lang w:val="x-none" w:eastAsia="x-none"/>
        </w:rPr>
        <w:t>Postępowanie o udzielenie zamówienia prowadzi się w języku polskim.</w:t>
      </w:r>
    </w:p>
    <w:p w14:paraId="1064E2BD"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w:t>
      </w:r>
      <w:r w:rsidRPr="003A7AEE">
        <w:rPr>
          <w:rFonts w:ascii="Times New Roman" w:eastAsia="Calibri" w:hAnsi="Times New Roman" w:cs="Times New Roman"/>
          <w:sz w:val="24"/>
          <w:szCs w:val="24"/>
        </w:rPr>
        <w:tab/>
        <w:t>W postępowaniu o udzielenie zamówienia publicznego komunikacja między Zamawiającym a wykonawcami odbywa się przy użyciu Platformy e-Zamówienia, która jest dostępna pod adresem https://ezamowienia.gov.pl.</w:t>
      </w:r>
    </w:p>
    <w:p w14:paraId="095B1EDE"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2.</w:t>
      </w:r>
      <w:r w:rsidRPr="003A7AEE">
        <w:rPr>
          <w:rFonts w:ascii="Times New Roman" w:eastAsia="Calibri" w:hAnsi="Times New Roman" w:cs="Times New Roman"/>
          <w:sz w:val="24"/>
          <w:szCs w:val="24"/>
        </w:rPr>
        <w:tab/>
        <w:t>Korzystanie z Platformy e-Zamówienia jest bezpłatne.</w:t>
      </w:r>
    </w:p>
    <w:p w14:paraId="4DB1C66A" w14:textId="56A6EF21" w:rsidR="00137B77" w:rsidRPr="00D13314"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3. Adres strony internetowej prowadzonego postępowania (link prowadzący bezpośrednio do widoku </w:t>
      </w:r>
      <w:r w:rsidRPr="00D13314">
        <w:rPr>
          <w:rFonts w:ascii="Times New Roman" w:eastAsia="Calibri" w:hAnsi="Times New Roman" w:cs="Times New Roman"/>
          <w:sz w:val="24"/>
          <w:szCs w:val="24"/>
        </w:rPr>
        <w:t>postępowania na Platformie eZamówienia):</w:t>
      </w:r>
      <w:r w:rsidR="003A7AEE" w:rsidRPr="00D13314">
        <w:rPr>
          <w:rFonts w:ascii="Roboto" w:hAnsi="Roboto"/>
          <w:shd w:val="clear" w:color="auto" w:fill="FFFFFF"/>
        </w:rPr>
        <w:t xml:space="preserve"> </w:t>
      </w:r>
      <w:r w:rsidR="00D13314" w:rsidRPr="00D13314">
        <w:rPr>
          <w:rFonts w:ascii="Times New Roman" w:eastAsia="Calibri" w:hAnsi="Times New Roman" w:cs="Times New Roman"/>
          <w:sz w:val="24"/>
          <w:szCs w:val="24"/>
        </w:rPr>
        <w:t>https://ezamowienia.gov.pl/mp-client/search/list/ocds-148610-0e8aa30b-e700-46ee-b296-ae534f41b560</w:t>
      </w:r>
    </w:p>
    <w:p w14:paraId="3815B15F" w14:textId="77777777" w:rsidR="00137B77" w:rsidRPr="00D13314" w:rsidRDefault="00137B77" w:rsidP="00137B77">
      <w:pPr>
        <w:spacing w:line="240" w:lineRule="auto"/>
        <w:ind w:left="426"/>
        <w:contextualSpacing/>
        <w:jc w:val="both"/>
        <w:rPr>
          <w:rFonts w:ascii="Times New Roman" w:eastAsia="Calibri" w:hAnsi="Times New Roman" w:cs="Times New Roman"/>
          <w:sz w:val="24"/>
          <w:szCs w:val="24"/>
        </w:rPr>
      </w:pPr>
      <w:r w:rsidRPr="00D13314">
        <w:rPr>
          <w:rFonts w:ascii="Times New Roman" w:eastAsia="Calibri" w:hAnsi="Times New Roman" w:cs="Times New Roman"/>
          <w:sz w:val="24"/>
          <w:szCs w:val="24"/>
        </w:rPr>
        <w:t>Postępowanie można wyszukać również ze strony głównej Platformy e-Zamówienia (przycisk „Przeglądaj postępowania/konkursy”).</w:t>
      </w:r>
    </w:p>
    <w:p w14:paraId="334265E6" w14:textId="7B0F56D0" w:rsidR="00137B77" w:rsidRPr="003A7AEE" w:rsidRDefault="00137B77" w:rsidP="00137B77">
      <w:pPr>
        <w:spacing w:line="240" w:lineRule="auto"/>
        <w:ind w:left="426"/>
        <w:contextualSpacing/>
        <w:jc w:val="both"/>
        <w:rPr>
          <w:rFonts w:ascii="Times New Roman" w:eastAsia="Calibri" w:hAnsi="Times New Roman" w:cs="Times New Roman"/>
          <w:b/>
          <w:bCs/>
        </w:rPr>
      </w:pPr>
      <w:r w:rsidRPr="00D13314">
        <w:rPr>
          <w:rFonts w:ascii="Times New Roman" w:eastAsia="Calibri" w:hAnsi="Times New Roman" w:cs="Times New Roman"/>
          <w:sz w:val="24"/>
          <w:szCs w:val="24"/>
        </w:rPr>
        <w:t>4.</w:t>
      </w:r>
      <w:r w:rsidRPr="00D13314">
        <w:rPr>
          <w:rFonts w:ascii="Times New Roman" w:eastAsia="Calibri" w:hAnsi="Times New Roman" w:cs="Times New Roman"/>
          <w:sz w:val="24"/>
          <w:szCs w:val="24"/>
        </w:rPr>
        <w:tab/>
        <w:t>Identyfikator (ID) postępowania na Platformie e-Zamówienia:</w:t>
      </w:r>
      <w:r w:rsidRPr="00D13314">
        <w:rPr>
          <w:rFonts w:ascii="Times New Roman" w:hAnsi="Times New Roman" w:cs="Times New Roman"/>
          <w:sz w:val="24"/>
          <w:szCs w:val="24"/>
        </w:rPr>
        <w:t xml:space="preserve"> </w:t>
      </w:r>
      <w:r w:rsidR="00D13314" w:rsidRPr="00D13314">
        <w:rPr>
          <w:rFonts w:ascii="Times New Roman" w:eastAsia="Calibri" w:hAnsi="Times New Roman" w:cs="Times New Roman"/>
        </w:rPr>
        <w:t>ocds-148610-0e8aa30b-e700-46ee-b296-ae534f41b560</w:t>
      </w:r>
    </w:p>
    <w:p w14:paraId="154C00F9"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5.</w:t>
      </w:r>
      <w:r w:rsidRPr="003A7AEE">
        <w:rPr>
          <w:rFonts w:ascii="Times New Roman" w:eastAsia="Calibri" w:hAnsi="Times New Roman" w:cs="Times New Roman"/>
          <w:sz w:val="24"/>
          <w:szCs w:val="24"/>
        </w:rPr>
        <w:tab/>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FCE10D3"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6.</w:t>
      </w:r>
      <w:r w:rsidRPr="003A7AEE">
        <w:rPr>
          <w:rFonts w:ascii="Times New Roman" w:eastAsia="Calibri" w:hAnsi="Times New Roman" w:cs="Times New Roman"/>
          <w:sz w:val="24"/>
          <w:szCs w:val="24"/>
        </w:rPr>
        <w:tab/>
        <w:t>Przeglądanie i pobieranie publicznej treści dokumentacji postępowania nie wymaga</w:t>
      </w:r>
    </w:p>
    <w:p w14:paraId="3F682341"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posiadania konta na Platformie e-Zamówienia ani logowania.</w:t>
      </w:r>
    </w:p>
    <w:p w14:paraId="191D3BB9"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7.</w:t>
      </w:r>
      <w:r w:rsidRPr="003A7AEE">
        <w:rPr>
          <w:rFonts w:ascii="Times New Roman" w:eastAsia="Calibri" w:hAnsi="Times New Roman" w:cs="Times New Roman"/>
          <w:sz w:val="24"/>
          <w:szCs w:val="24"/>
        </w:rPr>
        <w:tab/>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188EA26"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8.</w:t>
      </w:r>
      <w:r w:rsidRPr="003A7AEE">
        <w:rPr>
          <w:rFonts w:ascii="Times New Roman" w:eastAsia="Calibri" w:hAnsi="Times New Roman" w:cs="Times New Roman"/>
          <w:sz w:val="24"/>
          <w:szCs w:val="24"/>
        </w:rPr>
        <w:tab/>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4C8B6149"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p>
    <w:p w14:paraId="1A20112D"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9.</w:t>
      </w:r>
      <w:r w:rsidRPr="003A7AEE">
        <w:rPr>
          <w:rFonts w:ascii="Times New Roman" w:eastAsia="Calibri" w:hAnsi="Times New Roman" w:cs="Times New Roman"/>
          <w:sz w:val="24"/>
          <w:szCs w:val="24"/>
        </w:rPr>
        <w:tab/>
        <w:t>Informacje, oświadczenia lub dokumenty, inne niż wymienione w § 2 ust. 1 rozporządzenia Prezesa Rady Ministrów w sprawie wymagań dla dokumentów elektronicznych, przekazywane w postępowaniu sporządza się w postaci elektronicznej:</w:t>
      </w:r>
    </w:p>
    <w:p w14:paraId="5B3FB527"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a.</w:t>
      </w:r>
      <w:r w:rsidRPr="003A7AEE">
        <w:rPr>
          <w:rFonts w:ascii="Times New Roman" w:eastAsia="Calibri" w:hAnsi="Times New Roman" w:cs="Times New Roman"/>
          <w:sz w:val="24"/>
          <w:szCs w:val="24"/>
        </w:rPr>
        <w:tab/>
        <w:t>w formatach danych określonych w przepisach rozporządzenia Rady Ministrów w sprawie Krajowych Ram Interoperacyjności (i przekazuje się jako załącznik), lub</w:t>
      </w:r>
    </w:p>
    <w:p w14:paraId="36156FC9"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b.</w:t>
      </w:r>
      <w:r w:rsidRPr="003A7AEE">
        <w:rPr>
          <w:rFonts w:ascii="Times New Roman" w:eastAsia="Calibri" w:hAnsi="Times New Roman" w:cs="Times New Roman"/>
          <w:sz w:val="24"/>
          <w:szCs w:val="24"/>
        </w:rPr>
        <w:tab/>
        <w:t>jako tekst wpisany bezpośrednio do wiadomości przekazywanej przy użyciu środków komunikacji elektronicznej (np. w treści wiadomości e-mail lub w treści „Formularza do komunikacji”).</w:t>
      </w:r>
    </w:p>
    <w:p w14:paraId="6F6E4AF5"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p>
    <w:p w14:paraId="753E8A25" w14:textId="67F29E11"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10.</w:t>
      </w:r>
      <w:r w:rsidRPr="003A7AEE">
        <w:rPr>
          <w:rFonts w:ascii="Times New Roman" w:eastAsia="Calibri" w:hAnsi="Times New Roman" w:cs="Times New Roman"/>
          <w:sz w:val="24"/>
          <w:szCs w:val="24"/>
        </w:rPr>
        <w:tab/>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0E2770">
        <w:rPr>
          <w:rFonts w:ascii="Times New Roman" w:eastAsia="Calibri" w:hAnsi="Times New Roman" w:cs="Times New Roman"/>
          <w:sz w:val="24"/>
          <w:szCs w:val="24"/>
        </w:rPr>
        <w:t xml:space="preserve">2 </w:t>
      </w:r>
      <w:r w:rsidRPr="003A7AEE">
        <w:rPr>
          <w:rFonts w:ascii="Times New Roman" w:eastAsia="Calibri" w:hAnsi="Times New Roman" w:cs="Times New Roman"/>
          <w:sz w:val="24"/>
          <w:szCs w:val="24"/>
        </w:rPr>
        <w:t xml:space="preserve"> r. poz. 1</w:t>
      </w:r>
      <w:r w:rsidR="008B7F90">
        <w:rPr>
          <w:rFonts w:ascii="Times New Roman" w:eastAsia="Calibri" w:hAnsi="Times New Roman" w:cs="Times New Roman"/>
          <w:sz w:val="24"/>
          <w:szCs w:val="24"/>
        </w:rPr>
        <w:t>233</w:t>
      </w:r>
      <w:r w:rsidRPr="003A7AEE">
        <w:rPr>
          <w:rFonts w:ascii="Times New Roman" w:eastAsia="Calibri" w:hAnsi="Times New Roman" w:cs="Times New Roman"/>
          <w:sz w:val="24"/>
          <w:szCs w:val="24"/>
        </w:rPr>
        <w:t xml:space="preserve"> z późn. zm.) wykonawca, w celu utrzymania w poufności tych informacji, przekazuje je w wydzielonym i odpowiednio oznaczonym pliku, wraz z jednoczesnym zaznaczeniem w nazwie pliku „Dokument stanowiący tajemnicę przedsiębiorstwa”.</w:t>
      </w:r>
    </w:p>
    <w:p w14:paraId="7B469211"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p>
    <w:p w14:paraId="5D5E9447"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11.</w:t>
      </w:r>
      <w:r w:rsidRPr="003A7AEE">
        <w:rPr>
          <w:rFonts w:ascii="Times New Roman" w:eastAsia="Calibri" w:hAnsi="Times New Roman" w:cs="Times New Roman"/>
          <w:sz w:val="24"/>
          <w:szCs w:val="24"/>
        </w:rPr>
        <w:tab/>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zaufanym3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06B5C9C"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p>
    <w:p w14:paraId="01CC86F8"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12.</w:t>
      </w:r>
      <w:r w:rsidRPr="003A7AEE">
        <w:rPr>
          <w:rFonts w:ascii="Times New Roman" w:eastAsia="Calibri" w:hAnsi="Times New Roman" w:cs="Times New Roman"/>
          <w:sz w:val="24"/>
          <w:szCs w:val="24"/>
        </w:rPr>
        <w:tab/>
      </w:r>
      <w:r w:rsidRPr="00754703">
        <w:rPr>
          <w:rFonts w:ascii="Times New Roman" w:eastAsia="Calibri" w:hAnsi="Times New Roman" w:cs="Times New Roman"/>
          <w:sz w:val="24"/>
          <w:szCs w:val="24"/>
        </w:rPr>
        <w:t>Możliwość  korzystania  w  postępowaniu  z  „Formularzy do komunikacji” w pełnym zakresie  wymaga  posiadania   konta   „Wykonawcy”   na   Platformie  e-Zamówienia oraz zalogowania się na Platformie  e-Zamówienia</w:t>
      </w:r>
      <w:r w:rsidRPr="003A7AEE">
        <w:rPr>
          <w:rFonts w:ascii="Times New Roman" w:eastAsia="Calibri" w:hAnsi="Times New Roman" w:cs="Times New Roman"/>
          <w:color w:val="FF0000"/>
          <w:sz w:val="24"/>
          <w:szCs w:val="24"/>
        </w:rPr>
        <w:t>.</w:t>
      </w:r>
      <w:r w:rsidRPr="003A7AEE">
        <w:rPr>
          <w:rFonts w:ascii="Times New Roman" w:eastAsia="Calibri" w:hAnsi="Times New Roman" w:cs="Times New Roman"/>
          <w:sz w:val="24"/>
          <w:szCs w:val="24"/>
        </w:rPr>
        <w:t xml:space="preserve">  Do  korzystania  z  „Formularzy do komunikacji” służących do zadawania pytań dotyczących treści dokumentów zamówienia wystarczające jest posiadanie tzw. konta uproszczonego na Platformie e-Zamówienia.</w:t>
      </w:r>
    </w:p>
    <w:p w14:paraId="1E6297B6"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p>
    <w:p w14:paraId="4762DCC3"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13.</w:t>
      </w:r>
      <w:r w:rsidRPr="003A7AEE">
        <w:rPr>
          <w:rFonts w:ascii="Times New Roman" w:eastAsia="Calibri" w:hAnsi="Times New Roman" w:cs="Times New Roman"/>
          <w:sz w:val="24"/>
          <w:szCs w:val="24"/>
        </w:rPr>
        <w:tab/>
        <w:t>Wszystkie wysłane i odebrane w postępowaniu przez wykonawcę wiadomości widoczne są po zalogowaniu w podglądzie postępowania w zakładce „Komunikacja”.</w:t>
      </w:r>
    </w:p>
    <w:p w14:paraId="36BC05CC"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p>
    <w:p w14:paraId="66373E98"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14.</w:t>
      </w:r>
      <w:r w:rsidRPr="003A7AEE">
        <w:rPr>
          <w:rFonts w:ascii="Times New Roman" w:eastAsia="Calibri" w:hAnsi="Times New Roman" w:cs="Times New Roman"/>
          <w:sz w:val="24"/>
          <w:szCs w:val="24"/>
        </w:rPr>
        <w:tab/>
        <w:t>Maksymalny   rozmiar   plików   przesyłanych   za    pośrednictwem    „Formularzy   do  komunikacji”  wynosi  150  MB  (wielkość  ta   dotyczy   plików   przesyłanych  jako załączniki do jednego formularza).</w:t>
      </w:r>
    </w:p>
    <w:p w14:paraId="7069451A"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15.</w:t>
      </w:r>
      <w:r w:rsidRPr="003A7AEE">
        <w:rPr>
          <w:rFonts w:ascii="Times New Roman" w:eastAsia="Calibri" w:hAnsi="Times New Roman" w:cs="Times New Roman"/>
          <w:sz w:val="24"/>
          <w:szCs w:val="24"/>
        </w:rPr>
        <w:tab/>
        <w:t>Minimalne wymagania techniczne dotyczące sprzętu używanego w celu korzystania  z usług Platformy e-Zamówienia oraz informacje dotyczące specyfikacji połączenia określa Regulamin Platformy e-Zamówienia.</w:t>
      </w:r>
    </w:p>
    <w:p w14:paraId="118CE844"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p>
    <w:p w14:paraId="65B728E1"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16.</w:t>
      </w:r>
      <w:r w:rsidRPr="003A7AEE">
        <w:rPr>
          <w:rFonts w:ascii="Times New Roman" w:eastAsia="Calibri" w:hAnsi="Times New Roman" w:cs="Times New Roman"/>
          <w:sz w:val="24"/>
          <w:szCs w:val="24"/>
        </w:rPr>
        <w:tab/>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3EA83813" w14:textId="77777777"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p>
    <w:p w14:paraId="567BFFCD" w14:textId="0203BD6C" w:rsidR="00137B77" w:rsidRPr="003A7AEE" w:rsidRDefault="00137B77" w:rsidP="00137B77">
      <w:pPr>
        <w:spacing w:line="240" w:lineRule="auto"/>
        <w:ind w:left="426"/>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17.</w:t>
      </w:r>
      <w:r w:rsidRPr="003A7AEE">
        <w:rPr>
          <w:rFonts w:ascii="Times New Roman" w:eastAsia="Calibri" w:hAnsi="Times New Roman" w:cs="Times New Roman"/>
          <w:sz w:val="24"/>
          <w:szCs w:val="24"/>
        </w:rPr>
        <w:tab/>
        <w:t xml:space="preserve">W szczególnie uzasadnionych przypadkach uniemożliwiających komunikację wykonawcy i Zamawiającego za pośrednictwem Platformy e-Zamówienia, Zamawiający dopuszcza komunikację za pomocą poczty elektronicznej na adres e-mail: </w:t>
      </w:r>
      <w:hyperlink r:id="rId9" w:history="1">
        <w:r w:rsidR="00224DFD" w:rsidRPr="00804279">
          <w:rPr>
            <w:rStyle w:val="Hipercze"/>
            <w:rFonts w:ascii="Times New Roman" w:eastAsia="Calibri" w:hAnsi="Times New Roman" w:cs="Times New Roman"/>
            <w:sz w:val="24"/>
            <w:szCs w:val="24"/>
          </w:rPr>
          <w:t>cus@starozreby.pl</w:t>
        </w:r>
      </w:hyperlink>
      <w:r w:rsidRPr="003A7AEE">
        <w:rPr>
          <w:rFonts w:ascii="Times New Roman" w:eastAsia="Calibri" w:hAnsi="Times New Roman" w:cs="Times New Roman"/>
          <w:sz w:val="24"/>
          <w:szCs w:val="24"/>
        </w:rPr>
        <w:t xml:space="preserve">  (nie   dotyczy    składania    ofert/wniosków  o dopuszczenie do udziału w postępowaniu).</w:t>
      </w:r>
    </w:p>
    <w:p w14:paraId="6E113F93" w14:textId="77777777" w:rsidR="00137B77" w:rsidRPr="003A7AEE" w:rsidRDefault="00137B77" w:rsidP="00137B77">
      <w:pPr>
        <w:spacing w:line="240" w:lineRule="auto"/>
        <w:ind w:left="426"/>
        <w:contextualSpacing/>
        <w:jc w:val="both"/>
        <w:rPr>
          <w:rFonts w:ascii="Times New Roman" w:eastAsia="Calibri" w:hAnsi="Times New Roman" w:cs="Times New Roman"/>
          <w:i/>
          <w:sz w:val="24"/>
          <w:szCs w:val="24"/>
        </w:rPr>
      </w:pPr>
    </w:p>
    <w:p w14:paraId="26C0DE05" w14:textId="77777777" w:rsidR="00137B77" w:rsidRPr="003A7AEE" w:rsidRDefault="00137B77">
      <w:pPr>
        <w:numPr>
          <w:ilvl w:val="0"/>
          <w:numId w:val="94"/>
        </w:numPr>
        <w:spacing w:line="240" w:lineRule="auto"/>
        <w:ind w:left="426"/>
        <w:contextualSpacing/>
        <w:jc w:val="both"/>
        <w:rPr>
          <w:rFonts w:ascii="Times New Roman" w:eastAsia="Calibri" w:hAnsi="Times New Roman" w:cs="Times New Roman"/>
          <w:b/>
          <w:sz w:val="24"/>
          <w:szCs w:val="24"/>
        </w:rPr>
      </w:pPr>
      <w:r w:rsidRPr="003A7AEE">
        <w:rPr>
          <w:rFonts w:ascii="Times New Roman" w:eastAsia="Calibri" w:hAnsi="Times New Roman" w:cs="Times New Roman"/>
          <w:b/>
          <w:sz w:val="24"/>
          <w:szCs w:val="24"/>
        </w:rPr>
        <w:t>Informacje o sposobie komunikowania się zamawiającego z wykonawcami w inny sposób niż przy użyciu środków komunikacji elektronicznej w przypadku zaistnienia jednej z sytuacji określonych w art. 65 ust. 1, art. 66 i art. 69.</w:t>
      </w:r>
    </w:p>
    <w:p w14:paraId="501223C8" w14:textId="77777777" w:rsidR="00137B77" w:rsidRPr="003A7AEE" w:rsidRDefault="00137B77" w:rsidP="00137B77">
      <w:pPr>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Zamawiający nie przewiduje sytuacji określonych w art. 65 ust. 1, art. 66 i art. 69 ustawy.</w:t>
      </w:r>
    </w:p>
    <w:p w14:paraId="62F391CF" w14:textId="77777777" w:rsidR="00137B77" w:rsidRPr="003A7AEE" w:rsidRDefault="00137B77" w:rsidP="00137B77">
      <w:pPr>
        <w:spacing w:line="240" w:lineRule="auto"/>
        <w:ind w:left="426"/>
        <w:jc w:val="both"/>
        <w:rPr>
          <w:rFonts w:ascii="Times New Roman" w:hAnsi="Times New Roman" w:cs="Times New Roman"/>
          <w:sz w:val="24"/>
          <w:szCs w:val="24"/>
        </w:rPr>
      </w:pPr>
    </w:p>
    <w:p w14:paraId="352DB074" w14:textId="77777777" w:rsidR="00137B77" w:rsidRPr="003A7AEE" w:rsidRDefault="00137B77">
      <w:pPr>
        <w:numPr>
          <w:ilvl w:val="0"/>
          <w:numId w:val="94"/>
        </w:numPr>
        <w:spacing w:line="240" w:lineRule="auto"/>
        <w:ind w:left="426"/>
        <w:contextualSpacing/>
        <w:jc w:val="both"/>
        <w:rPr>
          <w:rFonts w:ascii="Times New Roman" w:eastAsia="Calibri" w:hAnsi="Times New Roman" w:cs="Times New Roman"/>
          <w:b/>
          <w:sz w:val="24"/>
          <w:szCs w:val="24"/>
        </w:rPr>
      </w:pPr>
      <w:r w:rsidRPr="003A7AEE">
        <w:rPr>
          <w:rFonts w:ascii="Times New Roman" w:eastAsia="Calibri" w:hAnsi="Times New Roman" w:cs="Times New Roman"/>
          <w:b/>
          <w:sz w:val="24"/>
          <w:szCs w:val="24"/>
        </w:rPr>
        <w:lastRenderedPageBreak/>
        <w:t>Wskazanie osób uprawnionych do komunikowania się z wykonawcami.</w:t>
      </w:r>
    </w:p>
    <w:p w14:paraId="34D72E74" w14:textId="77777777" w:rsidR="00137B77" w:rsidRPr="003A7AEE" w:rsidRDefault="00137B77" w:rsidP="00137B77">
      <w:pPr>
        <w:ind w:left="426"/>
        <w:jc w:val="both"/>
        <w:rPr>
          <w:rFonts w:ascii="Times New Roman" w:hAnsi="Times New Roman" w:cs="Times New Roman"/>
          <w:sz w:val="24"/>
          <w:szCs w:val="24"/>
        </w:rPr>
      </w:pPr>
      <w:r w:rsidRPr="003A7AEE">
        <w:rPr>
          <w:rFonts w:ascii="Times New Roman" w:hAnsi="Times New Roman" w:cs="Times New Roman"/>
          <w:sz w:val="24"/>
          <w:szCs w:val="24"/>
        </w:rPr>
        <w:t xml:space="preserve">Osobami uprawnionymi do komunikowania się z wykonawcami są: </w:t>
      </w:r>
    </w:p>
    <w:p w14:paraId="3E1DE997" w14:textId="190B86A5" w:rsidR="00137B77" w:rsidRPr="00F663BF" w:rsidRDefault="00137B77" w:rsidP="00137B77">
      <w:pPr>
        <w:ind w:left="426"/>
        <w:jc w:val="both"/>
        <w:rPr>
          <w:rFonts w:ascii="Times New Roman" w:hAnsi="Times New Roman" w:cs="Times New Roman"/>
          <w:sz w:val="24"/>
          <w:szCs w:val="24"/>
        </w:rPr>
      </w:pPr>
      <w:r w:rsidRPr="00F663BF">
        <w:rPr>
          <w:rFonts w:ascii="Times New Roman" w:hAnsi="Times New Roman" w:cs="Times New Roman"/>
          <w:sz w:val="24"/>
          <w:szCs w:val="24"/>
        </w:rPr>
        <w:t xml:space="preserve">Emila Ciećwierz–Domańska – </w:t>
      </w:r>
      <w:r w:rsidR="00224DFD" w:rsidRPr="00F663BF">
        <w:rPr>
          <w:rFonts w:ascii="Times New Roman" w:hAnsi="Times New Roman" w:cs="Times New Roman"/>
          <w:sz w:val="24"/>
          <w:szCs w:val="24"/>
        </w:rPr>
        <w:t>Dyrektor CUS w Staroźrebach</w:t>
      </w:r>
      <w:r w:rsidRPr="00F663BF">
        <w:rPr>
          <w:rFonts w:ascii="Times New Roman" w:hAnsi="Times New Roman" w:cs="Times New Roman"/>
          <w:sz w:val="24"/>
          <w:szCs w:val="24"/>
        </w:rPr>
        <w:t xml:space="preserve">, email: </w:t>
      </w:r>
      <w:hyperlink r:id="rId10" w:history="1">
        <w:r w:rsidR="00224DFD" w:rsidRPr="00F663BF">
          <w:rPr>
            <w:rStyle w:val="Hipercze"/>
            <w:rFonts w:ascii="Times New Roman" w:hAnsi="Times New Roman" w:cs="Times New Roman"/>
            <w:color w:val="auto"/>
            <w:sz w:val="24"/>
            <w:szCs w:val="24"/>
          </w:rPr>
          <w:t>cus@starozreby.pl</w:t>
        </w:r>
      </w:hyperlink>
      <w:r w:rsidRPr="00F663BF">
        <w:rPr>
          <w:rFonts w:ascii="Times New Roman" w:hAnsi="Times New Roman" w:cs="Times New Roman"/>
          <w:sz w:val="24"/>
          <w:szCs w:val="24"/>
        </w:rPr>
        <w:t xml:space="preserve"> – tel. 24 2682834</w:t>
      </w:r>
    </w:p>
    <w:p w14:paraId="69748631" w14:textId="77777777" w:rsidR="00137B77" w:rsidRPr="00F663BF" w:rsidRDefault="00137B77" w:rsidP="00137B77">
      <w:pPr>
        <w:spacing w:line="240" w:lineRule="auto"/>
        <w:ind w:left="426"/>
        <w:jc w:val="both"/>
        <w:rPr>
          <w:rFonts w:ascii="Times New Roman" w:hAnsi="Times New Roman" w:cs="Times New Roman"/>
          <w:sz w:val="24"/>
          <w:szCs w:val="24"/>
        </w:rPr>
      </w:pPr>
    </w:p>
    <w:p w14:paraId="364CF6CB" w14:textId="77777777" w:rsidR="00137B77" w:rsidRPr="00F663BF" w:rsidRDefault="00137B77">
      <w:pPr>
        <w:numPr>
          <w:ilvl w:val="0"/>
          <w:numId w:val="94"/>
        </w:numPr>
        <w:spacing w:line="240" w:lineRule="auto"/>
        <w:ind w:left="426"/>
        <w:contextualSpacing/>
        <w:jc w:val="both"/>
        <w:rPr>
          <w:rFonts w:ascii="Times New Roman" w:eastAsia="Calibri" w:hAnsi="Times New Roman" w:cs="Times New Roman"/>
          <w:b/>
          <w:sz w:val="24"/>
          <w:szCs w:val="24"/>
        </w:rPr>
      </w:pPr>
      <w:r w:rsidRPr="00F663BF">
        <w:rPr>
          <w:rFonts w:ascii="Times New Roman" w:eastAsia="Calibri" w:hAnsi="Times New Roman" w:cs="Times New Roman"/>
          <w:b/>
          <w:sz w:val="24"/>
          <w:szCs w:val="24"/>
        </w:rPr>
        <w:t>Termin związania ofertą.</w:t>
      </w:r>
    </w:p>
    <w:p w14:paraId="41A4A04A" w14:textId="2792390B" w:rsidR="00137B77" w:rsidRPr="00F663BF" w:rsidRDefault="00137B77" w:rsidP="00137B77">
      <w:pPr>
        <w:spacing w:line="240" w:lineRule="auto"/>
        <w:ind w:left="426"/>
        <w:jc w:val="both"/>
        <w:rPr>
          <w:rFonts w:ascii="Times New Roman" w:hAnsi="Times New Roman" w:cs="Times New Roman"/>
          <w:sz w:val="24"/>
          <w:szCs w:val="24"/>
        </w:rPr>
      </w:pPr>
      <w:r w:rsidRPr="00F663BF">
        <w:rPr>
          <w:rFonts w:ascii="Times New Roman" w:hAnsi="Times New Roman" w:cs="Times New Roman"/>
          <w:sz w:val="24"/>
          <w:szCs w:val="24"/>
        </w:rPr>
        <w:t>Zgodnie z art. 307 ust. 1 ustawy – 30 dni</w:t>
      </w:r>
      <w:r w:rsidR="00F663BF" w:rsidRPr="00F663BF">
        <w:rPr>
          <w:rFonts w:ascii="Times New Roman" w:hAnsi="Times New Roman" w:cs="Times New Roman"/>
          <w:sz w:val="24"/>
          <w:szCs w:val="24"/>
        </w:rPr>
        <w:t>.</w:t>
      </w:r>
    </w:p>
    <w:p w14:paraId="63A608DA" w14:textId="77777777" w:rsidR="00137B77" w:rsidRPr="003A7AEE" w:rsidRDefault="00137B77" w:rsidP="00137B77">
      <w:pPr>
        <w:spacing w:line="240" w:lineRule="auto"/>
        <w:ind w:left="426"/>
        <w:jc w:val="both"/>
        <w:rPr>
          <w:rFonts w:ascii="Times New Roman" w:hAnsi="Times New Roman" w:cs="Times New Roman"/>
          <w:sz w:val="24"/>
          <w:szCs w:val="24"/>
        </w:rPr>
      </w:pPr>
    </w:p>
    <w:p w14:paraId="73AE8875" w14:textId="77777777" w:rsidR="00137B77" w:rsidRPr="003A7AEE" w:rsidRDefault="00137B77">
      <w:pPr>
        <w:numPr>
          <w:ilvl w:val="0"/>
          <w:numId w:val="94"/>
        </w:numPr>
        <w:spacing w:line="240" w:lineRule="auto"/>
        <w:ind w:left="426"/>
        <w:contextualSpacing/>
        <w:jc w:val="both"/>
        <w:rPr>
          <w:rFonts w:ascii="Times New Roman" w:eastAsia="Calibri" w:hAnsi="Times New Roman" w:cs="Times New Roman"/>
          <w:b/>
          <w:sz w:val="24"/>
          <w:szCs w:val="24"/>
        </w:rPr>
      </w:pPr>
      <w:bookmarkStart w:id="4" w:name="_Hlk530646647"/>
      <w:r w:rsidRPr="003A7AEE">
        <w:rPr>
          <w:rFonts w:ascii="Times New Roman" w:eastAsia="Calibri" w:hAnsi="Times New Roman" w:cs="Times New Roman"/>
          <w:b/>
          <w:sz w:val="24"/>
          <w:szCs w:val="24"/>
        </w:rPr>
        <w:t>Opis sposobu przygotowania oferty.</w:t>
      </w:r>
    </w:p>
    <w:p w14:paraId="09B5D49D" w14:textId="77777777" w:rsidR="00137B77" w:rsidRPr="003A7AEE" w:rsidRDefault="00137B77" w:rsidP="00137B77">
      <w:pPr>
        <w:spacing w:line="240" w:lineRule="auto"/>
        <w:ind w:left="426"/>
        <w:contextualSpacing/>
        <w:jc w:val="both"/>
        <w:rPr>
          <w:rFonts w:ascii="Times New Roman" w:eastAsia="Calibri" w:hAnsi="Times New Roman" w:cs="Times New Roman"/>
          <w:b/>
          <w:sz w:val="24"/>
          <w:szCs w:val="24"/>
        </w:rPr>
      </w:pPr>
    </w:p>
    <w:p w14:paraId="1FAA31ED" w14:textId="77777777" w:rsidR="00137B77" w:rsidRPr="003A7AEE" w:rsidRDefault="00137B77">
      <w:pPr>
        <w:numPr>
          <w:ilvl w:val="0"/>
          <w:numId w:val="102"/>
        </w:numPr>
        <w:autoSpaceDE w:val="0"/>
        <w:autoSpaceDN w:val="0"/>
        <w:spacing w:line="240" w:lineRule="auto"/>
        <w:ind w:left="709"/>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Wykonawca przedstawia ofertę, której treść musi odpowiadać Specyfikacji Warunków Zamówienia.</w:t>
      </w:r>
      <w:r w:rsidRPr="003A7AEE">
        <w:rPr>
          <w:rFonts w:ascii="Times New Roman" w:hAnsi="Times New Roman" w:cs="Times New Roman"/>
          <w:sz w:val="24"/>
          <w:szCs w:val="24"/>
        </w:rPr>
        <w:t xml:space="preserve"> </w:t>
      </w:r>
      <w:r w:rsidRPr="003A7AEE">
        <w:rPr>
          <w:rFonts w:ascii="Times New Roman" w:eastAsia="Calibri" w:hAnsi="Times New Roman" w:cs="Times New Roman"/>
          <w:sz w:val="24"/>
          <w:szCs w:val="24"/>
          <w:u w:val="single"/>
        </w:rPr>
        <w:t>Formularz oferty stanowi załącznik nr 1 do SWZ.</w:t>
      </w:r>
      <w:r w:rsidRPr="003A7AEE">
        <w:rPr>
          <w:rFonts w:ascii="Times New Roman" w:eastAsia="Calibri" w:hAnsi="Times New Roman" w:cs="Times New Roman"/>
          <w:sz w:val="24"/>
          <w:szCs w:val="24"/>
        </w:rPr>
        <w:t xml:space="preserve">  </w:t>
      </w:r>
    </w:p>
    <w:p w14:paraId="5F4A0EFD" w14:textId="77777777" w:rsidR="00137B77" w:rsidRPr="003A7AEE" w:rsidRDefault="00137B77">
      <w:pPr>
        <w:numPr>
          <w:ilvl w:val="0"/>
          <w:numId w:val="102"/>
        </w:numPr>
        <w:autoSpaceDE w:val="0"/>
        <w:autoSpaceDN w:val="0"/>
        <w:spacing w:line="240" w:lineRule="auto"/>
        <w:ind w:left="709"/>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 xml:space="preserve">Oferta powinna być sporządzona w języku polskim.  </w:t>
      </w:r>
    </w:p>
    <w:p w14:paraId="664F1FC0" w14:textId="77777777" w:rsidR="003B3610" w:rsidRPr="003A7AEE" w:rsidRDefault="00137B77">
      <w:pPr>
        <w:numPr>
          <w:ilvl w:val="0"/>
          <w:numId w:val="102"/>
        </w:numPr>
        <w:spacing w:after="0" w:line="240" w:lineRule="auto"/>
        <w:ind w:left="709"/>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 xml:space="preserve">Do oferty wykonawca dołączy oświadczenie o niepodleganiu wykluczeniu oraz spełnianiu warunków udziału w postępowaniu, które stanowić będzie dowód potwierdzający brak podstaw do wykluczenia wykonawcy oraz spełnianie przez niego warunków udziału w postępowaniu na dzień składania ofert. </w:t>
      </w:r>
    </w:p>
    <w:p w14:paraId="1FD4F527" w14:textId="36A4D3E2" w:rsidR="003B3610" w:rsidRPr="003A7AEE" w:rsidRDefault="003B3610" w:rsidP="003B3610">
      <w:pPr>
        <w:spacing w:after="0" w:line="240" w:lineRule="auto"/>
        <w:ind w:left="709"/>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 xml:space="preserve">a)  </w:t>
      </w:r>
      <w:r w:rsidR="00137B77" w:rsidRPr="003A7AEE">
        <w:rPr>
          <w:rFonts w:ascii="Times New Roman" w:eastAsia="Calibri" w:hAnsi="Times New Roman" w:cs="Times New Roman"/>
          <w:sz w:val="24"/>
          <w:szCs w:val="24"/>
        </w:rPr>
        <w:t xml:space="preserve">Oświadczenie, pod rygorem nieważności, należy złożyć w formie elektronicznej według wzoru stanowiącego </w:t>
      </w:r>
      <w:r w:rsidR="00137B77" w:rsidRPr="003A7AEE">
        <w:rPr>
          <w:rFonts w:ascii="Times New Roman" w:eastAsia="Calibri" w:hAnsi="Times New Roman" w:cs="Times New Roman"/>
          <w:b/>
          <w:bCs/>
          <w:sz w:val="24"/>
          <w:szCs w:val="24"/>
          <w:u w:val="single"/>
        </w:rPr>
        <w:t>załącznik nr 2 do SWZ</w:t>
      </w:r>
      <w:r w:rsidR="00137B77" w:rsidRPr="003A7AEE">
        <w:rPr>
          <w:rFonts w:ascii="Times New Roman" w:eastAsia="Calibri" w:hAnsi="Times New Roman" w:cs="Times New Roman"/>
          <w:b/>
          <w:bCs/>
          <w:sz w:val="24"/>
          <w:szCs w:val="24"/>
        </w:rPr>
        <w:t>.</w:t>
      </w:r>
      <w:r w:rsidR="00137B77" w:rsidRPr="003A7AEE">
        <w:rPr>
          <w:rFonts w:ascii="Times New Roman" w:eastAsia="Calibri" w:hAnsi="Times New Roman" w:cs="Times New Roman"/>
          <w:sz w:val="24"/>
          <w:szCs w:val="24"/>
        </w:rPr>
        <w:t xml:space="preserve"> </w:t>
      </w:r>
    </w:p>
    <w:p w14:paraId="06239D94" w14:textId="694EE043" w:rsidR="003B3610" w:rsidRPr="003A7AEE" w:rsidRDefault="003B3610" w:rsidP="003B3610">
      <w:pPr>
        <w:spacing w:after="0" w:line="240" w:lineRule="auto"/>
        <w:ind w:left="709"/>
        <w:contextualSpacing/>
        <w:jc w:val="both"/>
        <w:rPr>
          <w:rFonts w:ascii="Times New Roman" w:eastAsia="Calibri" w:hAnsi="Times New Roman" w:cs="Times New Roman"/>
          <w:sz w:val="24"/>
          <w:szCs w:val="24"/>
          <w:lang w:eastAsia="pl-PL"/>
        </w:rPr>
      </w:pPr>
      <w:r w:rsidRPr="003A7AEE">
        <w:rPr>
          <w:rFonts w:ascii="Times New Roman" w:eastAsia="Calibri" w:hAnsi="Times New Roman" w:cs="Times New Roman"/>
          <w:sz w:val="24"/>
          <w:szCs w:val="24"/>
        </w:rPr>
        <w:t xml:space="preserve">b) </w:t>
      </w:r>
      <w:r w:rsidRPr="003A7AEE">
        <w:rPr>
          <w:rFonts w:ascii="Times New Roman" w:eastAsia="Calibri" w:hAnsi="Times New Roman" w:cs="Times New Roman"/>
          <w:b/>
          <w:sz w:val="24"/>
          <w:szCs w:val="24"/>
          <w:lang w:eastAsia="pl-PL"/>
        </w:rPr>
        <w:t xml:space="preserve">Załącznik nr </w:t>
      </w:r>
      <w:r w:rsidR="00B56E1D">
        <w:rPr>
          <w:rFonts w:ascii="Times New Roman" w:eastAsia="Calibri" w:hAnsi="Times New Roman" w:cs="Times New Roman"/>
          <w:b/>
          <w:sz w:val="24"/>
          <w:szCs w:val="24"/>
        </w:rPr>
        <w:t>4</w:t>
      </w:r>
      <w:r w:rsidRPr="003A7AEE">
        <w:rPr>
          <w:rFonts w:ascii="Times New Roman" w:eastAsia="Calibri" w:hAnsi="Times New Roman" w:cs="Times New Roman"/>
          <w:b/>
          <w:sz w:val="24"/>
          <w:szCs w:val="24"/>
        </w:rPr>
        <w:t xml:space="preserve"> do SWZ</w:t>
      </w:r>
      <w:r w:rsidRPr="003A7AEE">
        <w:rPr>
          <w:rFonts w:ascii="Times New Roman" w:eastAsia="Calibri" w:hAnsi="Times New Roman" w:cs="Times New Roman"/>
          <w:sz w:val="24"/>
          <w:szCs w:val="24"/>
          <w:lang w:eastAsia="pl-PL"/>
        </w:rPr>
        <w:t xml:space="preserve"> – Oświadczenie podmiotu udostępniającego zasoby składane na podstawie art. 125 ust 5 ustawy pzp</w:t>
      </w:r>
    </w:p>
    <w:p w14:paraId="089A1AC7" w14:textId="647BB402" w:rsidR="003B3610" w:rsidRPr="003A7AEE" w:rsidRDefault="003B3610" w:rsidP="003B3610">
      <w:pPr>
        <w:spacing w:after="0" w:line="240" w:lineRule="auto"/>
        <w:ind w:left="709"/>
        <w:contextualSpacing/>
        <w:jc w:val="both"/>
        <w:rPr>
          <w:rFonts w:ascii="Times New Roman" w:eastAsia="Calibri" w:hAnsi="Times New Roman" w:cs="Times New Roman"/>
          <w:sz w:val="24"/>
          <w:szCs w:val="24"/>
          <w:lang w:eastAsia="pl-PL"/>
        </w:rPr>
      </w:pPr>
      <w:r w:rsidRPr="003A7AEE">
        <w:rPr>
          <w:rFonts w:ascii="Times New Roman" w:eastAsia="Calibri" w:hAnsi="Times New Roman" w:cs="Times New Roman"/>
          <w:sz w:val="24"/>
          <w:szCs w:val="24"/>
          <w:lang w:eastAsia="pl-PL"/>
        </w:rPr>
        <w:t xml:space="preserve">c) </w:t>
      </w:r>
      <w:r w:rsidRPr="003A7AEE">
        <w:rPr>
          <w:rFonts w:ascii="Times New Roman" w:eastAsia="Calibri" w:hAnsi="Times New Roman" w:cs="Times New Roman"/>
          <w:b/>
          <w:sz w:val="24"/>
          <w:szCs w:val="24"/>
          <w:lang w:eastAsia="pl-PL"/>
        </w:rPr>
        <w:t xml:space="preserve">Załącznik nr </w:t>
      </w:r>
      <w:r w:rsidR="00B56E1D">
        <w:rPr>
          <w:rFonts w:ascii="Times New Roman" w:eastAsia="Calibri" w:hAnsi="Times New Roman" w:cs="Times New Roman"/>
          <w:b/>
          <w:sz w:val="24"/>
          <w:szCs w:val="24"/>
        </w:rPr>
        <w:t>5</w:t>
      </w:r>
      <w:r w:rsidRPr="003A7AEE">
        <w:rPr>
          <w:rFonts w:ascii="Times New Roman" w:eastAsia="Calibri" w:hAnsi="Times New Roman" w:cs="Times New Roman"/>
          <w:b/>
          <w:sz w:val="24"/>
          <w:szCs w:val="24"/>
        </w:rPr>
        <w:t xml:space="preserve"> do SWZ</w:t>
      </w:r>
      <w:r w:rsidRPr="003A7AEE">
        <w:rPr>
          <w:rFonts w:ascii="Times New Roman" w:eastAsia="Calibri" w:hAnsi="Times New Roman" w:cs="Times New Roman"/>
          <w:sz w:val="24"/>
          <w:szCs w:val="24"/>
          <w:lang w:eastAsia="pl-PL"/>
        </w:rPr>
        <w:t xml:space="preserve"> – Oświadczenie Wykonawców wspólnie ubiegających się o udzielenie zamówienia składane na podstawie art. 117 ust. 4 pzp</w:t>
      </w:r>
    </w:p>
    <w:p w14:paraId="0C04728F" w14:textId="69E4B393" w:rsidR="003B3610" w:rsidRPr="003A7AEE" w:rsidRDefault="003B3610" w:rsidP="002C4CCD">
      <w:pPr>
        <w:spacing w:after="0" w:line="240" w:lineRule="auto"/>
        <w:ind w:left="709"/>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lang w:eastAsia="pl-PL"/>
        </w:rPr>
        <w:t xml:space="preserve">d) </w:t>
      </w:r>
      <w:r w:rsidRPr="003A7AEE">
        <w:rPr>
          <w:rFonts w:ascii="Times New Roman" w:eastAsia="Calibri" w:hAnsi="Times New Roman" w:cs="Times New Roman"/>
          <w:b/>
          <w:sz w:val="24"/>
          <w:szCs w:val="24"/>
          <w:lang w:eastAsia="pl-PL"/>
        </w:rPr>
        <w:t xml:space="preserve">Załącznik nr </w:t>
      </w:r>
      <w:r w:rsidR="00B56E1D">
        <w:rPr>
          <w:rFonts w:ascii="Times New Roman" w:eastAsia="Calibri" w:hAnsi="Times New Roman" w:cs="Times New Roman"/>
          <w:b/>
          <w:sz w:val="24"/>
          <w:szCs w:val="24"/>
        </w:rPr>
        <w:t>6</w:t>
      </w:r>
      <w:r w:rsidRPr="003A7AEE">
        <w:rPr>
          <w:rFonts w:ascii="Times New Roman" w:eastAsia="Calibri" w:hAnsi="Times New Roman" w:cs="Times New Roman"/>
          <w:sz w:val="24"/>
          <w:szCs w:val="24"/>
          <w:lang w:eastAsia="pl-PL"/>
        </w:rPr>
        <w:t xml:space="preserve"> </w:t>
      </w:r>
      <w:r w:rsidRPr="003A7AEE">
        <w:rPr>
          <w:rFonts w:ascii="Times New Roman" w:eastAsia="Calibri" w:hAnsi="Times New Roman" w:cs="Times New Roman"/>
          <w:b/>
          <w:bCs/>
          <w:sz w:val="24"/>
          <w:szCs w:val="24"/>
          <w:lang w:eastAsia="pl-PL"/>
        </w:rPr>
        <w:t>do SWZ</w:t>
      </w:r>
      <w:r w:rsidRPr="003A7AEE">
        <w:rPr>
          <w:rFonts w:ascii="Times New Roman" w:eastAsia="Calibri" w:hAnsi="Times New Roman" w:cs="Times New Roman"/>
          <w:sz w:val="24"/>
          <w:szCs w:val="24"/>
          <w:lang w:eastAsia="pl-PL"/>
        </w:rPr>
        <w:t>– Zobowiązanie podmiotu udostępniającego zasoby do oddania do dyspozycji Wykonawcy niezbędnych zasobów na okres korzystania z nich przy wykonywaniu zamówienia.</w:t>
      </w:r>
    </w:p>
    <w:p w14:paraId="753B2A17" w14:textId="77777777" w:rsidR="00137B77" w:rsidRPr="003A7AEE" w:rsidRDefault="00137B77">
      <w:pPr>
        <w:widowControl w:val="0"/>
        <w:numPr>
          <w:ilvl w:val="0"/>
          <w:numId w:val="102"/>
        </w:numPr>
        <w:autoSpaceDE w:val="0"/>
        <w:autoSpaceDN w:val="0"/>
        <w:spacing w:after="0" w:line="240" w:lineRule="auto"/>
        <w:ind w:left="709"/>
        <w:jc w:val="both"/>
        <w:rPr>
          <w:rFonts w:ascii="Times New Roman" w:hAnsi="Times New Roman" w:cs="Times New Roman"/>
          <w:bCs/>
          <w:sz w:val="24"/>
          <w:szCs w:val="24"/>
          <w:lang w:val="x-none" w:eastAsia="x-none"/>
        </w:rPr>
      </w:pPr>
      <w:r w:rsidRPr="003A7AEE">
        <w:rPr>
          <w:rFonts w:ascii="Times New Roman" w:hAnsi="Times New Roman" w:cs="Times New Roman"/>
          <w:bCs/>
          <w:sz w:val="24"/>
          <w:szCs w:val="24"/>
          <w:lang w:val="x-none" w:eastAsia="x-none"/>
        </w:rPr>
        <w:t>Wykonawca pon</w:t>
      </w:r>
      <w:r w:rsidRPr="003A7AEE">
        <w:rPr>
          <w:rFonts w:ascii="Times New Roman" w:hAnsi="Times New Roman" w:cs="Times New Roman"/>
          <w:bCs/>
          <w:sz w:val="24"/>
          <w:szCs w:val="24"/>
          <w:lang w:eastAsia="x-none"/>
        </w:rPr>
        <w:t xml:space="preserve">osi </w:t>
      </w:r>
      <w:r w:rsidRPr="003A7AEE">
        <w:rPr>
          <w:rFonts w:ascii="Times New Roman" w:hAnsi="Times New Roman" w:cs="Times New Roman"/>
          <w:bCs/>
          <w:sz w:val="24"/>
          <w:szCs w:val="24"/>
          <w:lang w:val="x-none" w:eastAsia="x-none"/>
        </w:rPr>
        <w:t>wszelkie koszty związane z przygotowaniem i złożeniem oferty.</w:t>
      </w:r>
    </w:p>
    <w:p w14:paraId="79CAB6A7" w14:textId="77777777" w:rsidR="00137B77" w:rsidRPr="003A7AEE" w:rsidRDefault="00137B77">
      <w:pPr>
        <w:numPr>
          <w:ilvl w:val="0"/>
          <w:numId w:val="102"/>
        </w:numPr>
        <w:spacing w:after="0" w:line="240" w:lineRule="auto"/>
        <w:ind w:left="709"/>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Zgodnie z art. 462 ust. 1 ustawy wykonawca może powierzyć wykonanie części zamówienia podwykonawcom. W takim przypadku, stosownie do treści art. 462 ust. 2 nowej ustawy Pzp, zamawiający żąda aby wykonawca wskazał w ofercie części zamówienia, których wykonanie zamierza powierzyć podwykonawcom, oraz podał nazwy ewentualnych podwykonawców, jeżeli są już znani.</w:t>
      </w:r>
    </w:p>
    <w:p w14:paraId="70CE2012" w14:textId="77777777" w:rsidR="00137B77" w:rsidRPr="003A7AEE" w:rsidRDefault="00137B77">
      <w:pPr>
        <w:widowControl w:val="0"/>
        <w:numPr>
          <w:ilvl w:val="0"/>
          <w:numId w:val="102"/>
        </w:numPr>
        <w:autoSpaceDE w:val="0"/>
        <w:autoSpaceDN w:val="0"/>
        <w:spacing w:after="0" w:line="240" w:lineRule="auto"/>
        <w:ind w:left="709"/>
        <w:jc w:val="both"/>
        <w:rPr>
          <w:rFonts w:ascii="Times New Roman" w:hAnsi="Times New Roman" w:cs="Times New Roman"/>
          <w:bCs/>
          <w:sz w:val="24"/>
          <w:szCs w:val="24"/>
          <w:lang w:eastAsia="x-none"/>
        </w:rPr>
      </w:pPr>
      <w:r w:rsidRPr="003A7AEE">
        <w:rPr>
          <w:rFonts w:ascii="Times New Roman" w:hAnsi="Times New Roman" w:cs="Times New Roman"/>
          <w:bCs/>
          <w:sz w:val="24"/>
          <w:szCs w:val="24"/>
          <w:lang w:eastAsia="x-none"/>
        </w:rPr>
        <w:t xml:space="preserve">Udostępnianie zasobów określają przepisy oddziału 3 rozdziału 2 działu I ustawy. Zgodnie z art. 118 ust. 3 ustawy wraz z ofertą wykonawca składa zobowiązanie podmiotu udostępniającego zasoby do oddania mu ich do dyspozycji lub inny środek dowodowy potwierdzający, że wykonawca realizując zamówienie, będzie dysponował niezbędnymi zasobami tych podmiotów. Treść zobowiązania podmiotu udostępniającego zasoby musi odpowiadać wymogom art. 118 ust. 4 ustawy. Ponadto zgodnie z art. 125 ust. 5 podmiot udostępniający zasoby składa oświadczenie, o którym mowa w art. 125 ust. 1 zgodnie z wzorem stanowiącym </w:t>
      </w:r>
      <w:r w:rsidRPr="003A7AEE">
        <w:rPr>
          <w:rFonts w:ascii="Times New Roman" w:hAnsi="Times New Roman" w:cs="Times New Roman"/>
          <w:bCs/>
          <w:sz w:val="24"/>
          <w:szCs w:val="24"/>
          <w:u w:val="single"/>
          <w:lang w:eastAsia="x-none"/>
        </w:rPr>
        <w:t>załącznik nr 2 do SWZ</w:t>
      </w:r>
      <w:r w:rsidRPr="003A7AEE">
        <w:rPr>
          <w:rFonts w:ascii="Times New Roman" w:hAnsi="Times New Roman" w:cs="Times New Roman"/>
          <w:bCs/>
          <w:sz w:val="24"/>
          <w:szCs w:val="24"/>
          <w:lang w:eastAsia="x-none"/>
        </w:rPr>
        <w:t>.</w:t>
      </w:r>
    </w:p>
    <w:p w14:paraId="2EB15909" w14:textId="77777777" w:rsidR="00137B77" w:rsidRPr="003A7AEE" w:rsidRDefault="00137B77">
      <w:pPr>
        <w:widowControl w:val="0"/>
        <w:numPr>
          <w:ilvl w:val="0"/>
          <w:numId w:val="102"/>
        </w:numPr>
        <w:autoSpaceDE w:val="0"/>
        <w:autoSpaceDN w:val="0"/>
        <w:spacing w:after="0" w:line="240" w:lineRule="auto"/>
        <w:ind w:left="709"/>
        <w:jc w:val="both"/>
        <w:rPr>
          <w:rFonts w:ascii="Times New Roman" w:hAnsi="Times New Roman" w:cs="Times New Roman"/>
          <w:bCs/>
          <w:sz w:val="24"/>
          <w:szCs w:val="24"/>
          <w:lang w:eastAsia="x-none"/>
        </w:rPr>
      </w:pPr>
      <w:r w:rsidRPr="003A7AEE">
        <w:rPr>
          <w:rFonts w:ascii="Times New Roman" w:hAnsi="Times New Roman" w:cs="Times New Roman"/>
          <w:bCs/>
          <w:sz w:val="24"/>
          <w:szCs w:val="24"/>
          <w:lang w:val="x-none" w:eastAsia="x-none"/>
        </w:rPr>
        <w:t>Wykonawcy mogą wspólnie ubiegać się o udzielenie zamówienia</w:t>
      </w:r>
      <w:r w:rsidRPr="003A7AEE">
        <w:rPr>
          <w:rFonts w:ascii="Times New Roman" w:hAnsi="Times New Roman" w:cs="Times New Roman"/>
          <w:bCs/>
          <w:sz w:val="24"/>
          <w:szCs w:val="24"/>
          <w:lang w:eastAsia="x-none"/>
        </w:rPr>
        <w:t xml:space="preserve">, spełniając wymogi określone w art. 58 ust. 2 i 5 ustawy. Oświadczenia o niepodleganiu wykluczeniu i spełnianiu warunków udziału w postępowaniu zgodnie z art. 125 ust. 4 ustawy złoży każdy z wykonawców zgodnie z wzorem stanowiącym </w:t>
      </w:r>
      <w:r w:rsidRPr="003A7AEE">
        <w:rPr>
          <w:rFonts w:ascii="Times New Roman" w:hAnsi="Times New Roman" w:cs="Times New Roman"/>
          <w:bCs/>
          <w:sz w:val="24"/>
          <w:szCs w:val="24"/>
          <w:u w:val="single"/>
          <w:lang w:eastAsia="x-none"/>
        </w:rPr>
        <w:t>załącznik nr 2 do SWZ</w:t>
      </w:r>
      <w:r w:rsidRPr="003A7AEE">
        <w:rPr>
          <w:rFonts w:ascii="Times New Roman" w:hAnsi="Times New Roman" w:cs="Times New Roman"/>
          <w:bCs/>
          <w:sz w:val="24"/>
          <w:szCs w:val="24"/>
          <w:lang w:eastAsia="x-none"/>
        </w:rPr>
        <w:t>.</w:t>
      </w:r>
    </w:p>
    <w:p w14:paraId="64B189E8" w14:textId="77777777" w:rsidR="00137B77" w:rsidRPr="003A7AEE" w:rsidRDefault="00137B77">
      <w:pPr>
        <w:widowControl w:val="0"/>
        <w:numPr>
          <w:ilvl w:val="0"/>
          <w:numId w:val="102"/>
        </w:numPr>
        <w:autoSpaceDE w:val="0"/>
        <w:autoSpaceDN w:val="0"/>
        <w:spacing w:after="0" w:line="240" w:lineRule="auto"/>
        <w:ind w:left="709"/>
        <w:jc w:val="both"/>
        <w:rPr>
          <w:rFonts w:ascii="Times New Roman" w:eastAsia="Calibri" w:hAnsi="Times New Roman" w:cs="Times New Roman"/>
          <w:bCs/>
          <w:sz w:val="24"/>
          <w:szCs w:val="24"/>
          <w:lang w:val="x-none" w:eastAsia="x-none"/>
        </w:rPr>
      </w:pPr>
      <w:r w:rsidRPr="003A7AEE">
        <w:rPr>
          <w:rFonts w:ascii="Times New Roman" w:eastAsia="Calibri" w:hAnsi="Times New Roman" w:cs="Times New Roman"/>
          <w:bCs/>
          <w:sz w:val="24"/>
          <w:szCs w:val="24"/>
          <w:lang w:val="x-none" w:eastAsia="x-none"/>
        </w:rPr>
        <w:t>Wykonawca ma prawo złożyć tylko jedną ofertę.</w:t>
      </w:r>
    </w:p>
    <w:p w14:paraId="0A0468BE" w14:textId="77777777" w:rsidR="00137B77" w:rsidRPr="003A7AEE" w:rsidRDefault="00137B77">
      <w:pPr>
        <w:numPr>
          <w:ilvl w:val="0"/>
          <w:numId w:val="102"/>
        </w:numPr>
        <w:spacing w:line="240" w:lineRule="auto"/>
        <w:ind w:left="709"/>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 xml:space="preserve">Oferta musi zostać podpisana przez osobę upoważnioną do reprezentowania wykonawcy, zgodnie z formą reprezentacji wykonawcy określoną w rejestrze lub innym dokumencie, właściwym dla danej formy organizacyjnej wykonawcy albo przez upełnomocnionego </w:t>
      </w:r>
      <w:r w:rsidRPr="003A7AEE">
        <w:rPr>
          <w:rFonts w:ascii="Times New Roman" w:eastAsia="Calibri" w:hAnsi="Times New Roman" w:cs="Times New Roman"/>
          <w:sz w:val="24"/>
          <w:szCs w:val="24"/>
        </w:rPr>
        <w:lastRenderedPageBreak/>
        <w:t>przedstawiciela wykonawcy. Jeżeli ofertę w imieniu wykonawcy składa pełnomocnik, powinien dysponować stosownym pełnomocnictwem, które w oryginale składa wraz z ofertą. Treść pełnomocnictwa musi jednoznacznie określać czynności, co do wykonywania których pełnomocnik jest upoważniony.</w:t>
      </w:r>
    </w:p>
    <w:p w14:paraId="6633043B" w14:textId="77777777" w:rsidR="00137B77" w:rsidRPr="003A7AEE" w:rsidRDefault="00137B77">
      <w:pPr>
        <w:numPr>
          <w:ilvl w:val="0"/>
          <w:numId w:val="102"/>
        </w:numPr>
        <w:spacing w:line="240" w:lineRule="auto"/>
        <w:ind w:left="709"/>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Oferta winna być sporządzona w formie zapewniającej pełną czytelność jej treści.</w:t>
      </w:r>
    </w:p>
    <w:p w14:paraId="4E364903" w14:textId="77777777" w:rsidR="00137B77" w:rsidRPr="003A7AEE" w:rsidRDefault="00137B77">
      <w:pPr>
        <w:numPr>
          <w:ilvl w:val="0"/>
          <w:numId w:val="102"/>
        </w:numPr>
        <w:spacing w:line="240" w:lineRule="auto"/>
        <w:ind w:left="709"/>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Niedopuszczalne jest dokonywanie przez wykonawcę zmian w treści złożonej oferty, po upływie terminu składania ofert.</w:t>
      </w:r>
    </w:p>
    <w:p w14:paraId="139BE26B" w14:textId="69887D81" w:rsidR="00137B77" w:rsidRDefault="00137B77">
      <w:pPr>
        <w:numPr>
          <w:ilvl w:val="0"/>
          <w:numId w:val="102"/>
        </w:numPr>
        <w:spacing w:line="240" w:lineRule="auto"/>
        <w:ind w:left="709"/>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Oferta wraz z wszelkimi oświadczeniami i pozostałymi dokumentami jest jawna, z wyjątkiem uzasadnionych przez wykonawcę informacji stanowiących tajemnicę przedsiębiorstwa w rozumieniu przepisów ustawy z 16 kwietnia 1993 r. o zwalczaniu nieuczciwej konkurencji (tj. Dz. U. z 2022 r. poz. 1233</w:t>
      </w:r>
      <w:r w:rsidR="002C4CCD">
        <w:rPr>
          <w:rFonts w:ascii="Times New Roman" w:eastAsia="Calibri" w:hAnsi="Times New Roman" w:cs="Times New Roman"/>
          <w:sz w:val="24"/>
          <w:szCs w:val="24"/>
        </w:rPr>
        <w:t xml:space="preserve"> ze zm.</w:t>
      </w:r>
      <w:r w:rsidRPr="003A7AEE">
        <w:rPr>
          <w:rFonts w:ascii="Times New Roman" w:eastAsia="Calibri" w:hAnsi="Times New Roman" w:cs="Times New Roman"/>
          <w:sz w:val="24"/>
          <w:szCs w:val="24"/>
        </w:rPr>
        <w:t>), a wykonawca składając ofertę, zastrzegł w odniesieniu do tych informacji, że nie mogą być one udostępnione.</w:t>
      </w:r>
    </w:p>
    <w:p w14:paraId="21561819" w14:textId="77777777" w:rsidR="002C4CCD" w:rsidRPr="003A7AEE" w:rsidRDefault="002C4CCD" w:rsidP="002C4CCD">
      <w:pPr>
        <w:spacing w:line="240" w:lineRule="auto"/>
        <w:ind w:left="709"/>
        <w:contextualSpacing/>
        <w:jc w:val="both"/>
        <w:rPr>
          <w:rFonts w:ascii="Times New Roman" w:eastAsia="Calibri" w:hAnsi="Times New Roman" w:cs="Times New Roman"/>
          <w:sz w:val="24"/>
          <w:szCs w:val="24"/>
        </w:rPr>
      </w:pPr>
    </w:p>
    <w:p w14:paraId="5E49CCAE" w14:textId="77777777" w:rsidR="00137B77" w:rsidRPr="003A7AEE" w:rsidRDefault="00137B77" w:rsidP="00137B77">
      <w:pPr>
        <w:spacing w:line="240" w:lineRule="auto"/>
        <w:ind w:left="709" w:hanging="283"/>
        <w:jc w:val="both"/>
        <w:rPr>
          <w:rFonts w:ascii="Times New Roman" w:eastAsia="Calibri" w:hAnsi="Times New Roman" w:cs="Times New Roman"/>
          <w:b/>
          <w:sz w:val="24"/>
          <w:szCs w:val="24"/>
        </w:rPr>
      </w:pPr>
      <w:r w:rsidRPr="003A7AEE">
        <w:rPr>
          <w:rFonts w:ascii="Times New Roman" w:eastAsia="Calibri" w:hAnsi="Times New Roman" w:cs="Times New Roman"/>
          <w:b/>
          <w:sz w:val="24"/>
          <w:szCs w:val="24"/>
        </w:rPr>
        <w:t xml:space="preserve">UWAGA. </w:t>
      </w:r>
    </w:p>
    <w:p w14:paraId="503E16B0" w14:textId="77777777" w:rsidR="00137B77" w:rsidRPr="003A7AEE" w:rsidRDefault="00137B77" w:rsidP="00137B77">
      <w:pPr>
        <w:spacing w:line="240" w:lineRule="auto"/>
        <w:ind w:left="426"/>
        <w:contextualSpacing/>
        <w:jc w:val="both"/>
        <w:rPr>
          <w:rFonts w:ascii="Times New Roman" w:eastAsia="Calibri" w:hAnsi="Times New Roman" w:cs="Times New Roman"/>
          <w:b/>
          <w:sz w:val="24"/>
          <w:szCs w:val="24"/>
        </w:rPr>
      </w:pPr>
      <w:r w:rsidRPr="003A7AEE">
        <w:rPr>
          <w:rFonts w:ascii="Times New Roman" w:eastAsia="Calibri" w:hAnsi="Times New Roman" w:cs="Times New Roman"/>
          <w:b/>
          <w:sz w:val="24"/>
          <w:szCs w:val="24"/>
        </w:rPr>
        <w:t>Dokumenty składane w postępowaniu muszą być opatrzone podpisami złożonymi w sposób przewidziany w art. 63 ust.2 ustawy przed ich wysyłką. Należy zwracać na to uwagę, gdyż podpisanie np. samego formularza do złożenia oferty, do którego załączona zostanie oferta niepodpisana skutkować będzie jej odrzuceniem.</w:t>
      </w:r>
    </w:p>
    <w:p w14:paraId="78F931DB" w14:textId="77777777" w:rsidR="00137B77" w:rsidRPr="003A7AEE" w:rsidRDefault="00137B77" w:rsidP="00137B77">
      <w:pPr>
        <w:spacing w:line="240" w:lineRule="auto"/>
        <w:ind w:left="709" w:hanging="360"/>
        <w:contextualSpacing/>
        <w:jc w:val="both"/>
        <w:rPr>
          <w:rFonts w:ascii="Times New Roman" w:eastAsia="Calibri" w:hAnsi="Times New Roman" w:cs="Times New Roman"/>
          <w:b/>
          <w:sz w:val="24"/>
          <w:szCs w:val="24"/>
        </w:rPr>
      </w:pPr>
    </w:p>
    <w:p w14:paraId="0AFA892F" w14:textId="77777777" w:rsidR="00137B77" w:rsidRPr="003A7AEE" w:rsidRDefault="00137B77">
      <w:pPr>
        <w:numPr>
          <w:ilvl w:val="0"/>
          <w:numId w:val="94"/>
        </w:numPr>
        <w:spacing w:line="240" w:lineRule="auto"/>
        <w:ind w:left="709"/>
        <w:contextualSpacing/>
        <w:jc w:val="both"/>
        <w:rPr>
          <w:rFonts w:ascii="Times New Roman" w:eastAsia="Calibri" w:hAnsi="Times New Roman" w:cs="Times New Roman"/>
          <w:b/>
          <w:sz w:val="24"/>
          <w:szCs w:val="24"/>
        </w:rPr>
      </w:pPr>
      <w:r w:rsidRPr="003A7AEE">
        <w:rPr>
          <w:rFonts w:ascii="Times New Roman" w:eastAsia="Calibri" w:hAnsi="Times New Roman" w:cs="Times New Roman"/>
          <w:b/>
          <w:sz w:val="24"/>
          <w:szCs w:val="24"/>
        </w:rPr>
        <w:t>Sposób i termin składania ofert.</w:t>
      </w:r>
    </w:p>
    <w:p w14:paraId="486D95D5" w14:textId="77777777" w:rsidR="00137B77" w:rsidRPr="003A7AEE" w:rsidRDefault="00137B77" w:rsidP="00137B77">
      <w:pPr>
        <w:spacing w:line="240" w:lineRule="auto"/>
        <w:ind w:left="709" w:hanging="360"/>
        <w:contextualSpacing/>
        <w:jc w:val="both"/>
        <w:rPr>
          <w:rFonts w:ascii="Times New Roman" w:eastAsia="Calibri" w:hAnsi="Times New Roman" w:cs="Times New Roman"/>
          <w:b/>
          <w:sz w:val="24"/>
          <w:szCs w:val="24"/>
        </w:rPr>
      </w:pPr>
    </w:p>
    <w:p w14:paraId="2F19EA57" w14:textId="713864A6" w:rsidR="00137B77" w:rsidRPr="00D44173" w:rsidRDefault="00137B77" w:rsidP="00D44173">
      <w:pPr>
        <w:pStyle w:val="Akapitzlist"/>
        <w:numPr>
          <w:ilvl w:val="0"/>
          <w:numId w:val="113"/>
        </w:numPr>
        <w:suppressAutoHyphens/>
        <w:spacing w:after="0" w:line="276" w:lineRule="auto"/>
        <w:jc w:val="both"/>
        <w:rPr>
          <w:rFonts w:ascii="Times New Roman" w:eastAsia="Calibri" w:hAnsi="Times New Roman" w:cs="Times New Roman"/>
          <w:sz w:val="24"/>
          <w:szCs w:val="24"/>
        </w:rPr>
      </w:pPr>
      <w:r w:rsidRPr="00D44173">
        <w:rPr>
          <w:rFonts w:ascii="Times New Roman" w:eastAsia="Calibri" w:hAnsi="Times New Roman" w:cs="Times New Roman"/>
          <w:sz w:val="24"/>
          <w:szCs w:val="24"/>
        </w:rPr>
        <w:t>Złożenie oferty w postępowaniu prowadzonym na Platformie wymaga, aby Wykonawca posiadał aktywowane konto na Platformie. Wykonawca przygotowuje ofertę z wykorzystaniem Formularza ofertowego</w:t>
      </w:r>
      <w:r w:rsidR="00D44173" w:rsidRPr="00D44173">
        <w:rPr>
          <w:rFonts w:ascii="Times New Roman" w:eastAsia="Calibri" w:hAnsi="Times New Roman" w:cs="Times New Roman"/>
          <w:sz w:val="24"/>
          <w:szCs w:val="24"/>
        </w:rPr>
        <w:t xml:space="preserve"> </w:t>
      </w:r>
      <w:r w:rsidRPr="00D44173">
        <w:rPr>
          <w:rFonts w:ascii="Times New Roman" w:eastAsia="Calibri" w:hAnsi="Times New Roman" w:cs="Times New Roman"/>
          <w:sz w:val="24"/>
          <w:szCs w:val="24"/>
        </w:rPr>
        <w:t>opracowanego przez Zamawiającego, stanowiącego załącznik nr 1 do SWZ</w:t>
      </w:r>
      <w:r w:rsidR="00D44173" w:rsidRPr="00D44173">
        <w:rPr>
          <w:rFonts w:ascii="Times New Roman" w:eastAsia="Calibri" w:hAnsi="Times New Roman" w:cs="Times New Roman"/>
          <w:sz w:val="24"/>
          <w:szCs w:val="24"/>
        </w:rPr>
        <w:t xml:space="preserve"> lub formularza interaktywnego za pomocą platformy</w:t>
      </w:r>
      <w:r w:rsidRPr="00D44173">
        <w:rPr>
          <w:rFonts w:ascii="Times New Roman" w:eastAsia="Calibri" w:hAnsi="Times New Roman" w:cs="Times New Roman"/>
          <w:sz w:val="24"/>
          <w:szCs w:val="24"/>
        </w:rPr>
        <w:t>.</w:t>
      </w:r>
      <w:r w:rsidR="00D44173" w:rsidRPr="00D44173">
        <w:rPr>
          <w:rFonts w:ascii="Times New Roman" w:eastAsia="Calibri" w:hAnsi="Times New Roman" w:cs="Times New Roman"/>
          <w:sz w:val="24"/>
          <w:szCs w:val="24"/>
        </w:rPr>
        <w:t xml:space="preserve"> </w:t>
      </w:r>
      <w:r w:rsidR="00D44173" w:rsidRPr="00D44173">
        <w:rPr>
          <w:rFonts w:ascii="Times New Roman" w:hAnsi="Times New Roman" w:cs="Times New Roman"/>
          <w:sz w:val="24"/>
          <w:szCs w:val="24"/>
        </w:rPr>
        <w:t xml:space="preserve">Ofertę wraz z wymaganymi dokumentami należy złożyć pod rygorem nieważności w formie elektronicznej (przy użyciu kwalifikowanego podpisu elektronicznego) lub w postaci elektronicznej opatrzonej podpisem zaufanym lub podpisem osobistym, za pośrednictwem Platformy </w:t>
      </w:r>
      <w:hyperlink r:id="rId11">
        <w:r w:rsidR="00D44173" w:rsidRPr="00D44173">
          <w:rPr>
            <w:rFonts w:ascii="Times New Roman" w:hAnsi="Times New Roman" w:cs="Times New Roman"/>
            <w:sz w:val="24"/>
            <w:szCs w:val="24"/>
            <w:u w:val="single"/>
          </w:rPr>
          <w:t>https://ezamowienia.gov.pl</w:t>
        </w:r>
      </w:hyperlink>
    </w:p>
    <w:p w14:paraId="7D0A66D3" w14:textId="77777777" w:rsidR="00137B77" w:rsidRPr="003A7AEE" w:rsidRDefault="00137B77" w:rsidP="00137B77">
      <w:pPr>
        <w:spacing w:line="240" w:lineRule="auto"/>
        <w:ind w:left="709" w:hanging="360"/>
        <w:contextualSpacing/>
        <w:jc w:val="both"/>
        <w:rPr>
          <w:rFonts w:ascii="Times New Roman" w:eastAsia="Calibri" w:hAnsi="Times New Roman" w:cs="Times New Roman"/>
          <w:sz w:val="24"/>
          <w:szCs w:val="24"/>
        </w:rPr>
      </w:pPr>
    </w:p>
    <w:p w14:paraId="1317B5D9" w14:textId="706C6FAB" w:rsidR="00137B77" w:rsidRPr="003A7AEE" w:rsidRDefault="00D44173" w:rsidP="00137B77">
      <w:pPr>
        <w:spacing w:line="240" w:lineRule="auto"/>
        <w:ind w:left="709" w:hanging="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137B77" w:rsidRPr="003A7AEE">
        <w:rPr>
          <w:rFonts w:ascii="Times New Roman" w:eastAsia="Calibri" w:hAnsi="Times New Roman" w:cs="Times New Roman"/>
          <w:sz w:val="24"/>
          <w:szCs w:val="24"/>
        </w:rPr>
        <w:t>.</w:t>
      </w:r>
      <w:r w:rsidR="00137B77" w:rsidRPr="003A7AEE">
        <w:rPr>
          <w:rFonts w:ascii="Times New Roman" w:eastAsia="Calibri" w:hAnsi="Times New Roman" w:cs="Times New Roman"/>
          <w:sz w:val="24"/>
          <w:szCs w:val="24"/>
        </w:rPr>
        <w:tab/>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137B77" w:rsidRPr="003A7AEE">
        <w:rPr>
          <w:rFonts w:ascii="Times New Roman" w:eastAsia="Calibri" w:hAnsi="Times New Roman" w:cs="Times New Roman"/>
          <w:sz w:val="24"/>
          <w:szCs w:val="24"/>
        </w:rPr>
        <w:t>drag&amp;drop</w:t>
      </w:r>
      <w:proofErr w:type="spellEnd"/>
      <w:r w:rsidR="00137B77" w:rsidRPr="003A7AEE">
        <w:rPr>
          <w:rFonts w:ascii="Times New Roman" w:eastAsia="Calibri" w:hAnsi="Times New Roman" w:cs="Times New Roman"/>
          <w:sz w:val="24"/>
          <w:szCs w:val="24"/>
        </w:rPr>
        <w:t xml:space="preserve"> („przeciągnij” i „upuść”) służące do dodawania plików.</w:t>
      </w:r>
    </w:p>
    <w:p w14:paraId="0FA80FCA" w14:textId="77777777" w:rsidR="00137B77" w:rsidRPr="003A7AEE" w:rsidRDefault="00137B77" w:rsidP="00137B77">
      <w:pPr>
        <w:spacing w:line="240" w:lineRule="auto"/>
        <w:ind w:left="709" w:hanging="360"/>
        <w:contextualSpacing/>
        <w:jc w:val="both"/>
        <w:rPr>
          <w:rFonts w:ascii="Times New Roman" w:eastAsia="Calibri" w:hAnsi="Times New Roman" w:cs="Times New Roman"/>
          <w:sz w:val="24"/>
          <w:szCs w:val="24"/>
        </w:rPr>
      </w:pPr>
    </w:p>
    <w:p w14:paraId="3D727693" w14:textId="5390BB98" w:rsidR="00137B77" w:rsidRPr="003A7AEE" w:rsidRDefault="00D44173" w:rsidP="00137B77">
      <w:pPr>
        <w:spacing w:line="240" w:lineRule="auto"/>
        <w:ind w:left="709" w:hanging="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137B77" w:rsidRPr="003A7AEE">
        <w:rPr>
          <w:rFonts w:ascii="Times New Roman" w:eastAsia="Calibri" w:hAnsi="Times New Roman" w:cs="Times New Roman"/>
          <w:sz w:val="24"/>
          <w:szCs w:val="24"/>
        </w:rPr>
        <w:t>.</w:t>
      </w:r>
      <w:r w:rsidR="00137B77" w:rsidRPr="003A7AEE">
        <w:rPr>
          <w:rFonts w:ascii="Times New Roman" w:eastAsia="Calibri" w:hAnsi="Times New Roman" w:cs="Times New Roman"/>
          <w:sz w:val="24"/>
          <w:szCs w:val="24"/>
        </w:rPr>
        <w:tab/>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B3BB619" w14:textId="77777777" w:rsidR="00137B77" w:rsidRPr="003A7AEE" w:rsidRDefault="00137B77" w:rsidP="00137B77">
      <w:pPr>
        <w:spacing w:line="240" w:lineRule="auto"/>
        <w:ind w:left="709" w:hanging="360"/>
        <w:contextualSpacing/>
        <w:jc w:val="both"/>
        <w:rPr>
          <w:rFonts w:ascii="Times New Roman" w:eastAsia="Calibri" w:hAnsi="Times New Roman" w:cs="Times New Roman"/>
          <w:b/>
          <w:color w:val="FF0000"/>
          <w:sz w:val="24"/>
          <w:szCs w:val="24"/>
        </w:rPr>
      </w:pPr>
    </w:p>
    <w:p w14:paraId="6CC5CEF8" w14:textId="3E336EA1" w:rsidR="00137B77" w:rsidRPr="003A7AEE" w:rsidRDefault="00D44173" w:rsidP="00137B77">
      <w:pPr>
        <w:spacing w:line="240" w:lineRule="auto"/>
        <w:ind w:left="709" w:hanging="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137B77" w:rsidRPr="003A7AEE">
        <w:rPr>
          <w:rFonts w:ascii="Times New Roman" w:eastAsia="Calibri" w:hAnsi="Times New Roman" w:cs="Times New Roman"/>
          <w:sz w:val="24"/>
          <w:szCs w:val="24"/>
        </w:rPr>
        <w:t>.</w:t>
      </w:r>
      <w:r w:rsidR="00137B77" w:rsidRPr="003A7AEE">
        <w:rPr>
          <w:rFonts w:ascii="Times New Roman" w:eastAsia="Calibri" w:hAnsi="Times New Roman" w:cs="Times New Roman"/>
          <w:color w:val="FF0000"/>
          <w:sz w:val="24"/>
          <w:szCs w:val="24"/>
        </w:rPr>
        <w:tab/>
      </w:r>
      <w:r w:rsidR="00137B77" w:rsidRPr="003A7AEE">
        <w:rPr>
          <w:rFonts w:ascii="Times New Roman" w:eastAsia="Calibri"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BA203E4" w14:textId="77777777" w:rsidR="00137B77" w:rsidRPr="003A7AEE" w:rsidRDefault="00137B77" w:rsidP="00137B77">
      <w:pPr>
        <w:spacing w:line="240" w:lineRule="auto"/>
        <w:ind w:left="709" w:hanging="360"/>
        <w:contextualSpacing/>
        <w:jc w:val="both"/>
        <w:rPr>
          <w:rFonts w:ascii="Times New Roman" w:eastAsia="Calibri" w:hAnsi="Times New Roman" w:cs="Times New Roman"/>
          <w:b/>
          <w:sz w:val="24"/>
          <w:szCs w:val="24"/>
        </w:rPr>
      </w:pPr>
    </w:p>
    <w:p w14:paraId="117C2F27" w14:textId="531970C2" w:rsidR="00137B77" w:rsidRPr="003A7AEE" w:rsidRDefault="00D44173" w:rsidP="00137B77">
      <w:pPr>
        <w:spacing w:line="240" w:lineRule="auto"/>
        <w:ind w:left="709" w:hanging="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137B77" w:rsidRPr="003A7AEE">
        <w:rPr>
          <w:rFonts w:ascii="Times New Roman" w:eastAsia="Calibri" w:hAnsi="Times New Roman" w:cs="Times New Roman"/>
          <w:sz w:val="24"/>
          <w:szCs w:val="24"/>
        </w:rPr>
        <w:t>.</w:t>
      </w:r>
      <w:r w:rsidR="00137B77" w:rsidRPr="003A7AEE">
        <w:rPr>
          <w:rFonts w:ascii="Times New Roman" w:eastAsia="Calibri" w:hAnsi="Times New Roman" w:cs="Times New Roman"/>
          <w:sz w:val="24"/>
          <w:szCs w:val="24"/>
        </w:rPr>
        <w:tab/>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4299F3E" w14:textId="77777777" w:rsidR="00137B77" w:rsidRPr="003A7AEE" w:rsidRDefault="00137B77" w:rsidP="00137B77">
      <w:pPr>
        <w:spacing w:line="240" w:lineRule="auto"/>
        <w:ind w:left="709"/>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BCEF095" w14:textId="77777777" w:rsidR="00137B77" w:rsidRPr="003A7AEE" w:rsidRDefault="00137B77" w:rsidP="00137B77">
      <w:pPr>
        <w:spacing w:line="240" w:lineRule="auto"/>
        <w:ind w:left="709" w:hanging="360"/>
        <w:contextualSpacing/>
        <w:jc w:val="both"/>
        <w:rPr>
          <w:rFonts w:ascii="Times New Roman" w:eastAsia="Calibri" w:hAnsi="Times New Roman" w:cs="Times New Roman"/>
          <w:sz w:val="24"/>
          <w:szCs w:val="24"/>
        </w:rPr>
      </w:pPr>
    </w:p>
    <w:p w14:paraId="3CF03C8D" w14:textId="4B4F06B7" w:rsidR="00137B77" w:rsidRPr="003A7AEE" w:rsidRDefault="00D44173" w:rsidP="00137B77">
      <w:pPr>
        <w:spacing w:line="240" w:lineRule="auto"/>
        <w:ind w:left="709" w:hanging="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137B77" w:rsidRPr="003A7AEE">
        <w:rPr>
          <w:rFonts w:ascii="Times New Roman" w:eastAsia="Calibri" w:hAnsi="Times New Roman" w:cs="Times New Roman"/>
          <w:sz w:val="24"/>
          <w:szCs w:val="24"/>
        </w:rPr>
        <w:t>.</w:t>
      </w:r>
      <w:r w:rsidR="00137B77" w:rsidRPr="003A7AEE">
        <w:rPr>
          <w:rFonts w:ascii="Times New Roman" w:eastAsia="Calibri" w:hAnsi="Times New Roman" w:cs="Times New Roman"/>
          <w:sz w:val="24"/>
          <w:szCs w:val="24"/>
        </w:rPr>
        <w:tab/>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74FBE71" w14:textId="77777777" w:rsidR="00137B77" w:rsidRPr="003A7AEE" w:rsidRDefault="00137B77" w:rsidP="00137B77">
      <w:pPr>
        <w:spacing w:line="240" w:lineRule="auto"/>
        <w:ind w:left="709" w:hanging="360"/>
        <w:contextualSpacing/>
        <w:jc w:val="both"/>
        <w:rPr>
          <w:rFonts w:ascii="Times New Roman" w:eastAsia="Calibri" w:hAnsi="Times New Roman" w:cs="Times New Roman"/>
          <w:sz w:val="24"/>
          <w:szCs w:val="24"/>
        </w:rPr>
      </w:pPr>
    </w:p>
    <w:p w14:paraId="7949F15B" w14:textId="321DB974" w:rsidR="00137B77" w:rsidRPr="00F663BF" w:rsidRDefault="00D44173" w:rsidP="00137B77">
      <w:pPr>
        <w:spacing w:line="240" w:lineRule="auto"/>
        <w:ind w:left="709" w:hanging="360"/>
        <w:contextualSpacing/>
        <w:jc w:val="both"/>
        <w:rPr>
          <w:rFonts w:ascii="Times New Roman" w:eastAsia="Calibri" w:hAnsi="Times New Roman" w:cs="Times New Roman"/>
          <w:sz w:val="24"/>
          <w:szCs w:val="24"/>
        </w:rPr>
      </w:pPr>
      <w:r w:rsidRPr="00F663BF">
        <w:rPr>
          <w:rFonts w:ascii="Times New Roman" w:eastAsia="Calibri" w:hAnsi="Times New Roman" w:cs="Times New Roman"/>
          <w:sz w:val="24"/>
          <w:szCs w:val="24"/>
        </w:rPr>
        <w:t>7</w:t>
      </w:r>
      <w:r w:rsidR="00137B77" w:rsidRPr="00F663BF">
        <w:rPr>
          <w:rFonts w:ascii="Times New Roman" w:eastAsia="Calibri" w:hAnsi="Times New Roman" w:cs="Times New Roman"/>
          <w:sz w:val="24"/>
          <w:szCs w:val="24"/>
        </w:rPr>
        <w:t>.</w:t>
      </w:r>
      <w:r w:rsidR="00137B77" w:rsidRPr="00F663BF">
        <w:rPr>
          <w:rFonts w:ascii="Times New Roman" w:eastAsia="Calibri" w:hAnsi="Times New Roman" w:cs="Times New Roman"/>
          <w:sz w:val="24"/>
          <w:szCs w:val="24"/>
        </w:rPr>
        <w:tab/>
      </w:r>
      <w:r w:rsidR="00137B77" w:rsidRPr="00F663BF">
        <w:rPr>
          <w:rFonts w:ascii="Times New Roman" w:eastAsia="Calibri" w:hAnsi="Times New Roman" w:cs="Times New Roman"/>
          <w:b/>
          <w:bCs/>
          <w:sz w:val="24"/>
          <w:szCs w:val="24"/>
          <w:u w:val="single"/>
        </w:rPr>
        <w:t xml:space="preserve">Oferta może być złożona tylko do upływu terminu składania ofert. Termin składania ofert upływa w dniu </w:t>
      </w:r>
      <w:r w:rsidR="007437BF">
        <w:rPr>
          <w:rFonts w:ascii="Times New Roman" w:eastAsia="Calibri" w:hAnsi="Times New Roman" w:cs="Times New Roman"/>
          <w:b/>
          <w:bCs/>
          <w:sz w:val="24"/>
          <w:szCs w:val="24"/>
          <w:u w:val="single"/>
        </w:rPr>
        <w:t>23</w:t>
      </w:r>
      <w:r w:rsidR="00137B77" w:rsidRPr="00F663BF">
        <w:rPr>
          <w:rFonts w:ascii="Times New Roman" w:eastAsia="Calibri" w:hAnsi="Times New Roman" w:cs="Times New Roman"/>
          <w:b/>
          <w:bCs/>
          <w:sz w:val="24"/>
          <w:szCs w:val="24"/>
          <w:u w:val="single"/>
        </w:rPr>
        <w:t>.</w:t>
      </w:r>
      <w:r w:rsidR="00AD20B2" w:rsidRPr="00F663BF">
        <w:rPr>
          <w:rFonts w:ascii="Times New Roman" w:eastAsia="Calibri" w:hAnsi="Times New Roman" w:cs="Times New Roman"/>
          <w:b/>
          <w:bCs/>
          <w:sz w:val="24"/>
          <w:szCs w:val="24"/>
          <w:u w:val="single"/>
        </w:rPr>
        <w:t>1</w:t>
      </w:r>
      <w:r w:rsidR="0007455B">
        <w:rPr>
          <w:rFonts w:ascii="Times New Roman" w:eastAsia="Calibri" w:hAnsi="Times New Roman" w:cs="Times New Roman"/>
          <w:b/>
          <w:bCs/>
          <w:sz w:val="24"/>
          <w:szCs w:val="24"/>
          <w:u w:val="single"/>
        </w:rPr>
        <w:t>2</w:t>
      </w:r>
      <w:r w:rsidR="00137B77" w:rsidRPr="00F663BF">
        <w:rPr>
          <w:rFonts w:ascii="Times New Roman" w:eastAsia="Calibri" w:hAnsi="Times New Roman" w:cs="Times New Roman"/>
          <w:b/>
          <w:bCs/>
          <w:sz w:val="24"/>
          <w:szCs w:val="24"/>
          <w:u w:val="single"/>
        </w:rPr>
        <w:t xml:space="preserve">.2025r. o godz. </w:t>
      </w:r>
      <w:r w:rsidR="007437BF">
        <w:rPr>
          <w:rFonts w:ascii="Times New Roman" w:eastAsia="Calibri" w:hAnsi="Times New Roman" w:cs="Times New Roman"/>
          <w:b/>
          <w:bCs/>
          <w:sz w:val="24"/>
          <w:szCs w:val="24"/>
          <w:u w:val="single"/>
        </w:rPr>
        <w:t>09</w:t>
      </w:r>
      <w:r w:rsidR="00137B77" w:rsidRPr="00F663BF">
        <w:rPr>
          <w:rFonts w:ascii="Times New Roman" w:eastAsia="Calibri" w:hAnsi="Times New Roman" w:cs="Times New Roman"/>
          <w:b/>
          <w:bCs/>
          <w:sz w:val="24"/>
          <w:szCs w:val="24"/>
          <w:u w:val="single"/>
        </w:rPr>
        <w:t>.00</w:t>
      </w:r>
    </w:p>
    <w:p w14:paraId="24BD1703" w14:textId="77777777" w:rsidR="00137B77" w:rsidRPr="003A7AEE" w:rsidRDefault="00137B77" w:rsidP="00137B77">
      <w:pPr>
        <w:spacing w:line="240" w:lineRule="auto"/>
        <w:ind w:left="709" w:hanging="360"/>
        <w:contextualSpacing/>
        <w:jc w:val="both"/>
        <w:rPr>
          <w:rFonts w:ascii="Times New Roman" w:eastAsia="Calibri" w:hAnsi="Times New Roman" w:cs="Times New Roman"/>
          <w:sz w:val="24"/>
          <w:szCs w:val="24"/>
        </w:rPr>
      </w:pPr>
    </w:p>
    <w:p w14:paraId="052897C0" w14:textId="26BE78E9" w:rsidR="00137B77" w:rsidRPr="003A7AEE" w:rsidRDefault="00D44173" w:rsidP="00137B77">
      <w:pPr>
        <w:spacing w:line="240" w:lineRule="auto"/>
        <w:ind w:left="709" w:hanging="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00137B77" w:rsidRPr="003A7AEE">
        <w:rPr>
          <w:rFonts w:ascii="Times New Roman" w:eastAsia="Calibri" w:hAnsi="Times New Roman" w:cs="Times New Roman"/>
          <w:sz w:val="24"/>
          <w:szCs w:val="24"/>
        </w:rPr>
        <w:t>.</w:t>
      </w:r>
      <w:r w:rsidR="00137B77" w:rsidRPr="003A7AEE">
        <w:rPr>
          <w:rFonts w:ascii="Times New Roman" w:eastAsia="Calibri" w:hAnsi="Times New Roman" w:cs="Times New Roman"/>
          <w:sz w:val="24"/>
          <w:szCs w:val="24"/>
        </w:rPr>
        <w:tab/>
        <w:t>Wykonawca może przed upływem terminu składania ofert wycofać ofertę. Wykonawca wycofuje ofertę w zakładce „Oferty/wnioski” używając przycisku „Wycofaj ofertę”.</w:t>
      </w:r>
    </w:p>
    <w:p w14:paraId="01524312" w14:textId="77777777" w:rsidR="00137B77" w:rsidRPr="003A7AEE" w:rsidRDefault="00137B77" w:rsidP="00137B77">
      <w:pPr>
        <w:spacing w:line="240" w:lineRule="auto"/>
        <w:ind w:left="709" w:hanging="360"/>
        <w:contextualSpacing/>
        <w:jc w:val="both"/>
        <w:rPr>
          <w:rFonts w:ascii="Times New Roman" w:eastAsia="Calibri" w:hAnsi="Times New Roman" w:cs="Times New Roman"/>
          <w:sz w:val="24"/>
          <w:szCs w:val="24"/>
        </w:rPr>
      </w:pPr>
    </w:p>
    <w:p w14:paraId="4BE3C45B" w14:textId="0E5181F0" w:rsidR="00137B77" w:rsidRPr="003A7AEE" w:rsidRDefault="00D44173" w:rsidP="00137B77">
      <w:pPr>
        <w:spacing w:line="240" w:lineRule="auto"/>
        <w:ind w:left="709" w:hanging="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9</w:t>
      </w:r>
      <w:r w:rsidR="00137B77" w:rsidRPr="003A7AEE">
        <w:rPr>
          <w:rFonts w:ascii="Times New Roman" w:eastAsia="Calibri" w:hAnsi="Times New Roman" w:cs="Times New Roman"/>
          <w:sz w:val="24"/>
          <w:szCs w:val="24"/>
        </w:rPr>
        <w:t>.</w:t>
      </w:r>
      <w:r w:rsidR="00137B77" w:rsidRPr="003A7AEE">
        <w:rPr>
          <w:rFonts w:ascii="Times New Roman" w:eastAsia="Calibri" w:hAnsi="Times New Roman" w:cs="Times New Roman"/>
          <w:sz w:val="24"/>
          <w:szCs w:val="24"/>
        </w:rPr>
        <w:tab/>
        <w:t xml:space="preserve">Maksymalny łączny rozmiar plików stanowiących ofertę lub składanych wraz z ofertą to </w:t>
      </w:r>
      <w:r w:rsidR="008C4CC0">
        <w:rPr>
          <w:rFonts w:ascii="Times New Roman" w:eastAsia="Calibri" w:hAnsi="Times New Roman" w:cs="Times New Roman"/>
          <w:sz w:val="24"/>
          <w:szCs w:val="24"/>
        </w:rPr>
        <w:t>150</w:t>
      </w:r>
      <w:r w:rsidR="00137B77" w:rsidRPr="003A7AEE">
        <w:rPr>
          <w:rFonts w:ascii="Times New Roman" w:eastAsia="Calibri" w:hAnsi="Times New Roman" w:cs="Times New Roman"/>
          <w:sz w:val="24"/>
          <w:szCs w:val="24"/>
        </w:rPr>
        <w:t xml:space="preserve"> MB.</w:t>
      </w:r>
    </w:p>
    <w:p w14:paraId="7BF0C773" w14:textId="77777777" w:rsidR="00137B77" w:rsidRPr="003A7AEE" w:rsidRDefault="00137B77" w:rsidP="00D44173">
      <w:pPr>
        <w:numPr>
          <w:ilvl w:val="0"/>
          <w:numId w:val="113"/>
        </w:numPr>
        <w:spacing w:line="240" w:lineRule="auto"/>
        <w:ind w:left="426"/>
        <w:contextualSpacing/>
        <w:jc w:val="both"/>
        <w:rPr>
          <w:rFonts w:ascii="Times New Roman" w:eastAsia="Calibri" w:hAnsi="Times New Roman" w:cs="Times New Roman"/>
          <w:b/>
          <w:sz w:val="24"/>
          <w:szCs w:val="24"/>
        </w:rPr>
      </w:pPr>
      <w:r w:rsidRPr="003A7AEE">
        <w:rPr>
          <w:rFonts w:ascii="Times New Roman" w:eastAsia="Calibri" w:hAnsi="Times New Roman" w:cs="Times New Roman"/>
          <w:b/>
          <w:sz w:val="24"/>
          <w:szCs w:val="24"/>
        </w:rPr>
        <w:t>Termin otwarcia ofert.</w:t>
      </w:r>
    </w:p>
    <w:p w14:paraId="5F207DC3" w14:textId="77777777" w:rsidR="00137B77" w:rsidRPr="00F663BF" w:rsidRDefault="00137B77" w:rsidP="00137B77">
      <w:pPr>
        <w:spacing w:line="240" w:lineRule="auto"/>
        <w:ind w:left="426"/>
        <w:contextualSpacing/>
        <w:jc w:val="both"/>
        <w:rPr>
          <w:rFonts w:ascii="Times New Roman" w:eastAsia="Calibri" w:hAnsi="Times New Roman" w:cs="Times New Roman"/>
          <w:b/>
          <w:sz w:val="24"/>
          <w:szCs w:val="24"/>
        </w:rPr>
      </w:pPr>
    </w:p>
    <w:p w14:paraId="7C858CC2" w14:textId="42822E60" w:rsidR="00137B77" w:rsidRPr="00F663BF" w:rsidRDefault="00137B77" w:rsidP="00137B77">
      <w:pPr>
        <w:contextualSpacing/>
        <w:jc w:val="both"/>
        <w:rPr>
          <w:rFonts w:ascii="Times New Roman" w:hAnsi="Times New Roman" w:cs="Times New Roman"/>
          <w:b/>
          <w:bCs/>
          <w:sz w:val="24"/>
          <w:szCs w:val="24"/>
          <w:u w:val="single"/>
        </w:rPr>
      </w:pPr>
      <w:r w:rsidRPr="00F663BF">
        <w:rPr>
          <w:rFonts w:ascii="Times New Roman" w:eastAsia="Calibri" w:hAnsi="Times New Roman" w:cs="Times New Roman"/>
          <w:b/>
          <w:bCs/>
          <w:sz w:val="24"/>
          <w:szCs w:val="24"/>
          <w:u w:val="single"/>
        </w:rPr>
        <w:t xml:space="preserve">Otwarcie ofert nastąpi w dniu </w:t>
      </w:r>
      <w:r w:rsidR="007437BF">
        <w:rPr>
          <w:rFonts w:ascii="Times New Roman" w:eastAsia="Calibri" w:hAnsi="Times New Roman" w:cs="Times New Roman"/>
          <w:b/>
          <w:bCs/>
          <w:sz w:val="24"/>
          <w:szCs w:val="24"/>
          <w:u w:val="single"/>
        </w:rPr>
        <w:t>23</w:t>
      </w:r>
      <w:r w:rsidRPr="00F663BF">
        <w:rPr>
          <w:rFonts w:ascii="Times New Roman" w:eastAsia="Calibri" w:hAnsi="Times New Roman" w:cs="Times New Roman"/>
          <w:b/>
          <w:bCs/>
          <w:sz w:val="24"/>
          <w:szCs w:val="24"/>
          <w:u w:val="single"/>
        </w:rPr>
        <w:t>.</w:t>
      </w:r>
      <w:r w:rsidR="00AD20B2" w:rsidRPr="00F663BF">
        <w:rPr>
          <w:rFonts w:ascii="Times New Roman" w:eastAsia="Calibri" w:hAnsi="Times New Roman" w:cs="Times New Roman"/>
          <w:b/>
          <w:bCs/>
          <w:sz w:val="24"/>
          <w:szCs w:val="24"/>
          <w:u w:val="single"/>
        </w:rPr>
        <w:t>1</w:t>
      </w:r>
      <w:r w:rsidR="0007455B">
        <w:rPr>
          <w:rFonts w:ascii="Times New Roman" w:eastAsia="Calibri" w:hAnsi="Times New Roman" w:cs="Times New Roman"/>
          <w:b/>
          <w:bCs/>
          <w:sz w:val="24"/>
          <w:szCs w:val="24"/>
          <w:u w:val="single"/>
        </w:rPr>
        <w:t>2</w:t>
      </w:r>
      <w:r w:rsidRPr="00F663BF">
        <w:rPr>
          <w:rFonts w:ascii="Times New Roman" w:eastAsia="Calibri" w:hAnsi="Times New Roman" w:cs="Times New Roman"/>
          <w:b/>
          <w:bCs/>
          <w:sz w:val="24"/>
          <w:szCs w:val="24"/>
          <w:u w:val="single"/>
        </w:rPr>
        <w:t xml:space="preserve">.2025 r., o godzinie </w:t>
      </w:r>
      <w:r w:rsidR="007437BF">
        <w:rPr>
          <w:rFonts w:ascii="Times New Roman" w:eastAsia="Calibri" w:hAnsi="Times New Roman" w:cs="Times New Roman"/>
          <w:b/>
          <w:bCs/>
          <w:sz w:val="24"/>
          <w:szCs w:val="24"/>
          <w:u w:val="single"/>
        </w:rPr>
        <w:t>09</w:t>
      </w:r>
      <w:r w:rsidRPr="00F663BF">
        <w:rPr>
          <w:rFonts w:ascii="Times New Roman" w:eastAsia="Calibri" w:hAnsi="Times New Roman" w:cs="Times New Roman"/>
          <w:b/>
          <w:bCs/>
          <w:sz w:val="24"/>
          <w:szCs w:val="24"/>
          <w:u w:val="single"/>
        </w:rPr>
        <w:t>:</w:t>
      </w:r>
      <w:r w:rsidR="007437BF">
        <w:rPr>
          <w:rFonts w:ascii="Times New Roman" w:eastAsia="Calibri" w:hAnsi="Times New Roman" w:cs="Times New Roman"/>
          <w:b/>
          <w:bCs/>
          <w:sz w:val="24"/>
          <w:szCs w:val="24"/>
          <w:u w:val="single"/>
        </w:rPr>
        <w:t>1</w:t>
      </w:r>
      <w:r w:rsidRPr="00F663BF">
        <w:rPr>
          <w:rFonts w:ascii="Times New Roman" w:eastAsia="Calibri" w:hAnsi="Times New Roman" w:cs="Times New Roman"/>
          <w:b/>
          <w:bCs/>
          <w:sz w:val="24"/>
          <w:szCs w:val="24"/>
          <w:u w:val="single"/>
        </w:rPr>
        <w:t>0</w:t>
      </w:r>
      <w:r w:rsidRPr="00F663BF">
        <w:rPr>
          <w:rFonts w:ascii="Times New Roman" w:hAnsi="Times New Roman" w:cs="Times New Roman"/>
          <w:b/>
          <w:bCs/>
          <w:sz w:val="24"/>
          <w:szCs w:val="24"/>
          <w:u w:val="single"/>
        </w:rPr>
        <w:t xml:space="preserve"> przez platformę e-Zamówienia.</w:t>
      </w:r>
      <w:bookmarkEnd w:id="4"/>
    </w:p>
    <w:p w14:paraId="2A75F666" w14:textId="77777777" w:rsidR="00137B77" w:rsidRPr="003A7AEE" w:rsidRDefault="00137B77" w:rsidP="00137B77">
      <w:pPr>
        <w:spacing w:after="0" w:line="240" w:lineRule="auto"/>
        <w:contextualSpacing/>
        <w:jc w:val="both"/>
        <w:rPr>
          <w:rFonts w:ascii="Times New Roman" w:eastAsia="Calibri" w:hAnsi="Times New Roman" w:cs="Times New Roman"/>
          <w:sz w:val="24"/>
          <w:szCs w:val="24"/>
        </w:rPr>
      </w:pPr>
    </w:p>
    <w:p w14:paraId="0A7A6DB7"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Podstawy wykluczenia, o których mowa w art. 108 ust. 1.</w:t>
      </w:r>
    </w:p>
    <w:p w14:paraId="15CFC3F9" w14:textId="77777777" w:rsidR="00137B77" w:rsidRPr="003A7AEE" w:rsidRDefault="00137B77" w:rsidP="00137B77">
      <w:pPr>
        <w:pStyle w:val="p0"/>
        <w:ind w:left="426"/>
        <w:jc w:val="both"/>
      </w:pPr>
      <w:r w:rsidRPr="003A7AEE">
        <w:t>1. Z postępowania o udzielenie zamówienia wyklucza się wykonawcę:</w:t>
      </w:r>
    </w:p>
    <w:p w14:paraId="5E9DEDAA" w14:textId="77777777" w:rsidR="00137B77" w:rsidRPr="003A7AEE" w:rsidRDefault="00137B77" w:rsidP="00137B77">
      <w:pPr>
        <w:pStyle w:val="p1"/>
        <w:ind w:left="426"/>
        <w:jc w:val="both"/>
      </w:pPr>
      <w:r w:rsidRPr="003A7AEE">
        <w:t>1) będącego osobą fizyczną, którego prawomocnie skazano za przestępstwo:</w:t>
      </w:r>
    </w:p>
    <w:p w14:paraId="6BB3742A" w14:textId="77777777" w:rsidR="00137B77" w:rsidRPr="003A7AEE" w:rsidRDefault="00137B77" w:rsidP="00137B77">
      <w:pPr>
        <w:pStyle w:val="p2"/>
        <w:ind w:left="709" w:hanging="283"/>
        <w:jc w:val="both"/>
      </w:pPr>
      <w:r w:rsidRPr="003A7AEE">
        <w:t xml:space="preserve">a) udziału w zorganizowanej grupie przestępczej albo związku mającym na celu popełnienie przestępstwa lub przestępstwa skarbowego, o którym mowa w </w:t>
      </w:r>
      <w:hyperlink r:id="rId12" w:anchor="ap_258" w:tgtFrame="_blank" w:tooltip="USTAWA z dnia 6 czerwca 1997 r. Kodeks karny" w:history="1">
        <w:r w:rsidRPr="003A7AEE">
          <w:rPr>
            <w:rStyle w:val="Hipercze"/>
            <w:rFonts w:eastAsiaTheme="majorEastAsia"/>
            <w:color w:val="auto"/>
          </w:rPr>
          <w:t>art. 258 Kodeksu karnego</w:t>
        </w:r>
      </w:hyperlink>
      <w:r w:rsidRPr="003A7AEE">
        <w:t>,</w:t>
      </w:r>
    </w:p>
    <w:p w14:paraId="5E7C4E31" w14:textId="77777777" w:rsidR="00137B77" w:rsidRPr="003A7AEE" w:rsidRDefault="00137B77" w:rsidP="00137B77">
      <w:pPr>
        <w:pStyle w:val="p2"/>
        <w:ind w:left="426"/>
        <w:jc w:val="both"/>
      </w:pPr>
      <w:r w:rsidRPr="003A7AEE">
        <w:lastRenderedPageBreak/>
        <w:t xml:space="preserve">b) handlu ludźmi, o którym mowa w </w:t>
      </w:r>
      <w:hyperlink r:id="rId13" w:anchor="ap_189.a" w:tgtFrame="_blank" w:tooltip="USTAWA z dnia 6 czerwca 1997 r. Kodeks karny" w:history="1">
        <w:r w:rsidRPr="003A7AEE">
          <w:rPr>
            <w:rStyle w:val="Hipercze"/>
            <w:rFonts w:eastAsiaTheme="majorEastAsia"/>
            <w:color w:val="auto"/>
          </w:rPr>
          <w:t>art. 189a Kodeksu karnego</w:t>
        </w:r>
      </w:hyperlink>
      <w:r w:rsidRPr="003A7AEE">
        <w:t>,</w:t>
      </w:r>
    </w:p>
    <w:p w14:paraId="61D08D08" w14:textId="77777777" w:rsidR="00137B77" w:rsidRPr="003A7AEE" w:rsidRDefault="00137B77" w:rsidP="00137B77">
      <w:pPr>
        <w:pStyle w:val="p2"/>
        <w:ind w:left="709" w:hanging="283"/>
        <w:jc w:val="both"/>
      </w:pPr>
      <w:r w:rsidRPr="003A7AEE">
        <w:t xml:space="preserve">c) o którym mowa w art. 228–230a, </w:t>
      </w:r>
      <w:hyperlink r:id="rId14" w:anchor="ap_250.a" w:tgtFrame="_blank" w:tooltip="USTAWA z dnia 6 czerwca 1997 r. Kodeks karny" w:history="1">
        <w:r w:rsidRPr="003A7AEE">
          <w:rPr>
            <w:rStyle w:val="Hipercze"/>
            <w:rFonts w:eastAsiaTheme="majorEastAsia"/>
            <w:color w:val="auto"/>
          </w:rPr>
          <w:t>art. 250a Kodeksu karnego</w:t>
        </w:r>
      </w:hyperlink>
      <w:r w:rsidRPr="003A7AEE">
        <w:t xml:space="preserve"> lub w art. 46 lub art. 48 ustawy z dnia 25 czerwca 2010 r. o sporcie,</w:t>
      </w:r>
    </w:p>
    <w:p w14:paraId="18BF66F1" w14:textId="77777777" w:rsidR="00137B77" w:rsidRPr="003A7AEE" w:rsidRDefault="00137B77" w:rsidP="00137B77">
      <w:pPr>
        <w:pStyle w:val="p2"/>
        <w:ind w:left="709" w:hanging="283"/>
        <w:jc w:val="both"/>
      </w:pPr>
      <w:r w:rsidRPr="003A7AEE">
        <w:t xml:space="preserve">d) finansowania przestępstwa o charakterze terrorystycznym, o którym mowa w </w:t>
      </w:r>
      <w:hyperlink r:id="rId15" w:anchor="ap_165.a" w:tgtFrame="_blank" w:tooltip="USTAWA z dnia 6 czerwca 1997 r. Kodeks karny" w:history="1">
        <w:r w:rsidRPr="003A7AEE">
          <w:rPr>
            <w:rStyle w:val="Hipercze"/>
            <w:rFonts w:eastAsiaTheme="majorEastAsia"/>
            <w:color w:val="auto"/>
          </w:rPr>
          <w:t>art. 165a Kodeksu karnego</w:t>
        </w:r>
      </w:hyperlink>
      <w:r w:rsidRPr="003A7AEE">
        <w:t xml:space="preserve">, lub przestępstwo udaremniania lub utrudniania stwierdzenia przestępnego pochodzenia pieniędzy lub ukrywania ich pochodzenia, o którym mowa w </w:t>
      </w:r>
      <w:hyperlink r:id="rId16" w:anchor="ap_299" w:tgtFrame="_blank" w:tooltip="USTAWA z dnia 6 czerwca 1997 r. Kodeks karny" w:history="1">
        <w:r w:rsidRPr="003A7AEE">
          <w:rPr>
            <w:rStyle w:val="Hipercze"/>
            <w:rFonts w:eastAsiaTheme="majorEastAsia"/>
            <w:color w:val="auto"/>
          </w:rPr>
          <w:t>art. 299 Kodeksu karnego</w:t>
        </w:r>
      </w:hyperlink>
      <w:r w:rsidRPr="003A7AEE">
        <w:t>,</w:t>
      </w:r>
    </w:p>
    <w:p w14:paraId="01DCE8C5" w14:textId="77777777" w:rsidR="00137B77" w:rsidRPr="003A7AEE" w:rsidRDefault="00137B77" w:rsidP="00137B77">
      <w:pPr>
        <w:pStyle w:val="p2"/>
        <w:ind w:left="709" w:hanging="283"/>
        <w:jc w:val="both"/>
      </w:pPr>
      <w:r w:rsidRPr="003A7AEE">
        <w:t xml:space="preserve">e) o charakterze terrorystycznym, o którym mowa w </w:t>
      </w:r>
      <w:hyperlink r:id="rId17" w:anchor="ap_115" w:tgtFrame="_blank" w:tooltip="USTAWA z dnia 6 czerwca 1997 r. Kodeks karny" w:history="1">
        <w:r w:rsidRPr="003A7AEE">
          <w:rPr>
            <w:rStyle w:val="Hipercze"/>
            <w:rFonts w:eastAsiaTheme="majorEastAsia"/>
            <w:color w:val="auto"/>
          </w:rPr>
          <w:t>art. 115 § 20 Kodeksu karnego</w:t>
        </w:r>
      </w:hyperlink>
      <w:r w:rsidRPr="003A7AEE">
        <w:t>, lub mające na celu popełnienie tego przestępstwa,</w:t>
      </w:r>
    </w:p>
    <w:p w14:paraId="12DA9068" w14:textId="77777777" w:rsidR="00137B77" w:rsidRPr="003A7AEE" w:rsidRDefault="00137B77" w:rsidP="00137B77">
      <w:pPr>
        <w:pStyle w:val="p2"/>
        <w:ind w:left="567" w:hanging="141"/>
        <w:jc w:val="both"/>
      </w:pPr>
      <w:r w:rsidRPr="003A7AEE">
        <w:t xml:space="preserve">f) </w:t>
      </w:r>
      <w:r w:rsidRPr="003A7AEE">
        <w:rPr>
          <w:bCs/>
        </w:rPr>
        <w:t>powierzenia wykonywania pracy małoletniemu cudzoziemcowi</w:t>
      </w:r>
      <w:r w:rsidRPr="003A7AEE">
        <w:t xml:space="preserve">, o którym mowa w </w:t>
      </w:r>
      <w:hyperlink r:id="rId18" w:anchor="ap_9" w:tgtFrame="_blank" w:tooltip="USTAWA z dnia 15 czerwca 2012 r. o skutkach powierzania wykonywania pracy cudzoziemcom przebywającym wbrew przepisom na terytorium Rzeczypospolitej Polskiej" w:history="1">
        <w:r w:rsidRPr="003A7AEE">
          <w:rPr>
            <w:rStyle w:val="Hipercze"/>
            <w:rFonts w:eastAsiaTheme="majorEastAsia"/>
            <w:color w:val="auto"/>
          </w:rPr>
          <w:t>art. 9 ust. 2 ustawy z dnia 15 czerwca 2012 r. o skutkach powierzania wykonywania pracy cudzoziemcom przebywającym wbrew przepisom na terytorium Rzeczypospolitej Polskiej</w:t>
        </w:r>
      </w:hyperlink>
      <w:r w:rsidRPr="003A7AEE">
        <w:t xml:space="preserve"> (Dz. U. poz. 769),</w:t>
      </w:r>
    </w:p>
    <w:p w14:paraId="65E29A28" w14:textId="77777777" w:rsidR="00137B77" w:rsidRPr="003A7AEE" w:rsidRDefault="00137B77" w:rsidP="00137B77">
      <w:pPr>
        <w:pStyle w:val="p2"/>
        <w:ind w:left="567" w:hanging="141"/>
        <w:jc w:val="both"/>
      </w:pPr>
      <w:r w:rsidRPr="003A7AEE">
        <w:t xml:space="preserve">g) przeciwko obrotowi gospodarczemu, o których mowa w art. 296–307 </w:t>
      </w:r>
      <w:hyperlink r:id="rId19" w:tgtFrame="_blank" w:tooltip="USTAWA z dnia 6 czerwca 1997 r. Kodeks karny" w:history="1">
        <w:r w:rsidRPr="003A7AEE">
          <w:rPr>
            <w:rStyle w:val="Hipercze"/>
            <w:rFonts w:eastAsiaTheme="majorEastAsia"/>
            <w:color w:val="auto"/>
          </w:rPr>
          <w:t>Kodeksu karnego</w:t>
        </w:r>
      </w:hyperlink>
      <w:r w:rsidRPr="003A7AEE">
        <w:t xml:space="preserve">, przestępstwo oszustwa, o którym mowa w art. 286 </w:t>
      </w:r>
      <w:hyperlink r:id="rId20" w:tgtFrame="_blank" w:tooltip="USTAWA z dnia 6 czerwca 1997 r. Kodeks karny" w:history="1">
        <w:r w:rsidRPr="003A7AEE">
          <w:rPr>
            <w:rStyle w:val="Hipercze"/>
            <w:rFonts w:eastAsiaTheme="majorEastAsia"/>
            <w:color w:val="auto"/>
          </w:rPr>
          <w:t>Kodeksu karnego</w:t>
        </w:r>
      </w:hyperlink>
      <w:r w:rsidRPr="003A7AEE">
        <w:t xml:space="preserve">, przestępstwo przeciwko wiarygodności dokumentów, o których mowa w art. 270–277d </w:t>
      </w:r>
      <w:hyperlink r:id="rId21" w:tgtFrame="_blank" w:tooltip="USTAWA z dnia 6 czerwca 1997 r. Kodeks karny" w:history="1">
        <w:r w:rsidRPr="003A7AEE">
          <w:rPr>
            <w:rStyle w:val="Hipercze"/>
            <w:rFonts w:eastAsiaTheme="majorEastAsia"/>
            <w:color w:val="auto"/>
          </w:rPr>
          <w:t>Kodeksu karnego</w:t>
        </w:r>
      </w:hyperlink>
      <w:r w:rsidRPr="003A7AEE">
        <w:t>, lub przestępstwo skarbowe,</w:t>
      </w:r>
    </w:p>
    <w:p w14:paraId="4140E01A" w14:textId="77777777" w:rsidR="00137B77" w:rsidRPr="003A7AEE" w:rsidRDefault="00137B77" w:rsidP="00137B77">
      <w:pPr>
        <w:pStyle w:val="p2"/>
        <w:ind w:left="567" w:hanging="141"/>
        <w:jc w:val="both"/>
      </w:pPr>
      <w:r w:rsidRPr="003A7AEE">
        <w:t>h) o którym mowa w art. 9 ust. 1 i 3 lub art. 10 ustawy z dnia 15 czerwca 2012 r. o skutkach powierzania wykonywania pracy cudzoziemcom przebywającym wbrew przepisom na terytorium Rzeczypospolitej Polskiej</w:t>
      </w:r>
    </w:p>
    <w:p w14:paraId="70E20AAD" w14:textId="77777777" w:rsidR="00137B77" w:rsidRPr="003A7AEE" w:rsidRDefault="00137B77" w:rsidP="00137B77">
      <w:pPr>
        <w:pStyle w:val="nop2"/>
        <w:ind w:left="426"/>
        <w:jc w:val="both"/>
      </w:pPr>
      <w:r w:rsidRPr="003A7AEE">
        <w:t>– lub za odpowiedni czyn zabroniony określony w przepisach prawa obcego;</w:t>
      </w:r>
    </w:p>
    <w:p w14:paraId="2AC088C2" w14:textId="77777777" w:rsidR="00137B77" w:rsidRPr="003A7AEE" w:rsidRDefault="00137B77" w:rsidP="00137B77">
      <w:pPr>
        <w:pStyle w:val="p1"/>
        <w:spacing w:before="0" w:beforeAutospacing="0" w:after="0" w:afterAutospacing="0"/>
        <w:ind w:left="567" w:hanging="141"/>
        <w:jc w:val="both"/>
      </w:pPr>
      <w:r w:rsidRPr="003A7AEE">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74B4255" w14:textId="77777777" w:rsidR="00137B77" w:rsidRPr="003A7AEE" w:rsidRDefault="00137B77" w:rsidP="00137B77">
      <w:pPr>
        <w:pStyle w:val="p1"/>
        <w:spacing w:before="0" w:beforeAutospacing="0" w:after="0" w:afterAutospacing="0"/>
        <w:ind w:left="567" w:hanging="141"/>
        <w:jc w:val="both"/>
      </w:pPr>
      <w:r w:rsidRPr="003A7AEE">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D3C9822" w14:textId="77777777" w:rsidR="00137B77" w:rsidRPr="003A7AEE" w:rsidRDefault="00137B77" w:rsidP="00137B77">
      <w:pPr>
        <w:pStyle w:val="p1"/>
        <w:spacing w:before="0" w:beforeAutospacing="0" w:after="0" w:afterAutospacing="0"/>
        <w:ind w:left="426"/>
        <w:jc w:val="both"/>
      </w:pPr>
      <w:r w:rsidRPr="003A7AEE">
        <w:t xml:space="preserve">4) wobec którego </w:t>
      </w:r>
      <w:r w:rsidRPr="003A7AEE">
        <w:rPr>
          <w:bCs/>
        </w:rPr>
        <w:t>prawomocnie</w:t>
      </w:r>
      <w:r w:rsidRPr="003A7AEE">
        <w:t xml:space="preserve"> orzeczono zakaz ubiegania się o zamówienia publiczne;</w:t>
      </w:r>
    </w:p>
    <w:p w14:paraId="78A547B6" w14:textId="77777777" w:rsidR="00137B77" w:rsidRPr="003A7AEE" w:rsidRDefault="00137B77" w:rsidP="00137B77">
      <w:pPr>
        <w:pStyle w:val="p1"/>
        <w:spacing w:before="0" w:beforeAutospacing="0" w:after="0" w:afterAutospacing="0"/>
        <w:ind w:left="567" w:hanging="142"/>
        <w:jc w:val="both"/>
      </w:pPr>
      <w:r w:rsidRPr="003A7AEE">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7BCF884" w14:textId="77777777" w:rsidR="00137B77" w:rsidRPr="003A7AEE" w:rsidRDefault="00137B77" w:rsidP="00137B77">
      <w:pPr>
        <w:pStyle w:val="p1"/>
        <w:spacing w:before="0" w:beforeAutospacing="0" w:after="0" w:afterAutospacing="0"/>
        <w:ind w:left="567" w:hanging="142"/>
        <w:jc w:val="both"/>
      </w:pPr>
      <w:r w:rsidRPr="003A7AEE">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w:t>
      </w:r>
      <w:r w:rsidRPr="003A7AEE">
        <w:lastRenderedPageBreak/>
        <w:t>konkurencji może być wyeliminowane w inny sposób niż przez wykluczenie wykonawcy z udziału w postępowaniu o udzielenie zamówienia.</w:t>
      </w:r>
    </w:p>
    <w:p w14:paraId="2796D345"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Sposób obliczenia ceny.</w:t>
      </w:r>
    </w:p>
    <w:p w14:paraId="6033C685"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1.Obowiązującą formą wynagrodzenia za wykonanie przez Wykonawcę przedmiotu zamówienia będzie wynagrodzenie wskazane w formularzu ofertowym. Cena obejmuje wszystkie koszty i składniki związane z wykonaniem zamówienia w zakresie wynikającym z opisu przedmiotu zamówienia zgodnie ze wzorem Formularza Ofertowego, stanowiącego Załącznik nr 1 do SWZ.</w:t>
      </w:r>
    </w:p>
    <w:p w14:paraId="3D53CEF5"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2.Wykonawca jest zobowiązany podać cenę jednostkową za godzinę ( 60 minut) wykonywania usługi.</w:t>
      </w:r>
    </w:p>
    <w:p w14:paraId="53376365"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 xml:space="preserve">3.Cenę brutto oferty należy wyliczyć zgodnie z obowiązującymi stawkami podatku VAT w przypadku podmiotów zobowiązanych do jego regulowania. </w:t>
      </w:r>
    </w:p>
    <w:p w14:paraId="0EED0418"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4.Cena podana na Formularzu Ofertowym jest ceną ostateczną, niepodlegającą negocjacji i wyczerpującą wszelkie należności Wykonawcy wobec Zamawiającego związane z realizacją przedmiotu zamówienia.</w:t>
      </w:r>
    </w:p>
    <w:p w14:paraId="35C2BD7F"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5.Cena oferty powinna być wyrażona w złotych polskich (PLN) z dokładnością do dwóch miejsc po przecinku.</w:t>
      </w:r>
    </w:p>
    <w:p w14:paraId="0AEC947F"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6.Zamawiający nie przewiduje rozliczeń w walucie obcej.</w:t>
      </w:r>
    </w:p>
    <w:p w14:paraId="31097A12"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7.Wyliczona cena oferty brutto będzie służyć do porównania złożonych ofert i do rozliczenia w trakcie realizacji zamówienia.</w:t>
      </w:r>
    </w:p>
    <w:p w14:paraId="539CC547"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 xml:space="preserve">8.Wykonawca winien przeanalizować wszystkie okoliczności, które mogą mieć wpływ na ostateczną wartość zamówienia i skalkulować cenę oferty na takim poziomie, który będzie gwarantował Zamawiającemu należyte wykonanie zamówienia i czynił przedsięwzięcie rentownym dla Wykonawcy. </w:t>
      </w:r>
    </w:p>
    <w:p w14:paraId="40490C3C"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Opis kryteriów oceny ofert, wraz z podaniem wag tych kryteriów, i sposobu oceny ofert.</w:t>
      </w:r>
    </w:p>
    <w:p w14:paraId="4D6732A9" w14:textId="77777777" w:rsidR="00137B77" w:rsidRPr="003A7AEE" w:rsidRDefault="00137B77" w:rsidP="00137B77">
      <w:pPr>
        <w:pStyle w:val="Akapitzlist"/>
        <w:spacing w:line="240" w:lineRule="auto"/>
        <w:ind w:left="426"/>
        <w:jc w:val="both"/>
        <w:rPr>
          <w:rFonts w:ascii="Times New Roman" w:hAnsi="Times New Roman" w:cs="Times New Roman"/>
          <w:b/>
          <w:sz w:val="24"/>
          <w:szCs w:val="24"/>
        </w:rPr>
      </w:pPr>
    </w:p>
    <w:p w14:paraId="0B0F6792"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1.</w:t>
      </w:r>
      <w:r w:rsidRPr="003A7AEE">
        <w:rPr>
          <w:rFonts w:ascii="Times New Roman" w:hAnsi="Times New Roman" w:cs="Times New Roman"/>
          <w:sz w:val="24"/>
          <w:szCs w:val="24"/>
        </w:rPr>
        <w:tab/>
        <w:t>Przy wyborze oferty Zamawiający będzie kierował się następującymi kryteriami i ich znaczeniem:</w:t>
      </w:r>
    </w:p>
    <w:p w14:paraId="69050E46" w14:textId="7453165F" w:rsidR="00137B77" w:rsidRPr="003A7AEE" w:rsidRDefault="00137B77" w:rsidP="00137B77">
      <w:pPr>
        <w:widowControl w:val="0"/>
        <w:tabs>
          <w:tab w:val="left" w:pos="974"/>
        </w:tabs>
        <w:kinsoku w:val="0"/>
        <w:overflowPunct w:val="0"/>
        <w:autoSpaceDE w:val="0"/>
        <w:autoSpaceDN w:val="0"/>
        <w:adjustRightInd w:val="0"/>
        <w:spacing w:line="240" w:lineRule="auto"/>
        <w:ind w:left="426" w:right="391"/>
        <w:rPr>
          <w:rFonts w:ascii="Times New Roman" w:hAnsi="Times New Roman" w:cs="Times New Roman"/>
          <w:sz w:val="24"/>
          <w:szCs w:val="24"/>
        </w:rPr>
      </w:pPr>
      <w:r w:rsidRPr="003A7AEE">
        <w:rPr>
          <w:rFonts w:ascii="Times New Roman" w:hAnsi="Times New Roman" w:cs="Times New Roman"/>
          <w:b/>
          <w:bCs/>
          <w:sz w:val="24"/>
          <w:szCs w:val="24"/>
        </w:rPr>
        <w:t xml:space="preserve">Cena – </w:t>
      </w:r>
      <w:r w:rsidR="003776DB">
        <w:rPr>
          <w:rFonts w:ascii="Times New Roman" w:hAnsi="Times New Roman" w:cs="Times New Roman"/>
          <w:b/>
          <w:bCs/>
          <w:sz w:val="24"/>
          <w:szCs w:val="24"/>
        </w:rPr>
        <w:t>10</w:t>
      </w:r>
      <w:r w:rsidRPr="003A7AEE">
        <w:rPr>
          <w:rFonts w:ascii="Times New Roman" w:hAnsi="Times New Roman" w:cs="Times New Roman"/>
          <w:b/>
          <w:bCs/>
          <w:sz w:val="24"/>
          <w:szCs w:val="24"/>
        </w:rPr>
        <w:t xml:space="preserve">0% (maksymalnie </w:t>
      </w:r>
      <w:r w:rsidR="003776DB">
        <w:rPr>
          <w:rFonts w:ascii="Times New Roman" w:hAnsi="Times New Roman" w:cs="Times New Roman"/>
          <w:b/>
          <w:bCs/>
          <w:sz w:val="24"/>
          <w:szCs w:val="24"/>
        </w:rPr>
        <w:t>10</w:t>
      </w:r>
      <w:r w:rsidRPr="003A7AEE">
        <w:rPr>
          <w:rFonts w:ascii="Times New Roman" w:hAnsi="Times New Roman" w:cs="Times New Roman"/>
          <w:b/>
          <w:bCs/>
          <w:sz w:val="24"/>
          <w:szCs w:val="24"/>
        </w:rPr>
        <w:t>0</w:t>
      </w:r>
      <w:r w:rsidRPr="003A7AEE">
        <w:rPr>
          <w:rFonts w:ascii="Times New Roman" w:hAnsi="Times New Roman" w:cs="Times New Roman"/>
          <w:b/>
          <w:bCs/>
          <w:spacing w:val="-4"/>
          <w:sz w:val="24"/>
          <w:szCs w:val="24"/>
        </w:rPr>
        <w:t xml:space="preserve"> </w:t>
      </w:r>
      <w:r w:rsidRPr="003A7AEE">
        <w:rPr>
          <w:rFonts w:ascii="Times New Roman" w:hAnsi="Times New Roman" w:cs="Times New Roman"/>
          <w:b/>
          <w:bCs/>
          <w:sz w:val="24"/>
          <w:szCs w:val="24"/>
        </w:rPr>
        <w:t>pkt)</w:t>
      </w:r>
    </w:p>
    <w:p w14:paraId="0F111BFA" w14:textId="77777777" w:rsidR="00137B77" w:rsidRPr="003A7AEE" w:rsidRDefault="00137B77">
      <w:pPr>
        <w:widowControl w:val="0"/>
        <w:numPr>
          <w:ilvl w:val="0"/>
          <w:numId w:val="103"/>
        </w:numPr>
        <w:kinsoku w:val="0"/>
        <w:overflowPunct w:val="0"/>
        <w:autoSpaceDE w:val="0"/>
        <w:autoSpaceDN w:val="0"/>
        <w:adjustRightInd w:val="0"/>
        <w:spacing w:before="156" w:after="0" w:line="240" w:lineRule="auto"/>
        <w:rPr>
          <w:rFonts w:ascii="Times New Roman" w:hAnsi="Times New Roman" w:cs="Times New Roman"/>
          <w:bCs/>
          <w:sz w:val="24"/>
          <w:szCs w:val="24"/>
        </w:rPr>
      </w:pPr>
      <w:r w:rsidRPr="003A7AEE">
        <w:rPr>
          <w:rFonts w:ascii="Times New Roman" w:hAnsi="Times New Roman" w:cs="Times New Roman"/>
          <w:bCs/>
          <w:sz w:val="24"/>
          <w:szCs w:val="24"/>
        </w:rPr>
        <w:t>Oferty będą ocenianie zgodnie z poniższymi wzorami:</w:t>
      </w:r>
    </w:p>
    <w:p w14:paraId="1E6B1121" w14:textId="77777777" w:rsidR="00137B77" w:rsidRPr="003A7AEE" w:rsidRDefault="00137B77" w:rsidP="00137B77">
      <w:pPr>
        <w:widowControl w:val="0"/>
        <w:kinsoku w:val="0"/>
        <w:overflowPunct w:val="0"/>
        <w:autoSpaceDE w:val="0"/>
        <w:autoSpaceDN w:val="0"/>
        <w:adjustRightInd w:val="0"/>
        <w:spacing w:before="1" w:after="1" w:line="240" w:lineRule="auto"/>
        <w:rPr>
          <w:rFonts w:ascii="Times New Roman" w:hAnsi="Times New Roman" w:cs="Times New Roman"/>
          <w:b/>
          <w:bCs/>
          <w:sz w:val="24"/>
          <w:szCs w:val="24"/>
        </w:rPr>
      </w:pPr>
    </w:p>
    <w:tbl>
      <w:tblPr>
        <w:tblW w:w="0" w:type="auto"/>
        <w:tblInd w:w="289" w:type="dxa"/>
        <w:tblLayout w:type="fixed"/>
        <w:tblCellMar>
          <w:left w:w="0" w:type="dxa"/>
          <w:right w:w="0" w:type="dxa"/>
        </w:tblCellMar>
        <w:tblLook w:val="0000" w:firstRow="0" w:lastRow="0" w:firstColumn="0" w:lastColumn="0" w:noHBand="0" w:noVBand="0"/>
      </w:tblPr>
      <w:tblGrid>
        <w:gridCol w:w="2835"/>
        <w:gridCol w:w="1559"/>
        <w:gridCol w:w="4394"/>
      </w:tblGrid>
      <w:tr w:rsidR="00137B77" w:rsidRPr="003A7AEE" w14:paraId="1FC71F56" w14:textId="77777777" w:rsidTr="00530018">
        <w:trPr>
          <w:trHeight w:val="438"/>
        </w:trPr>
        <w:tc>
          <w:tcPr>
            <w:tcW w:w="2835" w:type="dxa"/>
            <w:tcBorders>
              <w:top w:val="single" w:sz="4" w:space="0" w:color="000000"/>
              <w:left w:val="single" w:sz="4" w:space="0" w:color="000000"/>
              <w:bottom w:val="single" w:sz="4" w:space="0" w:color="000000"/>
              <w:right w:val="single" w:sz="4" w:space="0" w:color="000000"/>
            </w:tcBorders>
          </w:tcPr>
          <w:p w14:paraId="0C7CD829" w14:textId="77777777" w:rsidR="00137B77" w:rsidRPr="003A7AEE" w:rsidRDefault="00137B77" w:rsidP="00530018">
            <w:pPr>
              <w:widowControl w:val="0"/>
              <w:kinsoku w:val="0"/>
              <w:overflowPunct w:val="0"/>
              <w:autoSpaceDE w:val="0"/>
              <w:autoSpaceDN w:val="0"/>
              <w:adjustRightInd w:val="0"/>
              <w:spacing w:line="240" w:lineRule="auto"/>
              <w:ind w:left="299"/>
              <w:rPr>
                <w:rFonts w:ascii="Times New Roman" w:hAnsi="Times New Roman" w:cs="Times New Roman"/>
                <w:b/>
                <w:bCs/>
                <w:sz w:val="24"/>
                <w:szCs w:val="24"/>
              </w:rPr>
            </w:pPr>
            <w:r w:rsidRPr="003A7AEE">
              <w:rPr>
                <w:rFonts w:ascii="Times New Roman" w:hAnsi="Times New Roman" w:cs="Times New Roman"/>
                <w:b/>
                <w:bCs/>
                <w:sz w:val="24"/>
                <w:szCs w:val="24"/>
              </w:rPr>
              <w:t>NAZWA KRYTERIUM</w:t>
            </w:r>
          </w:p>
        </w:tc>
        <w:tc>
          <w:tcPr>
            <w:tcW w:w="1559" w:type="dxa"/>
            <w:tcBorders>
              <w:top w:val="single" w:sz="4" w:space="0" w:color="000000"/>
              <w:left w:val="single" w:sz="4" w:space="0" w:color="000000"/>
              <w:bottom w:val="single" w:sz="4" w:space="0" w:color="000000"/>
              <w:right w:val="single" w:sz="4" w:space="0" w:color="000000"/>
            </w:tcBorders>
          </w:tcPr>
          <w:p w14:paraId="2C7D6713" w14:textId="77777777" w:rsidR="00137B77" w:rsidRPr="003A7AEE" w:rsidRDefault="00137B77" w:rsidP="00530018">
            <w:pPr>
              <w:widowControl w:val="0"/>
              <w:kinsoku w:val="0"/>
              <w:overflowPunct w:val="0"/>
              <w:autoSpaceDE w:val="0"/>
              <w:autoSpaceDN w:val="0"/>
              <w:adjustRightInd w:val="0"/>
              <w:spacing w:line="240" w:lineRule="auto"/>
              <w:ind w:left="189" w:right="178"/>
              <w:rPr>
                <w:rFonts w:ascii="Times New Roman" w:hAnsi="Times New Roman" w:cs="Times New Roman"/>
                <w:b/>
                <w:bCs/>
                <w:sz w:val="24"/>
                <w:szCs w:val="24"/>
              </w:rPr>
            </w:pPr>
            <w:r w:rsidRPr="003A7AEE">
              <w:rPr>
                <w:rFonts w:ascii="Times New Roman" w:hAnsi="Times New Roman" w:cs="Times New Roman"/>
                <w:b/>
                <w:bCs/>
                <w:sz w:val="24"/>
                <w:szCs w:val="24"/>
              </w:rPr>
              <w:t>WAGA</w:t>
            </w:r>
          </w:p>
        </w:tc>
        <w:tc>
          <w:tcPr>
            <w:tcW w:w="4394" w:type="dxa"/>
            <w:tcBorders>
              <w:top w:val="single" w:sz="4" w:space="0" w:color="000000"/>
              <w:left w:val="single" w:sz="4" w:space="0" w:color="000000"/>
              <w:bottom w:val="single" w:sz="4" w:space="0" w:color="000000"/>
              <w:right w:val="single" w:sz="4" w:space="0" w:color="000000"/>
            </w:tcBorders>
          </w:tcPr>
          <w:p w14:paraId="61E816FF" w14:textId="77777777" w:rsidR="00137B77" w:rsidRPr="003A7AEE" w:rsidRDefault="00137B77" w:rsidP="00530018">
            <w:pPr>
              <w:widowControl w:val="0"/>
              <w:kinsoku w:val="0"/>
              <w:overflowPunct w:val="0"/>
              <w:autoSpaceDE w:val="0"/>
              <w:autoSpaceDN w:val="0"/>
              <w:adjustRightInd w:val="0"/>
              <w:spacing w:line="240" w:lineRule="auto"/>
              <w:ind w:left="1829" w:right="1819"/>
              <w:rPr>
                <w:rFonts w:ascii="Times New Roman" w:hAnsi="Times New Roman" w:cs="Times New Roman"/>
                <w:b/>
                <w:bCs/>
                <w:sz w:val="24"/>
                <w:szCs w:val="24"/>
              </w:rPr>
            </w:pPr>
            <w:r w:rsidRPr="003A7AEE">
              <w:rPr>
                <w:rFonts w:ascii="Times New Roman" w:hAnsi="Times New Roman" w:cs="Times New Roman"/>
                <w:b/>
                <w:bCs/>
                <w:sz w:val="24"/>
                <w:szCs w:val="24"/>
              </w:rPr>
              <w:t>WZÓR</w:t>
            </w:r>
          </w:p>
        </w:tc>
      </w:tr>
      <w:tr w:rsidR="00137B77" w:rsidRPr="003A7AEE" w14:paraId="04C831B5" w14:textId="77777777" w:rsidTr="00530018">
        <w:trPr>
          <w:trHeight w:val="1250"/>
        </w:trPr>
        <w:tc>
          <w:tcPr>
            <w:tcW w:w="2835" w:type="dxa"/>
            <w:tcBorders>
              <w:top w:val="single" w:sz="4" w:space="0" w:color="000000"/>
              <w:left w:val="single" w:sz="4" w:space="0" w:color="000000"/>
              <w:bottom w:val="single" w:sz="4" w:space="0" w:color="000000"/>
              <w:right w:val="single" w:sz="4" w:space="0" w:color="000000"/>
            </w:tcBorders>
          </w:tcPr>
          <w:p w14:paraId="3509F2E5" w14:textId="77777777" w:rsidR="00137B77" w:rsidRPr="003A7AEE" w:rsidRDefault="00137B77" w:rsidP="00530018">
            <w:pPr>
              <w:widowControl w:val="0"/>
              <w:kinsoku w:val="0"/>
              <w:overflowPunct w:val="0"/>
              <w:autoSpaceDE w:val="0"/>
              <w:autoSpaceDN w:val="0"/>
              <w:adjustRightInd w:val="0"/>
              <w:spacing w:line="240" w:lineRule="auto"/>
              <w:ind w:left="292" w:right="289"/>
              <w:rPr>
                <w:rFonts w:ascii="Times New Roman" w:hAnsi="Times New Roman" w:cs="Times New Roman"/>
                <w:sz w:val="24"/>
                <w:szCs w:val="24"/>
              </w:rPr>
            </w:pPr>
            <w:r w:rsidRPr="003A7AEE">
              <w:rPr>
                <w:rFonts w:ascii="Times New Roman" w:hAnsi="Times New Roman" w:cs="Times New Roman"/>
                <w:sz w:val="24"/>
                <w:szCs w:val="24"/>
              </w:rPr>
              <w:t>Cena (brutto)</w:t>
            </w:r>
          </w:p>
          <w:p w14:paraId="59B80E10" w14:textId="77777777" w:rsidR="00137B77" w:rsidRPr="003A7AEE" w:rsidRDefault="00137B77" w:rsidP="00530018">
            <w:pPr>
              <w:widowControl w:val="0"/>
              <w:kinsoku w:val="0"/>
              <w:overflowPunct w:val="0"/>
              <w:autoSpaceDE w:val="0"/>
              <w:autoSpaceDN w:val="0"/>
              <w:adjustRightInd w:val="0"/>
              <w:spacing w:line="240" w:lineRule="auto"/>
              <w:ind w:left="366" w:right="289"/>
              <w:rPr>
                <w:rFonts w:ascii="Times New Roman" w:hAnsi="Times New Roman" w:cs="Times New Roman"/>
                <w:sz w:val="24"/>
                <w:szCs w:val="24"/>
              </w:rPr>
            </w:pPr>
            <w:r w:rsidRPr="003A7AEE">
              <w:rPr>
                <w:rFonts w:ascii="Times New Roman" w:hAnsi="Times New Roman" w:cs="Times New Roman"/>
                <w:sz w:val="24"/>
                <w:szCs w:val="24"/>
              </w:rPr>
              <w:t>za całość zamówienia</w:t>
            </w:r>
          </w:p>
        </w:tc>
        <w:tc>
          <w:tcPr>
            <w:tcW w:w="1559" w:type="dxa"/>
            <w:tcBorders>
              <w:top w:val="single" w:sz="4" w:space="0" w:color="000000"/>
              <w:left w:val="single" w:sz="4" w:space="0" w:color="000000"/>
              <w:bottom w:val="single" w:sz="4" w:space="0" w:color="000000"/>
              <w:right w:val="single" w:sz="4" w:space="0" w:color="000000"/>
            </w:tcBorders>
          </w:tcPr>
          <w:p w14:paraId="0500519C" w14:textId="77777777" w:rsidR="00137B77" w:rsidRPr="003A7AEE" w:rsidRDefault="00137B77" w:rsidP="00530018">
            <w:pPr>
              <w:widowControl w:val="0"/>
              <w:kinsoku w:val="0"/>
              <w:overflowPunct w:val="0"/>
              <w:autoSpaceDE w:val="0"/>
              <w:autoSpaceDN w:val="0"/>
              <w:adjustRightInd w:val="0"/>
              <w:spacing w:line="240" w:lineRule="auto"/>
              <w:rPr>
                <w:rFonts w:ascii="Times New Roman" w:hAnsi="Times New Roman" w:cs="Times New Roman"/>
                <w:b/>
                <w:bCs/>
                <w:sz w:val="24"/>
                <w:szCs w:val="24"/>
              </w:rPr>
            </w:pPr>
          </w:p>
          <w:p w14:paraId="78478052" w14:textId="77777777" w:rsidR="00137B77" w:rsidRPr="003A7AEE" w:rsidRDefault="00137B77" w:rsidP="00530018">
            <w:pPr>
              <w:widowControl w:val="0"/>
              <w:kinsoku w:val="0"/>
              <w:overflowPunct w:val="0"/>
              <w:autoSpaceDE w:val="0"/>
              <w:autoSpaceDN w:val="0"/>
              <w:adjustRightInd w:val="0"/>
              <w:spacing w:before="150" w:line="240" w:lineRule="auto"/>
              <w:ind w:left="189" w:right="180"/>
              <w:rPr>
                <w:rFonts w:ascii="Times New Roman" w:hAnsi="Times New Roman" w:cs="Times New Roman"/>
                <w:sz w:val="24"/>
                <w:szCs w:val="24"/>
              </w:rPr>
            </w:pPr>
            <w:r w:rsidRPr="003A7AEE">
              <w:rPr>
                <w:rFonts w:ascii="Times New Roman" w:hAnsi="Times New Roman" w:cs="Times New Roman"/>
                <w:sz w:val="24"/>
                <w:szCs w:val="24"/>
              </w:rPr>
              <w:t>60%=60 pkt</w:t>
            </w:r>
          </w:p>
        </w:tc>
        <w:tc>
          <w:tcPr>
            <w:tcW w:w="4394" w:type="dxa"/>
            <w:tcBorders>
              <w:top w:val="single" w:sz="4" w:space="0" w:color="000000"/>
              <w:left w:val="single" w:sz="4" w:space="0" w:color="000000"/>
              <w:bottom w:val="single" w:sz="4" w:space="0" w:color="000000"/>
              <w:right w:val="single" w:sz="4" w:space="0" w:color="000000"/>
            </w:tcBorders>
          </w:tcPr>
          <w:p w14:paraId="6A12C1E6" w14:textId="77777777" w:rsidR="00137B77" w:rsidRPr="003A7AEE" w:rsidRDefault="00137B77" w:rsidP="00530018">
            <w:pPr>
              <w:widowControl w:val="0"/>
              <w:kinsoku w:val="0"/>
              <w:overflowPunct w:val="0"/>
              <w:autoSpaceDE w:val="0"/>
              <w:autoSpaceDN w:val="0"/>
              <w:adjustRightInd w:val="0"/>
              <w:spacing w:line="240" w:lineRule="auto"/>
              <w:ind w:left="1263"/>
              <w:rPr>
                <w:rFonts w:ascii="Times New Roman" w:hAnsi="Times New Roman" w:cs="Times New Roman"/>
                <w:sz w:val="24"/>
                <w:szCs w:val="24"/>
              </w:rPr>
            </w:pPr>
            <w:r w:rsidRPr="003A7AEE">
              <w:rPr>
                <w:rFonts w:ascii="Times New Roman" w:hAnsi="Times New Roman" w:cs="Times New Roman"/>
                <w:sz w:val="24"/>
                <w:szCs w:val="24"/>
              </w:rPr>
              <w:t>najniższa cena oferowana brutto za całość zamówienia</w:t>
            </w:r>
          </w:p>
          <w:p w14:paraId="6CA574FC" w14:textId="77777777" w:rsidR="00137B77" w:rsidRPr="003A7AEE" w:rsidRDefault="00137B77" w:rsidP="00530018">
            <w:pPr>
              <w:widowControl w:val="0"/>
              <w:tabs>
                <w:tab w:val="left" w:leader="hyphen" w:pos="3382"/>
              </w:tabs>
              <w:kinsoku w:val="0"/>
              <w:overflowPunct w:val="0"/>
              <w:autoSpaceDE w:val="0"/>
              <w:autoSpaceDN w:val="0"/>
              <w:adjustRightInd w:val="0"/>
              <w:spacing w:before="1" w:line="240" w:lineRule="auto"/>
              <w:ind w:left="111"/>
              <w:rPr>
                <w:rFonts w:ascii="Times New Roman" w:hAnsi="Times New Roman" w:cs="Times New Roman"/>
                <w:sz w:val="24"/>
                <w:szCs w:val="24"/>
              </w:rPr>
            </w:pPr>
            <w:r w:rsidRPr="003A7AEE">
              <w:rPr>
                <w:rFonts w:ascii="Times New Roman" w:hAnsi="Times New Roman" w:cs="Times New Roman"/>
                <w:sz w:val="24"/>
                <w:szCs w:val="24"/>
              </w:rPr>
              <w:t>Liczba</w:t>
            </w:r>
            <w:r w:rsidRPr="003A7AEE">
              <w:rPr>
                <w:rFonts w:ascii="Times New Roman" w:hAnsi="Times New Roman" w:cs="Times New Roman"/>
                <w:spacing w:val="-2"/>
                <w:sz w:val="24"/>
                <w:szCs w:val="24"/>
              </w:rPr>
              <w:t xml:space="preserve"> </w:t>
            </w:r>
            <w:r w:rsidRPr="003A7AEE">
              <w:rPr>
                <w:rFonts w:ascii="Times New Roman" w:hAnsi="Times New Roman" w:cs="Times New Roman"/>
                <w:sz w:val="24"/>
                <w:szCs w:val="24"/>
              </w:rPr>
              <w:t>pkt=</w:t>
            </w:r>
            <w:r w:rsidRPr="003A7AEE">
              <w:rPr>
                <w:rFonts w:ascii="Times New Roman" w:hAnsi="Times New Roman" w:cs="Times New Roman"/>
                <w:sz w:val="24"/>
                <w:szCs w:val="24"/>
              </w:rPr>
              <w:tab/>
              <w:t>x 100 x</w:t>
            </w:r>
            <w:r w:rsidRPr="003A7AEE">
              <w:rPr>
                <w:rFonts w:ascii="Times New Roman" w:hAnsi="Times New Roman" w:cs="Times New Roman"/>
                <w:spacing w:val="-1"/>
                <w:sz w:val="24"/>
                <w:szCs w:val="24"/>
              </w:rPr>
              <w:t xml:space="preserve"> </w:t>
            </w:r>
            <w:r w:rsidRPr="003A7AEE">
              <w:rPr>
                <w:rFonts w:ascii="Times New Roman" w:hAnsi="Times New Roman" w:cs="Times New Roman"/>
                <w:sz w:val="24"/>
                <w:szCs w:val="24"/>
              </w:rPr>
              <w:t>60%</w:t>
            </w:r>
          </w:p>
          <w:p w14:paraId="2285DEFC" w14:textId="77777777" w:rsidR="00137B77" w:rsidRPr="003A7AEE" w:rsidRDefault="00137B77" w:rsidP="00530018">
            <w:pPr>
              <w:widowControl w:val="0"/>
              <w:kinsoku w:val="0"/>
              <w:overflowPunct w:val="0"/>
              <w:autoSpaceDE w:val="0"/>
              <w:autoSpaceDN w:val="0"/>
              <w:adjustRightInd w:val="0"/>
              <w:spacing w:line="240" w:lineRule="auto"/>
              <w:ind w:left="1191"/>
              <w:rPr>
                <w:rFonts w:ascii="Times New Roman" w:hAnsi="Times New Roman" w:cs="Times New Roman"/>
                <w:sz w:val="24"/>
                <w:szCs w:val="24"/>
              </w:rPr>
            </w:pPr>
            <w:r w:rsidRPr="003A7AEE">
              <w:rPr>
                <w:rFonts w:ascii="Times New Roman" w:hAnsi="Times New Roman" w:cs="Times New Roman"/>
                <w:sz w:val="24"/>
                <w:szCs w:val="24"/>
              </w:rPr>
              <w:t>cena brutto oferty badanej za całość zamówienia</w:t>
            </w:r>
          </w:p>
        </w:tc>
      </w:tr>
    </w:tbl>
    <w:p w14:paraId="6535D7AC" w14:textId="77777777" w:rsidR="00137B77" w:rsidRPr="003A7AEE" w:rsidRDefault="00137B77" w:rsidP="00137B77">
      <w:pPr>
        <w:widowControl w:val="0"/>
        <w:kinsoku w:val="0"/>
        <w:overflowPunct w:val="0"/>
        <w:autoSpaceDE w:val="0"/>
        <w:autoSpaceDN w:val="0"/>
        <w:adjustRightInd w:val="0"/>
        <w:spacing w:line="240" w:lineRule="auto"/>
        <w:rPr>
          <w:rFonts w:ascii="Times New Roman" w:hAnsi="Times New Roman" w:cs="Times New Roman"/>
          <w:b/>
          <w:bCs/>
          <w:sz w:val="24"/>
          <w:szCs w:val="24"/>
        </w:rPr>
      </w:pPr>
    </w:p>
    <w:p w14:paraId="5D9FD566" w14:textId="77777777" w:rsidR="00137B77" w:rsidRPr="003A7AEE" w:rsidRDefault="00137B77" w:rsidP="00137B77">
      <w:pPr>
        <w:pStyle w:val="Akapitzlist"/>
        <w:spacing w:line="240" w:lineRule="auto"/>
        <w:ind w:left="426"/>
        <w:rPr>
          <w:rFonts w:ascii="Times New Roman" w:hAnsi="Times New Roman" w:cs="Times New Roman"/>
          <w:sz w:val="24"/>
          <w:szCs w:val="24"/>
        </w:rPr>
      </w:pPr>
      <w:r w:rsidRPr="003A7AEE">
        <w:rPr>
          <w:rFonts w:ascii="Times New Roman" w:hAnsi="Times New Roman" w:cs="Times New Roman"/>
          <w:sz w:val="24"/>
          <w:szCs w:val="24"/>
        </w:rPr>
        <w:t xml:space="preserve">Zamawiający zastosuje zaokrąglenie wyników do dwóch miejsc po przecinku. Punktacja z każdego kryterium zostanie zsumowana. </w:t>
      </w:r>
    </w:p>
    <w:p w14:paraId="57CA83D1"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Ocena i wybór ofert będą prowadzone na podstawie powyżej opisanych kryteriów.</w:t>
      </w:r>
    </w:p>
    <w:p w14:paraId="0F2FD9FF" w14:textId="77777777" w:rsidR="00137B77" w:rsidRPr="003A7AEE" w:rsidRDefault="00137B77" w:rsidP="00137B77">
      <w:pPr>
        <w:pStyle w:val="Akapitzlist"/>
        <w:spacing w:line="240" w:lineRule="auto"/>
        <w:ind w:left="426"/>
        <w:jc w:val="both"/>
        <w:rPr>
          <w:rFonts w:ascii="Times New Roman" w:eastAsia="Times New Roman" w:hAnsi="Times New Roman" w:cs="Times New Roman"/>
          <w:sz w:val="24"/>
          <w:szCs w:val="24"/>
          <w:lang w:eastAsia="pl-PL"/>
        </w:rPr>
      </w:pPr>
      <w:r w:rsidRPr="003A7AEE">
        <w:rPr>
          <w:rFonts w:ascii="Times New Roman" w:eastAsia="Times New Roman" w:hAnsi="Times New Roman" w:cs="Times New Roman"/>
          <w:sz w:val="24"/>
          <w:szCs w:val="24"/>
          <w:lang w:eastAsia="pl-PL"/>
        </w:rPr>
        <w:t>Za najkorzystniejszą uznana zostanie oferta, która uzyska największą ilość punktów przy ocenie ofert.</w:t>
      </w:r>
    </w:p>
    <w:p w14:paraId="39CAC2C9" w14:textId="77777777" w:rsidR="00137B77" w:rsidRPr="003A7AEE" w:rsidRDefault="00137B77" w:rsidP="00137B77">
      <w:pPr>
        <w:pStyle w:val="Akapitzlist"/>
        <w:spacing w:line="240" w:lineRule="auto"/>
        <w:ind w:left="0"/>
        <w:jc w:val="both"/>
        <w:rPr>
          <w:rFonts w:ascii="Times New Roman" w:hAnsi="Times New Roman" w:cs="Times New Roman"/>
          <w:b/>
          <w:sz w:val="24"/>
          <w:szCs w:val="24"/>
        </w:rPr>
      </w:pPr>
    </w:p>
    <w:p w14:paraId="329F66DF"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lastRenderedPageBreak/>
        <w:t>Informacje o formalnościach, jakie muszą zostać dopełnione po wyborze oferty w celu zawarcia umowy w sprawie zamówienia publicznego.</w:t>
      </w:r>
    </w:p>
    <w:p w14:paraId="283A484A" w14:textId="77777777" w:rsidR="00137B77" w:rsidRPr="003A7AEE" w:rsidRDefault="00137B77" w:rsidP="00137B77">
      <w:pPr>
        <w:pStyle w:val="Akapitzlist"/>
        <w:spacing w:line="240" w:lineRule="auto"/>
        <w:jc w:val="both"/>
        <w:rPr>
          <w:rFonts w:ascii="Times New Roman" w:hAnsi="Times New Roman" w:cs="Times New Roman"/>
          <w:b/>
          <w:sz w:val="24"/>
          <w:szCs w:val="24"/>
        </w:rPr>
      </w:pPr>
    </w:p>
    <w:p w14:paraId="5EF3F91A"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Wykonawcy, którzy złożyli ofertę wspólnie, w przypadku wyboru złożonej przez nich oferty, zobowiązani będą do złożenia umowy regulującej współpracę między nimi.</w:t>
      </w:r>
    </w:p>
    <w:p w14:paraId="50A83974" w14:textId="77777777" w:rsidR="00137B77" w:rsidRPr="003A7AEE" w:rsidRDefault="00137B77" w:rsidP="00137B77">
      <w:pPr>
        <w:pStyle w:val="Akapitzlist"/>
        <w:spacing w:line="240" w:lineRule="auto"/>
        <w:jc w:val="both"/>
        <w:rPr>
          <w:rFonts w:ascii="Times New Roman" w:hAnsi="Times New Roman" w:cs="Times New Roman"/>
          <w:b/>
          <w:sz w:val="24"/>
          <w:szCs w:val="24"/>
        </w:rPr>
      </w:pPr>
    </w:p>
    <w:p w14:paraId="60B0FD44"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Pouczenie o środkach ochrony prawnej przysługujących wykonawcy.</w:t>
      </w:r>
    </w:p>
    <w:p w14:paraId="00F109A6" w14:textId="77777777" w:rsidR="00137B77" w:rsidRPr="003A7AEE" w:rsidRDefault="00137B77" w:rsidP="00137B77">
      <w:pPr>
        <w:pStyle w:val="Tekstpodstawowy3"/>
        <w:ind w:left="426"/>
        <w:jc w:val="both"/>
        <w:rPr>
          <w:sz w:val="24"/>
          <w:szCs w:val="24"/>
        </w:rPr>
      </w:pPr>
      <w:r w:rsidRPr="003A7AEE">
        <w:rPr>
          <w:sz w:val="24"/>
          <w:szCs w:val="24"/>
        </w:rPr>
        <w:t>Przepisy regulujące środki ochrony prawnej zawarte są w Dziale IX ustawy Prawo zamówień publicznych.</w:t>
      </w:r>
    </w:p>
    <w:p w14:paraId="3A0BE704" w14:textId="77777777" w:rsidR="00137B77" w:rsidRPr="003A7AEE" w:rsidRDefault="00137B77" w:rsidP="00D44173">
      <w:pPr>
        <w:pStyle w:val="Akapitzlist"/>
        <w:numPr>
          <w:ilvl w:val="0"/>
          <w:numId w:val="113"/>
        </w:numPr>
        <w:spacing w:line="240" w:lineRule="auto"/>
        <w:ind w:left="425" w:hanging="357"/>
        <w:jc w:val="both"/>
        <w:rPr>
          <w:rFonts w:ascii="Times New Roman" w:hAnsi="Times New Roman" w:cs="Times New Roman"/>
          <w:b/>
          <w:sz w:val="24"/>
          <w:szCs w:val="24"/>
        </w:rPr>
      </w:pPr>
      <w:r w:rsidRPr="003A7AEE">
        <w:rPr>
          <w:rFonts w:ascii="Times New Roman" w:hAnsi="Times New Roman" w:cs="Times New Roman"/>
          <w:b/>
          <w:sz w:val="24"/>
          <w:szCs w:val="24"/>
        </w:rPr>
        <w:t>Podstawy wykluczenia, o których mowa w art. 109 ust. 1 ustawy.</w:t>
      </w:r>
    </w:p>
    <w:p w14:paraId="75AA69C1" w14:textId="77777777" w:rsidR="00137B77" w:rsidRDefault="00137B77" w:rsidP="00137B77">
      <w:pPr>
        <w:pStyle w:val="Akapitzlist"/>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Zamawiający przewiduje wykluczeni na podstawie art. 109 ust. 1 pkt. 4 ustawy.</w:t>
      </w:r>
    </w:p>
    <w:p w14:paraId="52664FB6" w14:textId="77777777" w:rsidR="00AD3D58" w:rsidRPr="003A7AEE" w:rsidRDefault="00AD3D58" w:rsidP="00137B77">
      <w:pPr>
        <w:pStyle w:val="Akapitzlist"/>
        <w:spacing w:line="240" w:lineRule="auto"/>
        <w:ind w:left="425"/>
        <w:jc w:val="both"/>
        <w:rPr>
          <w:rFonts w:ascii="Times New Roman" w:hAnsi="Times New Roman" w:cs="Times New Roman"/>
          <w:sz w:val="24"/>
          <w:szCs w:val="24"/>
        </w:rPr>
      </w:pPr>
    </w:p>
    <w:p w14:paraId="25A80C99"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Informacja o warunkach udziału w postępowaniu.</w:t>
      </w:r>
    </w:p>
    <w:p w14:paraId="3AF80A3F" w14:textId="77777777" w:rsidR="00137B77" w:rsidRPr="003A7AEE" w:rsidRDefault="00137B77" w:rsidP="00137B77">
      <w:pPr>
        <w:pStyle w:val="Default"/>
        <w:ind w:left="426"/>
        <w:jc w:val="both"/>
        <w:rPr>
          <w:rFonts w:ascii="Times New Roman" w:hAnsi="Times New Roman" w:cs="Times New Roman"/>
          <w:bCs/>
          <w:color w:val="auto"/>
        </w:rPr>
      </w:pPr>
      <w:r w:rsidRPr="003A7AEE">
        <w:rPr>
          <w:rFonts w:ascii="Times New Roman" w:hAnsi="Times New Roman" w:cs="Times New Roman"/>
          <w:color w:val="auto"/>
        </w:rPr>
        <w:t xml:space="preserve">Zamawiający przewiduje warunki udziału w postępowaniu wynikające z art. 112 ust. 2 pkt 4 ustawy oraz </w:t>
      </w:r>
      <w:r w:rsidRPr="003A7AEE">
        <w:rPr>
          <w:rFonts w:ascii="Times New Roman" w:hAnsi="Times New Roman" w:cs="Times New Roman"/>
          <w:bCs/>
          <w:color w:val="auto"/>
        </w:rPr>
        <w:t>§ 9 ust.</w:t>
      </w:r>
      <w:r w:rsidRPr="003A7AEE">
        <w:rPr>
          <w:rFonts w:ascii="Times New Roman" w:hAnsi="Times New Roman" w:cs="Times New Roman"/>
          <w:color w:val="auto"/>
        </w:rPr>
        <w:t xml:space="preserve">1, pkt.3 Rozporządzenia Ministra Rozwoju, Pracy i Technologii z dnia 23 grudnia 2020 r. </w:t>
      </w:r>
      <w:r w:rsidRPr="003A7AEE">
        <w:rPr>
          <w:rFonts w:ascii="Times New Roman" w:hAnsi="Times New Roman" w:cs="Times New Roman"/>
          <w:bCs/>
          <w:color w:val="auto"/>
        </w:rPr>
        <w:t>w sprawie podmiotowych środków dowodowych oraz innych dokumentów lub oświadczeń, jakich może żądać zamawiający od wykonawcy.</w:t>
      </w:r>
    </w:p>
    <w:p w14:paraId="58ADE35C"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p>
    <w:p w14:paraId="21F81D69"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Informacja o podmiotowych środkach dowodowych wymaganych przez zamawiającego.</w:t>
      </w:r>
    </w:p>
    <w:p w14:paraId="468D0894" w14:textId="77777777" w:rsidR="00137B77" w:rsidRPr="003A7AEE" w:rsidRDefault="00137B77" w:rsidP="00137B77">
      <w:pPr>
        <w:pStyle w:val="Default"/>
        <w:ind w:left="426"/>
        <w:jc w:val="both"/>
        <w:rPr>
          <w:rFonts w:ascii="Times New Roman" w:hAnsi="Times New Roman" w:cs="Times New Roman"/>
          <w:color w:val="auto"/>
        </w:rPr>
      </w:pPr>
      <w:r w:rsidRPr="003A7AEE">
        <w:rPr>
          <w:rFonts w:ascii="Times New Roman" w:hAnsi="Times New Roman" w:cs="Times New Roman"/>
          <w:color w:val="auto"/>
        </w:rPr>
        <w:t>Do złożenia podmiotowych środków dowodowych Zamawiający wezwie jedynie wykonawcę, którego oferta zostanie najwyżej oceniona.</w:t>
      </w:r>
    </w:p>
    <w:p w14:paraId="2B8F01E4" w14:textId="77777777" w:rsidR="00137B77" w:rsidRPr="003A7AEE" w:rsidRDefault="00137B77" w:rsidP="00137B77">
      <w:pPr>
        <w:pStyle w:val="Default"/>
        <w:ind w:left="426"/>
        <w:jc w:val="both"/>
        <w:rPr>
          <w:rFonts w:ascii="Times New Roman" w:hAnsi="Times New Roman" w:cs="Times New Roman"/>
          <w:color w:val="auto"/>
        </w:rPr>
      </w:pPr>
      <w:r w:rsidRPr="003A7AEE">
        <w:rPr>
          <w:rFonts w:ascii="Times New Roman" w:hAnsi="Times New Roman" w:cs="Times New Roman"/>
          <w:color w:val="auto"/>
        </w:rPr>
        <w:t>Zamawiający wymagać będzie następujących podmiotowych środków dowodowych w związku z koniecznością spełniania przez wykonawcę warunków udziału w postępowaniu przewidzianych w rozporządzeniu Ministra Rozwoju, Pracy i Technologii z dnia 23 grudnia 2020 r. w sprawie podmiotowych środków dowodowych oraz innych dokumentów lub oświadczeń, jakich może żądać zamawiający od wykonawcy:</w:t>
      </w:r>
    </w:p>
    <w:p w14:paraId="76B609E4" w14:textId="3234F247" w:rsidR="00137B77" w:rsidRPr="00DA7C5D" w:rsidRDefault="00137B77" w:rsidP="003776DB">
      <w:pPr>
        <w:pStyle w:val="Default"/>
        <w:numPr>
          <w:ilvl w:val="0"/>
          <w:numId w:val="116"/>
        </w:numPr>
        <w:jc w:val="both"/>
        <w:rPr>
          <w:rFonts w:ascii="Times New Roman" w:hAnsi="Times New Roman" w:cs="Times New Roman"/>
          <w:color w:val="auto"/>
        </w:rPr>
      </w:pPr>
      <w:r w:rsidRPr="003A7AEE">
        <w:rPr>
          <w:rFonts w:ascii="Times New Roman" w:hAnsi="Times New Roman" w:cs="Times New Roman"/>
          <w:color w:val="auto"/>
        </w:rPr>
        <w:t xml:space="preserve">wykazu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do dysponowania tymi osobami - Załącznik  nr </w:t>
      </w:r>
      <w:r w:rsidR="00B56E1D">
        <w:rPr>
          <w:rFonts w:ascii="Times New Roman" w:hAnsi="Times New Roman" w:cs="Times New Roman"/>
          <w:color w:val="auto"/>
        </w:rPr>
        <w:t>3</w:t>
      </w:r>
      <w:r w:rsidRPr="003A7AEE">
        <w:rPr>
          <w:rFonts w:ascii="Times New Roman" w:hAnsi="Times New Roman" w:cs="Times New Roman"/>
          <w:color w:val="auto"/>
        </w:rPr>
        <w:t xml:space="preserve"> do SWZ. </w:t>
      </w:r>
      <w:r w:rsidRPr="003A7AEE">
        <w:rPr>
          <w:rFonts w:ascii="Times New Roman" w:hAnsi="Times New Roman" w:cs="Times New Roman"/>
          <w:b/>
          <w:color w:val="auto"/>
        </w:rPr>
        <w:t>Zamawiający uzna warunek za spełniony jeżeli wykonawca będzie dysponował  minimum 5 osobami, które będą uczestniczyć w wykonywaniu zamówienia w tym koordynatora.</w:t>
      </w:r>
    </w:p>
    <w:p w14:paraId="62F8FF18" w14:textId="77777777" w:rsidR="003776DB" w:rsidRDefault="00137B77" w:rsidP="003776DB">
      <w:pPr>
        <w:pStyle w:val="Akapitzlist"/>
        <w:numPr>
          <w:ilvl w:val="0"/>
          <w:numId w:val="116"/>
        </w:numPr>
        <w:tabs>
          <w:tab w:val="left" w:pos="426"/>
        </w:tabs>
        <w:spacing w:line="240" w:lineRule="auto"/>
        <w:rPr>
          <w:rFonts w:ascii="Times New Roman" w:hAnsi="Times New Roman" w:cs="Times New Roman"/>
          <w:b/>
          <w:sz w:val="24"/>
          <w:szCs w:val="24"/>
        </w:rPr>
      </w:pPr>
      <w:r w:rsidRPr="003776DB">
        <w:rPr>
          <w:rFonts w:ascii="Times New Roman" w:hAnsi="Times New Roman" w:cs="Times New Roman"/>
          <w:b/>
          <w:sz w:val="24"/>
          <w:szCs w:val="24"/>
        </w:rPr>
        <w:t xml:space="preserve">Oświadczenie o aktualności informacji zawartych w oświadczeniu, o którym mowa w </w:t>
      </w:r>
      <w:hyperlink r:id="rId22">
        <w:r w:rsidRPr="003776DB">
          <w:rPr>
            <w:rStyle w:val="Hipercze"/>
            <w:rFonts w:ascii="Times New Roman" w:hAnsi="Times New Roman" w:cs="Times New Roman"/>
            <w:b/>
            <w:color w:val="auto"/>
            <w:sz w:val="24"/>
            <w:szCs w:val="24"/>
          </w:rPr>
          <w:t>art. 125 ust. 1</w:t>
        </w:r>
      </w:hyperlink>
      <w:r w:rsidRPr="003776DB">
        <w:rPr>
          <w:rFonts w:ascii="Times New Roman" w:hAnsi="Times New Roman" w:cs="Times New Roman"/>
          <w:b/>
          <w:sz w:val="24"/>
          <w:szCs w:val="24"/>
        </w:rPr>
        <w:t xml:space="preserve"> ustawy Pzp </w:t>
      </w:r>
    </w:p>
    <w:p w14:paraId="149E3A1A" w14:textId="5AAA91ED" w:rsidR="003776DB" w:rsidRPr="003776DB" w:rsidRDefault="00137B77" w:rsidP="003776DB">
      <w:pPr>
        <w:pStyle w:val="Akapitzlist"/>
        <w:numPr>
          <w:ilvl w:val="0"/>
          <w:numId w:val="116"/>
        </w:numPr>
        <w:tabs>
          <w:tab w:val="left" w:pos="426"/>
        </w:tabs>
        <w:spacing w:line="240" w:lineRule="auto"/>
        <w:rPr>
          <w:rFonts w:ascii="Times New Roman" w:hAnsi="Times New Roman" w:cs="Times New Roman"/>
          <w:b/>
          <w:sz w:val="24"/>
          <w:szCs w:val="24"/>
        </w:rPr>
      </w:pPr>
      <w:r w:rsidRPr="003776DB">
        <w:rPr>
          <w:rFonts w:ascii="Times New Roman" w:hAnsi="Times New Roman"/>
          <w:b/>
          <w:bCs/>
          <w:sz w:val="24"/>
          <w:szCs w:val="24"/>
        </w:rPr>
        <w:t xml:space="preserve">oświadczenie o przynależności lub braku przynależności do tej samej grupy kapitałowej, w rozumieniu ustawy z dnia 16 lutego 2007 r. o ochronie konkurencji i konsumentów (Dz. U. z 2024 r., poz. </w:t>
      </w:r>
      <w:r w:rsidR="008B7F90" w:rsidRPr="003776DB">
        <w:rPr>
          <w:rFonts w:ascii="Times New Roman" w:hAnsi="Times New Roman"/>
          <w:b/>
          <w:bCs/>
          <w:sz w:val="24"/>
          <w:szCs w:val="24"/>
        </w:rPr>
        <w:t>1616</w:t>
      </w:r>
      <w:r w:rsidR="00AD3D58" w:rsidRPr="003776DB">
        <w:rPr>
          <w:rFonts w:ascii="Times New Roman" w:hAnsi="Times New Roman"/>
          <w:b/>
          <w:bCs/>
          <w:sz w:val="24"/>
          <w:szCs w:val="24"/>
        </w:rPr>
        <w:t xml:space="preserve"> ze zm.</w:t>
      </w:r>
      <w:r w:rsidRPr="003776DB">
        <w:rPr>
          <w:rFonts w:ascii="Times New Roman" w:hAnsi="Times New Roman"/>
          <w:b/>
          <w:bCs/>
          <w:sz w:val="24"/>
          <w:szCs w:val="24"/>
        </w:rPr>
        <w:t xml:space="preserve">) z innym wykonawcą, który złożył odrębną ofertę, albo oświadczenie o przynależności do tej samej grupy kapitałowej wraz z dokumentami lub informacjami potwierdzającymi przygotowanie oferty niezależnie od innego wykonawcy, należącego do tej samej grupy kapitałowej (wg wzoru stanowiącego załącznik nr </w:t>
      </w:r>
      <w:r w:rsidR="008237F5">
        <w:rPr>
          <w:rFonts w:ascii="Times New Roman" w:hAnsi="Times New Roman"/>
          <w:b/>
          <w:bCs/>
          <w:sz w:val="24"/>
          <w:szCs w:val="24"/>
        </w:rPr>
        <w:t>7</w:t>
      </w:r>
      <w:r w:rsidRPr="003776DB">
        <w:rPr>
          <w:rFonts w:ascii="Times New Roman" w:hAnsi="Times New Roman"/>
          <w:b/>
          <w:bCs/>
          <w:sz w:val="24"/>
          <w:szCs w:val="24"/>
        </w:rPr>
        <w:t xml:space="preserve"> do SWZ).</w:t>
      </w:r>
    </w:p>
    <w:p w14:paraId="023686F0" w14:textId="5C00694E" w:rsidR="003B3610" w:rsidRPr="003776DB" w:rsidRDefault="00137B77" w:rsidP="003776DB">
      <w:pPr>
        <w:pStyle w:val="Akapitzlist"/>
        <w:numPr>
          <w:ilvl w:val="0"/>
          <w:numId w:val="116"/>
        </w:numPr>
        <w:tabs>
          <w:tab w:val="left" w:pos="426"/>
        </w:tabs>
        <w:spacing w:line="240" w:lineRule="auto"/>
        <w:rPr>
          <w:rFonts w:ascii="Times New Roman" w:hAnsi="Times New Roman" w:cs="Times New Roman"/>
          <w:b/>
          <w:sz w:val="24"/>
          <w:szCs w:val="24"/>
        </w:rPr>
      </w:pPr>
      <w:r w:rsidRPr="003776DB">
        <w:rPr>
          <w:rFonts w:ascii="Times New Roman" w:hAnsi="Times New Roman"/>
          <w:b/>
          <w:bCs/>
          <w:sz w:val="24"/>
          <w:szCs w:val="24"/>
          <w:shd w:val="clear" w:color="auto" w:fill="FFFFFF"/>
        </w:rPr>
        <w:t>odpisu lub informacji z Krajowego Rejestru Sądowego lub z Centralnej Ewidencji i Informacji o Działalności Gospodarczej, w zakresie </w:t>
      </w:r>
      <w:hyperlink r:id="rId23">
        <w:r w:rsidRPr="003776DB">
          <w:rPr>
            <w:rStyle w:val="Hipercze"/>
            <w:rFonts w:ascii="Times New Roman" w:eastAsiaTheme="majorEastAsia" w:hAnsi="Times New Roman"/>
            <w:b/>
            <w:bCs/>
            <w:color w:val="000000"/>
            <w:sz w:val="24"/>
            <w:szCs w:val="24"/>
            <w:shd w:val="clear" w:color="auto" w:fill="FFFFFF"/>
          </w:rPr>
          <w:t>art. 109 ust. 1 pkt 4</w:t>
        </w:r>
      </w:hyperlink>
      <w:r w:rsidRPr="003776DB">
        <w:rPr>
          <w:rFonts w:ascii="Times New Roman" w:hAnsi="Times New Roman"/>
          <w:b/>
          <w:bCs/>
          <w:sz w:val="24"/>
          <w:szCs w:val="24"/>
          <w:shd w:val="clear" w:color="auto" w:fill="FFFFFF"/>
        </w:rPr>
        <w:t> ustawy pzp, sporządzonych nie wcześniej niż 3 miesiące przed jej złożeniem, jeżeli odrębne przepisy wymagają wpisu do rejestru lub ewidencji;</w:t>
      </w:r>
      <w:r w:rsidR="00AD3D58" w:rsidRPr="003776DB">
        <w:rPr>
          <w:rFonts w:ascii="Times New Roman" w:hAnsi="Times New Roman"/>
          <w:b/>
          <w:bCs/>
          <w:sz w:val="24"/>
          <w:szCs w:val="24"/>
          <w:shd w:val="clear" w:color="auto" w:fill="FFFFFF"/>
        </w:rPr>
        <w:t xml:space="preserve"> </w:t>
      </w:r>
      <w:r w:rsidR="003B3610" w:rsidRPr="003776DB">
        <w:rPr>
          <w:rFonts w:ascii="Times New Roman" w:hAnsi="Times New Roman"/>
          <w:sz w:val="24"/>
          <w:szCs w:val="24"/>
        </w:rPr>
        <w:t xml:space="preserve">Zamawiający może na każdym etapie postępowania, uznać, że Wykonawca nie posiada wymaganych </w:t>
      </w:r>
      <w:r w:rsidR="003B3610" w:rsidRPr="003776DB">
        <w:rPr>
          <w:rFonts w:ascii="Times New Roman" w:hAnsi="Times New Roman"/>
          <w:sz w:val="24"/>
          <w:szCs w:val="24"/>
        </w:rPr>
        <w:lastRenderedPageBreak/>
        <w:t>zdolności, jeżeli posiadanie przez Wykonawcę sprzecznych interesów, w szczególności zaangażowanie zasobów technicznych lub zawodowych Wykonawcy w inne przedsięwzięcia gospodarcze Wykonawcy może mieć negatywny wpływ na realizację zamówienia.</w:t>
      </w:r>
    </w:p>
    <w:p w14:paraId="340B7B5C" w14:textId="77777777" w:rsidR="00137B77" w:rsidRPr="003A7AEE" w:rsidRDefault="00137B77" w:rsidP="00137B77">
      <w:pPr>
        <w:pStyle w:val="Akapitzlist"/>
        <w:widowControl w:val="0"/>
        <w:spacing w:line="240" w:lineRule="auto"/>
        <w:ind w:left="0"/>
        <w:jc w:val="both"/>
        <w:rPr>
          <w:rFonts w:ascii="Times New Roman" w:hAnsi="Times New Roman" w:cs="Times New Roman"/>
          <w:sz w:val="24"/>
          <w:szCs w:val="24"/>
        </w:rPr>
      </w:pPr>
    </w:p>
    <w:p w14:paraId="37884393"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Wymagania w zakresie zatrudnienia na podstawie stosunku pracy, w okolicznościach, o których mowa w art. 95.</w:t>
      </w:r>
    </w:p>
    <w:p w14:paraId="01953F5D" w14:textId="77777777" w:rsidR="00137B77" w:rsidRPr="003A7AEE" w:rsidRDefault="00137B77" w:rsidP="00137B77">
      <w:pPr>
        <w:pStyle w:val="Akapitzlist"/>
        <w:widowControl w:val="0"/>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Na podstawie art. 95 ust. 1 ustawy Pzp Zamawiający wymaga zatrudnienia przez Wykonawcę lub podwykonawcę na podstawie umowy o pracę w sposób określony w art. 22 § 1 ustawy z dnia 26 czerwca 1974 r. – Kodeks pracy, osób wykonujących czynności w zakresie:</w:t>
      </w:r>
    </w:p>
    <w:p w14:paraId="55AC87E9" w14:textId="77777777" w:rsidR="00137B77" w:rsidRPr="003A7AEE" w:rsidRDefault="00137B77" w:rsidP="00137B77">
      <w:pPr>
        <w:pStyle w:val="Akapitzlist"/>
        <w:widowControl w:val="0"/>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 przyjmowania zleceń,</w:t>
      </w:r>
    </w:p>
    <w:p w14:paraId="56E6C72B" w14:textId="77777777" w:rsidR="00137B77" w:rsidRPr="003A7AEE" w:rsidRDefault="00137B77" w:rsidP="00137B77">
      <w:pPr>
        <w:pStyle w:val="Akapitzlist"/>
        <w:widowControl w:val="0"/>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 koordynowania i nadzoru nad prawidłowym wykonywaniem usług opiekuńczych,</w:t>
      </w:r>
    </w:p>
    <w:p w14:paraId="6E739389" w14:textId="77777777" w:rsidR="00137B77" w:rsidRPr="003A7AEE" w:rsidRDefault="00137B77" w:rsidP="00137B77">
      <w:pPr>
        <w:pStyle w:val="Akapitzlist"/>
        <w:widowControl w:val="0"/>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 prowadzenia ewidencji czasu pracy opiekunek oraz nadzorowania zadań wynikających z opisu przedmiotu zamówienia,</w:t>
      </w:r>
    </w:p>
    <w:p w14:paraId="62EFE395" w14:textId="77777777" w:rsidR="00137B77" w:rsidRPr="003A7AEE" w:rsidRDefault="00137B77" w:rsidP="00137B77">
      <w:pPr>
        <w:pStyle w:val="Akapitzlist"/>
        <w:widowControl w:val="0"/>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 prowadzenia rozliczenia kart czasu pracy opiekunek,</w:t>
      </w:r>
    </w:p>
    <w:p w14:paraId="27FAABDD" w14:textId="77777777" w:rsidR="00137B77" w:rsidRPr="003A7AEE" w:rsidRDefault="00137B77" w:rsidP="00137B77">
      <w:pPr>
        <w:pStyle w:val="Akapitzlist"/>
        <w:widowControl w:val="0"/>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 sporządzania sprawozdań z wykonywanych usług opiekuńczych,</w:t>
      </w:r>
    </w:p>
    <w:p w14:paraId="56A003DE" w14:textId="77777777" w:rsidR="00137B77" w:rsidRPr="003A7AEE" w:rsidRDefault="00137B77" w:rsidP="00137B77">
      <w:pPr>
        <w:pStyle w:val="Akapitzlist"/>
        <w:widowControl w:val="0"/>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 kontroli rzetelności i ciągłości realizacji usług opiekuńczych oraz reagowania na zgłaszane uwagi dotyczące realizacji usług.</w:t>
      </w:r>
    </w:p>
    <w:p w14:paraId="53C13988"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bookmarkStart w:id="5" w:name="_Hlk90894861"/>
      <w:r w:rsidRPr="003A7AEE">
        <w:rPr>
          <w:rFonts w:ascii="Times New Roman" w:hAnsi="Times New Roman" w:cs="Times New Roman"/>
          <w:sz w:val="24"/>
          <w:szCs w:val="24"/>
        </w:rPr>
        <w:t>Sposób weryfikacji zatrudnienia koordynatora: Wykonawca, w terminie do 5 dni od daty podpisania umowy oraz na ewentualne wezwanie Zamawiającego przedłoży Zamawiającemu oświadczenie wykonawcy o zatrudnieniu pracownika na podstawie umowy o pracę, poświadczoną za zgodność z oryginałem kopię umowy o pracę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bookmarkEnd w:id="5"/>
    <w:p w14:paraId="36C90719" w14:textId="77777777" w:rsidR="00137B77" w:rsidRPr="003A7AEE" w:rsidRDefault="00137B77" w:rsidP="00137B77">
      <w:pPr>
        <w:pStyle w:val="Akapitzlist"/>
        <w:widowControl w:val="0"/>
        <w:spacing w:line="240" w:lineRule="auto"/>
        <w:ind w:left="426"/>
        <w:jc w:val="both"/>
        <w:rPr>
          <w:rFonts w:ascii="Times New Roman" w:hAnsi="Times New Roman" w:cs="Times New Roman"/>
          <w:color w:val="FF0000"/>
          <w:sz w:val="24"/>
          <w:szCs w:val="24"/>
        </w:rPr>
      </w:pPr>
    </w:p>
    <w:p w14:paraId="59222B1D"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Wymagania w zakresie zatrudnienia osób, o których mowa w art., 96 ust. 2 pkt 2 ustawy.</w:t>
      </w:r>
    </w:p>
    <w:p w14:paraId="0EDCD9FF" w14:textId="77777777" w:rsidR="00137B77" w:rsidRPr="003A7AEE" w:rsidRDefault="00137B77" w:rsidP="00137B77">
      <w:pPr>
        <w:pStyle w:val="Akapitzlist"/>
        <w:spacing w:line="240" w:lineRule="auto"/>
        <w:ind w:left="426"/>
        <w:rPr>
          <w:rFonts w:ascii="Times New Roman" w:hAnsi="Times New Roman" w:cs="Times New Roman"/>
          <w:sz w:val="24"/>
          <w:szCs w:val="24"/>
        </w:rPr>
      </w:pPr>
      <w:r w:rsidRPr="003A7AEE">
        <w:rPr>
          <w:rFonts w:ascii="Times New Roman" w:hAnsi="Times New Roman" w:cs="Times New Roman"/>
          <w:sz w:val="24"/>
          <w:szCs w:val="24"/>
        </w:rPr>
        <w:t>Zamawiający nie przewiduje wymogów w w/w zakresie.</w:t>
      </w:r>
    </w:p>
    <w:p w14:paraId="49A3B2AD" w14:textId="77777777" w:rsidR="00137B77" w:rsidRPr="003A7AEE" w:rsidRDefault="00137B77" w:rsidP="00137B77">
      <w:pPr>
        <w:pStyle w:val="Akapitzlist"/>
        <w:spacing w:line="240" w:lineRule="auto"/>
        <w:ind w:left="426"/>
        <w:rPr>
          <w:rFonts w:ascii="Times New Roman" w:hAnsi="Times New Roman" w:cs="Times New Roman"/>
          <w:sz w:val="24"/>
          <w:szCs w:val="24"/>
        </w:rPr>
      </w:pPr>
    </w:p>
    <w:p w14:paraId="280A62AD"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Informacja o zastrzeżeniu możliwości ubiegania się o udzielenie zamówienia wyłącznie przez wykonawców, o których mowa w art. 94 ustawy.</w:t>
      </w:r>
    </w:p>
    <w:p w14:paraId="317859CB" w14:textId="77777777" w:rsidR="00137B77" w:rsidRPr="003A7AEE" w:rsidRDefault="00137B77" w:rsidP="00AD3D58">
      <w:pPr>
        <w:pStyle w:val="Akapitzlist"/>
        <w:spacing w:line="240" w:lineRule="auto"/>
        <w:ind w:left="426"/>
        <w:jc w:val="both"/>
        <w:rPr>
          <w:rFonts w:ascii="Times New Roman" w:hAnsi="Times New Roman" w:cs="Times New Roman"/>
          <w:b/>
          <w:sz w:val="24"/>
          <w:szCs w:val="24"/>
        </w:rPr>
      </w:pPr>
      <w:r w:rsidRPr="003A7AEE">
        <w:rPr>
          <w:rFonts w:ascii="Times New Roman" w:hAnsi="Times New Roman" w:cs="Times New Roman"/>
          <w:sz w:val="24"/>
          <w:szCs w:val="24"/>
        </w:rPr>
        <w:t>Zamawiający nie przewiduje wymogów w w/w zakresie</w:t>
      </w:r>
    </w:p>
    <w:p w14:paraId="71199D81" w14:textId="77777777" w:rsidR="00137B77" w:rsidRPr="003A7AEE" w:rsidRDefault="00137B77" w:rsidP="00137B77">
      <w:pPr>
        <w:pStyle w:val="Akapitzlist"/>
        <w:spacing w:line="240" w:lineRule="auto"/>
        <w:ind w:left="426"/>
        <w:rPr>
          <w:rFonts w:ascii="Times New Roman" w:hAnsi="Times New Roman" w:cs="Times New Roman"/>
          <w:sz w:val="24"/>
          <w:szCs w:val="24"/>
        </w:rPr>
      </w:pPr>
    </w:p>
    <w:p w14:paraId="1AB3CC76" w14:textId="7F8E09FE" w:rsidR="00137B77" w:rsidRPr="00AD3D58" w:rsidRDefault="00137B77" w:rsidP="00AD3D58">
      <w:pPr>
        <w:pStyle w:val="Akapitzlist"/>
        <w:numPr>
          <w:ilvl w:val="0"/>
          <w:numId w:val="113"/>
        </w:numPr>
        <w:spacing w:line="240" w:lineRule="auto"/>
        <w:ind w:left="425" w:hanging="357"/>
        <w:jc w:val="both"/>
        <w:rPr>
          <w:rFonts w:ascii="Times New Roman" w:hAnsi="Times New Roman" w:cs="Times New Roman"/>
          <w:b/>
          <w:sz w:val="24"/>
          <w:szCs w:val="24"/>
        </w:rPr>
      </w:pPr>
      <w:r w:rsidRPr="003A7AEE">
        <w:rPr>
          <w:rFonts w:ascii="Times New Roman" w:hAnsi="Times New Roman" w:cs="Times New Roman"/>
          <w:b/>
          <w:sz w:val="24"/>
          <w:szCs w:val="24"/>
        </w:rPr>
        <w:t>Wymagania dotyczące wadium, w tym jego kwota.</w:t>
      </w:r>
    </w:p>
    <w:p w14:paraId="7EB78861" w14:textId="77777777" w:rsidR="00137B77" w:rsidRPr="003A7AEE" w:rsidRDefault="00137B77" w:rsidP="00137B77">
      <w:pPr>
        <w:pStyle w:val="Akapitzlist"/>
        <w:widowControl w:val="0"/>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W przedmiotowym postępowaniu Zamawiający nie żąda wniesienia wadium.</w:t>
      </w:r>
    </w:p>
    <w:p w14:paraId="61F7F64F" w14:textId="77777777" w:rsidR="00137B77" w:rsidRPr="003A7AEE" w:rsidRDefault="00137B77" w:rsidP="00137B77">
      <w:pPr>
        <w:pStyle w:val="Akapitzlist"/>
        <w:widowControl w:val="0"/>
        <w:spacing w:line="240" w:lineRule="auto"/>
        <w:ind w:left="426"/>
        <w:jc w:val="both"/>
        <w:rPr>
          <w:rFonts w:ascii="Times New Roman" w:hAnsi="Times New Roman" w:cs="Times New Roman"/>
          <w:sz w:val="24"/>
          <w:szCs w:val="24"/>
        </w:rPr>
      </w:pPr>
    </w:p>
    <w:p w14:paraId="00B12552"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Informacja o przewidywanych zamówieniach, o których mowa w art. 214 ust. 1 pkt 7 i 8 ustawy.</w:t>
      </w:r>
    </w:p>
    <w:p w14:paraId="26F16E7E"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Zamawiający nie przewiduje zamówień, o których mowa w art. 214 ust. 1 pkt 7 i 8 ustawy.</w:t>
      </w:r>
    </w:p>
    <w:p w14:paraId="172897FE"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p>
    <w:p w14:paraId="0B5B9D71" w14:textId="77777777" w:rsidR="00137B77" w:rsidRPr="003A7AEE" w:rsidRDefault="00137B77" w:rsidP="00D44173">
      <w:pPr>
        <w:pStyle w:val="Akapitzlist"/>
        <w:numPr>
          <w:ilvl w:val="0"/>
          <w:numId w:val="113"/>
        </w:numPr>
        <w:spacing w:line="240" w:lineRule="auto"/>
        <w:ind w:left="425" w:hanging="357"/>
        <w:jc w:val="both"/>
        <w:rPr>
          <w:rFonts w:ascii="Times New Roman" w:hAnsi="Times New Roman" w:cs="Times New Roman"/>
          <w:b/>
          <w:sz w:val="24"/>
          <w:szCs w:val="24"/>
        </w:rPr>
      </w:pPr>
      <w:r w:rsidRPr="003A7AEE">
        <w:rPr>
          <w:rFonts w:ascii="Times New Roman" w:hAnsi="Times New Roman" w:cs="Times New Roman"/>
          <w:b/>
          <w:sz w:val="24"/>
          <w:szCs w:val="24"/>
        </w:rPr>
        <w:t>Informacje dotyczące przeprowadzenia przez wykonawcę wizji lokalnej lub sprawdzenia przez niego dokumentów niezbędnych do realizacji zamówienia, o których mowa w art. 131 ust. 2 ustawy.</w:t>
      </w:r>
    </w:p>
    <w:p w14:paraId="54B3AFAF" w14:textId="77777777" w:rsidR="00137B77" w:rsidRPr="003A7AEE" w:rsidRDefault="00137B77" w:rsidP="00137B77">
      <w:pPr>
        <w:spacing w:line="240" w:lineRule="auto"/>
        <w:ind w:left="425"/>
        <w:jc w:val="both"/>
        <w:rPr>
          <w:rFonts w:ascii="Times New Roman" w:hAnsi="Times New Roman" w:cs="Times New Roman"/>
          <w:sz w:val="24"/>
          <w:szCs w:val="24"/>
        </w:rPr>
      </w:pPr>
      <w:r w:rsidRPr="003A7AEE">
        <w:rPr>
          <w:rFonts w:ascii="Times New Roman" w:hAnsi="Times New Roman" w:cs="Times New Roman"/>
          <w:sz w:val="24"/>
          <w:szCs w:val="24"/>
        </w:rPr>
        <w:t>Zamawiający nie stawia wymogu, o którym mowa w art. 131 ust 2 ustawy.</w:t>
      </w:r>
    </w:p>
    <w:p w14:paraId="0C67B48A"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Informacje dotyczące walut obcych, w jakich mogą być prowadzone rozliczenia  w walutach obcych.</w:t>
      </w:r>
    </w:p>
    <w:p w14:paraId="0185D9C5" w14:textId="77777777" w:rsidR="00137B77" w:rsidRPr="003A7AEE" w:rsidRDefault="00137B77" w:rsidP="00137B77">
      <w:pPr>
        <w:pStyle w:val="Akapitzlist"/>
        <w:widowControl w:val="0"/>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 xml:space="preserve">Nie przewiduje się możliwości prowadzenia rozliczeń w walutach obcych. Jedyną walutą, </w:t>
      </w:r>
      <w:r w:rsidRPr="003A7AEE">
        <w:rPr>
          <w:rFonts w:ascii="Times New Roman" w:hAnsi="Times New Roman" w:cs="Times New Roman"/>
          <w:sz w:val="24"/>
          <w:szCs w:val="24"/>
        </w:rPr>
        <w:br/>
      </w:r>
      <w:r w:rsidRPr="003A7AEE">
        <w:rPr>
          <w:rFonts w:ascii="Times New Roman" w:hAnsi="Times New Roman" w:cs="Times New Roman"/>
          <w:sz w:val="24"/>
          <w:szCs w:val="24"/>
        </w:rPr>
        <w:lastRenderedPageBreak/>
        <w:t>w jakiej prowadzone będą rozliczenia między zamawiającym a wykonawcą będzie złoty polski (PLN).</w:t>
      </w:r>
    </w:p>
    <w:p w14:paraId="0700008F"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Informacje dotyczące zwrotu kosztów udziału w postępowaniu.</w:t>
      </w:r>
    </w:p>
    <w:p w14:paraId="262224F3" w14:textId="77777777" w:rsidR="00137B77" w:rsidRPr="00AD3D58" w:rsidRDefault="00137B77" w:rsidP="00137B77">
      <w:pPr>
        <w:pStyle w:val="Tekstpodstawowy"/>
        <w:ind w:left="426"/>
        <w:jc w:val="both"/>
        <w:rPr>
          <w:rFonts w:ascii="Times New Roman" w:hAnsi="Times New Roman"/>
          <w:bCs/>
          <w:sz w:val="24"/>
          <w:szCs w:val="24"/>
        </w:rPr>
      </w:pPr>
      <w:r w:rsidRPr="00AD3D58">
        <w:rPr>
          <w:rFonts w:ascii="Times New Roman" w:hAnsi="Times New Roman"/>
          <w:bCs/>
          <w:sz w:val="24"/>
          <w:szCs w:val="24"/>
        </w:rPr>
        <w:t>Zamawiający nie przewiduje zwrotu kosztów udziału w postępowaniu.</w:t>
      </w:r>
    </w:p>
    <w:p w14:paraId="06F049B2"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p>
    <w:p w14:paraId="4B47F177"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Informacja o obowiązku osobistego wykonania przez wykonawcę kluczowych zadań zgodnie z art. 60 i art. 121 ustawy.</w:t>
      </w:r>
    </w:p>
    <w:p w14:paraId="2207427A" w14:textId="77777777" w:rsidR="00137B77" w:rsidRPr="003A7AEE" w:rsidRDefault="00137B77" w:rsidP="00137B77">
      <w:pPr>
        <w:pStyle w:val="Akapitzlist"/>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Zamawiający nie stawia zastrzeżeń, o których mowa w art. 60 i art. 121 ustawy.</w:t>
      </w:r>
    </w:p>
    <w:p w14:paraId="0B8E1532" w14:textId="77777777" w:rsidR="00137B77" w:rsidRPr="003A7AEE" w:rsidRDefault="00137B77" w:rsidP="00137B77">
      <w:pPr>
        <w:pStyle w:val="Akapitzlist"/>
        <w:widowControl w:val="0"/>
        <w:autoSpaceDE w:val="0"/>
        <w:autoSpaceDN w:val="0"/>
        <w:spacing w:line="240" w:lineRule="auto"/>
        <w:ind w:left="0"/>
        <w:jc w:val="both"/>
        <w:rPr>
          <w:rFonts w:ascii="Times New Roman" w:hAnsi="Times New Roman" w:cs="Times New Roman"/>
          <w:bCs/>
          <w:sz w:val="24"/>
          <w:szCs w:val="24"/>
          <w:lang w:val="x-none" w:eastAsia="x-none"/>
        </w:rPr>
      </w:pPr>
    </w:p>
    <w:p w14:paraId="64CFCE97"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Wymóg lub możliwość złożenia ofert w postaci katalogów elektronicznych lub dołączenia katalogów elektronicznych do oferty, w sytuacji określonej w art. 93 ustawy.</w:t>
      </w:r>
    </w:p>
    <w:p w14:paraId="0505AD8C" w14:textId="0722497E" w:rsidR="00137B77" w:rsidRPr="003A7AEE" w:rsidRDefault="00137B77" w:rsidP="00AD3D58">
      <w:pPr>
        <w:spacing w:line="240" w:lineRule="auto"/>
        <w:ind w:left="426"/>
        <w:jc w:val="both"/>
        <w:rPr>
          <w:rFonts w:ascii="Times New Roman" w:hAnsi="Times New Roman" w:cs="Times New Roman"/>
          <w:sz w:val="24"/>
          <w:szCs w:val="24"/>
        </w:rPr>
      </w:pPr>
      <w:r w:rsidRPr="003A7AEE">
        <w:rPr>
          <w:rFonts w:ascii="Times New Roman" w:hAnsi="Times New Roman" w:cs="Times New Roman"/>
          <w:sz w:val="24"/>
          <w:szCs w:val="24"/>
        </w:rPr>
        <w:t>Zamawiający nie stawia wymogów, jak również nie dopuszcza możliwości złożenia ofert w postaci katalogów elektronicznych lub dołączenia katalogów elektronicznych do oferty, w sytuacji o której mowa w art. 93 ustawy.</w:t>
      </w:r>
    </w:p>
    <w:p w14:paraId="45DF8DDB" w14:textId="77777777" w:rsidR="00137B77" w:rsidRPr="003A7AEE" w:rsidRDefault="00137B77" w:rsidP="00D44173">
      <w:pPr>
        <w:pStyle w:val="Akapitzlist"/>
        <w:numPr>
          <w:ilvl w:val="0"/>
          <w:numId w:val="113"/>
        </w:numPr>
        <w:spacing w:line="240" w:lineRule="auto"/>
        <w:ind w:left="426"/>
        <w:jc w:val="both"/>
        <w:rPr>
          <w:rFonts w:ascii="Times New Roman" w:hAnsi="Times New Roman" w:cs="Times New Roman"/>
          <w:b/>
          <w:sz w:val="24"/>
          <w:szCs w:val="24"/>
        </w:rPr>
      </w:pPr>
      <w:r w:rsidRPr="003A7AEE">
        <w:rPr>
          <w:rFonts w:ascii="Times New Roman" w:hAnsi="Times New Roman" w:cs="Times New Roman"/>
          <w:b/>
          <w:sz w:val="24"/>
          <w:szCs w:val="24"/>
        </w:rPr>
        <w:t>Informacje dotyczące zabezpieczenia należytego wykonania umowy, jeżeli zamawiający je przewiduje.</w:t>
      </w:r>
    </w:p>
    <w:p w14:paraId="2C51D4AA" w14:textId="77777777" w:rsidR="00137B77" w:rsidRPr="003A7AEE" w:rsidRDefault="00137B77" w:rsidP="00137B77">
      <w:pPr>
        <w:pStyle w:val="Tekstpodstawowy3"/>
        <w:ind w:left="426"/>
        <w:jc w:val="both"/>
        <w:rPr>
          <w:sz w:val="24"/>
          <w:szCs w:val="24"/>
        </w:rPr>
      </w:pPr>
      <w:r w:rsidRPr="003A7AEE">
        <w:rPr>
          <w:sz w:val="24"/>
          <w:szCs w:val="24"/>
        </w:rPr>
        <w:t>W przedmiotowym postępowaniu nie przewiduje się zabezpieczenia należytego wykonania umowy.</w:t>
      </w:r>
    </w:p>
    <w:p w14:paraId="5A5849E2" w14:textId="77777777" w:rsidR="00137B77" w:rsidRPr="003A7AEE" w:rsidRDefault="00137B77" w:rsidP="00D44173">
      <w:pPr>
        <w:pStyle w:val="Tekstpodstawowy3"/>
        <w:numPr>
          <w:ilvl w:val="0"/>
          <w:numId w:val="113"/>
        </w:numPr>
        <w:suppressAutoHyphens w:val="0"/>
        <w:autoSpaceDN/>
        <w:ind w:left="426"/>
        <w:textAlignment w:val="auto"/>
        <w:rPr>
          <w:b/>
          <w:sz w:val="24"/>
          <w:szCs w:val="24"/>
        </w:rPr>
      </w:pPr>
      <w:r w:rsidRPr="003A7AEE">
        <w:rPr>
          <w:b/>
          <w:sz w:val="24"/>
          <w:szCs w:val="24"/>
        </w:rPr>
        <w:t xml:space="preserve">Klauzula informacyjna </w:t>
      </w:r>
      <w:r w:rsidRPr="003A7AEE">
        <w:rPr>
          <w:b/>
          <w:bCs/>
          <w:sz w:val="24"/>
          <w:szCs w:val="24"/>
        </w:rPr>
        <w:t>dotycząca przetwarzania danych osobowych</w:t>
      </w:r>
      <w:r w:rsidRPr="003A7AEE">
        <w:rPr>
          <w:b/>
          <w:sz w:val="24"/>
          <w:szCs w:val="24"/>
        </w:rPr>
        <w:t>.</w:t>
      </w:r>
    </w:p>
    <w:p w14:paraId="081751ED" w14:textId="77777777" w:rsidR="00137B77" w:rsidRPr="003A7AEE" w:rsidRDefault="00137B77" w:rsidP="00137B77">
      <w:pPr>
        <w:spacing w:after="120" w:line="240" w:lineRule="auto"/>
        <w:ind w:left="426"/>
        <w:jc w:val="both"/>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w:t>
      </w:r>
      <w:r w:rsidRPr="003A7AEE">
        <w:rPr>
          <w:rFonts w:ascii="Times New Roman" w:hAnsi="Times New Roman" w:cs="Times New Roman"/>
          <w:sz w:val="24"/>
          <w:szCs w:val="24"/>
          <w:lang w:eastAsia="x-none"/>
        </w:rPr>
        <w:t> </w:t>
      </w:r>
      <w:r w:rsidRPr="003A7AEE">
        <w:rPr>
          <w:rFonts w:ascii="Times New Roman" w:hAnsi="Times New Roman" w:cs="Times New Roman"/>
          <w:sz w:val="24"/>
          <w:szCs w:val="24"/>
          <w:lang w:val="x-none" w:eastAsia="x-none"/>
        </w:rPr>
        <w:t xml:space="preserve">04.05.2016, str. 1), dalej „RODO”, informuję, że: </w:t>
      </w:r>
    </w:p>
    <w:p w14:paraId="01AE9704" w14:textId="4EBFDBEB" w:rsidR="00137B77" w:rsidRPr="003A7AEE" w:rsidRDefault="00137B77">
      <w:pPr>
        <w:numPr>
          <w:ilvl w:val="0"/>
          <w:numId w:val="91"/>
        </w:numPr>
        <w:spacing w:after="0" w:line="240" w:lineRule="auto"/>
        <w:ind w:left="567" w:hanging="141"/>
        <w:jc w:val="both"/>
        <w:rPr>
          <w:rFonts w:ascii="Times New Roman" w:hAnsi="Times New Roman" w:cs="Times New Roman"/>
          <w:sz w:val="24"/>
          <w:szCs w:val="24"/>
        </w:rPr>
      </w:pPr>
      <w:r w:rsidRPr="003A7AEE">
        <w:rPr>
          <w:rFonts w:ascii="Times New Roman" w:hAnsi="Times New Roman" w:cs="Times New Roman"/>
          <w:sz w:val="24"/>
          <w:szCs w:val="24"/>
        </w:rPr>
        <w:t xml:space="preserve">Administratorem Państwa danych osobowych jest </w:t>
      </w:r>
      <w:r w:rsidR="00AD3D58">
        <w:rPr>
          <w:rFonts w:ascii="Times New Roman" w:hAnsi="Times New Roman" w:cs="Times New Roman"/>
          <w:sz w:val="24"/>
          <w:szCs w:val="24"/>
        </w:rPr>
        <w:t>Centrum Usług Społecznych w Staroźrebach</w:t>
      </w:r>
      <w:r w:rsidRPr="003A7AEE">
        <w:rPr>
          <w:rFonts w:ascii="Times New Roman" w:hAnsi="Times New Roman" w:cs="Times New Roman"/>
          <w:sz w:val="24"/>
          <w:szCs w:val="24"/>
        </w:rPr>
        <w:t xml:space="preserve">, ul. </w:t>
      </w:r>
      <w:r w:rsidR="00AD3D58">
        <w:rPr>
          <w:rFonts w:ascii="Times New Roman" w:hAnsi="Times New Roman" w:cs="Times New Roman"/>
          <w:sz w:val="24"/>
          <w:szCs w:val="24"/>
        </w:rPr>
        <w:t>Głowackiego 2</w:t>
      </w:r>
      <w:r w:rsidRPr="003A7AEE">
        <w:rPr>
          <w:rFonts w:ascii="Times New Roman" w:hAnsi="Times New Roman" w:cs="Times New Roman"/>
          <w:sz w:val="24"/>
          <w:szCs w:val="24"/>
        </w:rPr>
        <w:t>, 09-440 Staroźreby</w:t>
      </w:r>
    </w:p>
    <w:p w14:paraId="21E4247C" w14:textId="3164AE00" w:rsidR="00137B77" w:rsidRPr="003A7AEE" w:rsidRDefault="00137B77">
      <w:pPr>
        <w:numPr>
          <w:ilvl w:val="0"/>
          <w:numId w:val="91"/>
        </w:numPr>
        <w:spacing w:after="0" w:line="240" w:lineRule="auto"/>
        <w:ind w:left="567" w:hanging="141"/>
        <w:jc w:val="both"/>
        <w:rPr>
          <w:rFonts w:ascii="Times New Roman" w:hAnsi="Times New Roman" w:cs="Times New Roman"/>
          <w:sz w:val="24"/>
          <w:szCs w:val="24"/>
        </w:rPr>
      </w:pPr>
      <w:r w:rsidRPr="003A7AEE">
        <w:rPr>
          <w:rFonts w:ascii="Times New Roman" w:hAnsi="Times New Roman" w:cs="Times New Roman"/>
          <w:sz w:val="24"/>
          <w:szCs w:val="24"/>
        </w:rPr>
        <w:t xml:space="preserve">Inspektorem Ochrony Danych dostępny pod: adres e-mail: </w:t>
      </w:r>
      <w:hyperlink r:id="rId24" w:history="1">
        <w:r w:rsidRPr="003A7AEE">
          <w:rPr>
            <w:rStyle w:val="Hipercze"/>
            <w:rFonts w:ascii="Times New Roman" w:hAnsi="Times New Roman" w:cs="Times New Roman"/>
            <w:color w:val="auto"/>
            <w:sz w:val="24"/>
            <w:szCs w:val="24"/>
          </w:rPr>
          <w:t>iod@starozreby.pl</w:t>
        </w:r>
      </w:hyperlink>
    </w:p>
    <w:p w14:paraId="48586D15" w14:textId="77777777" w:rsidR="00137B77" w:rsidRPr="003A7AEE" w:rsidRDefault="00137B77">
      <w:pPr>
        <w:numPr>
          <w:ilvl w:val="0"/>
          <w:numId w:val="91"/>
        </w:numPr>
        <w:spacing w:after="120" w:line="240" w:lineRule="auto"/>
        <w:ind w:left="567" w:hanging="141"/>
        <w:jc w:val="both"/>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Pani/Pana dane osobowe przetwarzane będą na podstawie art. 6 ust. 1 lit. c</w:t>
      </w:r>
      <w:r w:rsidRPr="003A7AEE">
        <w:rPr>
          <w:rFonts w:ascii="Times New Roman" w:hAnsi="Times New Roman" w:cs="Times New Roman"/>
          <w:i/>
          <w:sz w:val="24"/>
          <w:szCs w:val="24"/>
          <w:lang w:val="x-none" w:eastAsia="x-none"/>
        </w:rPr>
        <w:t xml:space="preserve"> </w:t>
      </w:r>
      <w:r w:rsidRPr="003A7AEE">
        <w:rPr>
          <w:rFonts w:ascii="Times New Roman" w:hAnsi="Times New Roman" w:cs="Times New Roman"/>
          <w:sz w:val="24"/>
          <w:szCs w:val="24"/>
          <w:lang w:val="x-none" w:eastAsia="x-none"/>
        </w:rPr>
        <w:t>RODO w</w:t>
      </w:r>
      <w:r w:rsidRPr="003A7AEE">
        <w:rPr>
          <w:rFonts w:ascii="Times New Roman" w:hAnsi="Times New Roman" w:cs="Times New Roman"/>
          <w:sz w:val="24"/>
          <w:szCs w:val="24"/>
          <w:lang w:eastAsia="x-none"/>
        </w:rPr>
        <w:t> </w:t>
      </w:r>
      <w:r w:rsidRPr="003A7AEE">
        <w:rPr>
          <w:rFonts w:ascii="Times New Roman" w:hAnsi="Times New Roman" w:cs="Times New Roman"/>
          <w:sz w:val="24"/>
          <w:szCs w:val="24"/>
          <w:lang w:val="x-none" w:eastAsia="x-none"/>
        </w:rPr>
        <w:t xml:space="preserve">celu związanym z postępowaniem o udzielenie zamówienia publicznego prowadzonym w trybie </w:t>
      </w:r>
      <w:r w:rsidRPr="003A7AEE">
        <w:rPr>
          <w:rFonts w:ascii="Times New Roman" w:hAnsi="Times New Roman" w:cs="Times New Roman"/>
          <w:sz w:val="24"/>
          <w:szCs w:val="24"/>
          <w:lang w:eastAsia="x-none"/>
        </w:rPr>
        <w:t>przetargu nieograniczonego</w:t>
      </w:r>
      <w:r w:rsidRPr="003A7AEE">
        <w:rPr>
          <w:rFonts w:ascii="Times New Roman" w:hAnsi="Times New Roman" w:cs="Times New Roman"/>
          <w:sz w:val="24"/>
          <w:szCs w:val="24"/>
          <w:lang w:val="x-none" w:eastAsia="x-none"/>
        </w:rPr>
        <w:t>;</w:t>
      </w:r>
    </w:p>
    <w:p w14:paraId="035DACC7" w14:textId="7B265E8B" w:rsidR="00137B77" w:rsidRPr="003A7AEE" w:rsidRDefault="00137B77">
      <w:pPr>
        <w:numPr>
          <w:ilvl w:val="0"/>
          <w:numId w:val="91"/>
        </w:numPr>
        <w:spacing w:after="120" w:line="240" w:lineRule="auto"/>
        <w:ind w:left="567" w:hanging="141"/>
        <w:jc w:val="both"/>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 xml:space="preserve">odbiorcami Pani/Pana danych osobowych będą osoby lub podmioty, którym udostępniona zostanie dokumentacja postępowania w oparciu o art. 8 oraz art. 96 ust. 3 ustawy z dnia </w:t>
      </w:r>
      <w:r w:rsidRPr="003A7AEE">
        <w:rPr>
          <w:rFonts w:ascii="Times New Roman" w:hAnsi="Times New Roman" w:cs="Times New Roman"/>
          <w:sz w:val="24"/>
          <w:szCs w:val="24"/>
          <w:lang w:eastAsia="x-none"/>
        </w:rPr>
        <w:t>11 września 2019 r.</w:t>
      </w:r>
      <w:r w:rsidRPr="003A7AEE">
        <w:rPr>
          <w:rFonts w:ascii="Times New Roman" w:hAnsi="Times New Roman" w:cs="Times New Roman"/>
          <w:sz w:val="24"/>
          <w:szCs w:val="24"/>
          <w:lang w:val="x-none" w:eastAsia="x-none"/>
        </w:rPr>
        <w:t xml:space="preserve"> – Prawo zamówień publicznych (</w:t>
      </w:r>
      <w:r w:rsidRPr="003A7AEE">
        <w:rPr>
          <w:rFonts w:ascii="Times New Roman" w:hAnsi="Times New Roman" w:cs="Times New Roman"/>
          <w:sz w:val="24"/>
          <w:szCs w:val="24"/>
          <w:lang w:eastAsia="x-none"/>
        </w:rPr>
        <w:t>tj.</w:t>
      </w:r>
      <w:r w:rsidRPr="003A7AEE">
        <w:rPr>
          <w:rFonts w:ascii="Times New Roman" w:hAnsi="Times New Roman" w:cs="Times New Roman"/>
          <w:sz w:val="24"/>
          <w:szCs w:val="24"/>
          <w:lang w:val="x-none" w:eastAsia="x-none"/>
        </w:rPr>
        <w:t>Dz. U. z 20</w:t>
      </w:r>
      <w:r w:rsidRPr="003A7AEE">
        <w:rPr>
          <w:rFonts w:ascii="Times New Roman" w:hAnsi="Times New Roman" w:cs="Times New Roman"/>
          <w:sz w:val="24"/>
          <w:szCs w:val="24"/>
          <w:lang w:eastAsia="x-none"/>
        </w:rPr>
        <w:t>2</w:t>
      </w:r>
      <w:r w:rsidR="008B7F90">
        <w:rPr>
          <w:rFonts w:ascii="Times New Roman" w:hAnsi="Times New Roman" w:cs="Times New Roman"/>
          <w:sz w:val="24"/>
          <w:szCs w:val="24"/>
          <w:lang w:eastAsia="x-none"/>
        </w:rPr>
        <w:t>4</w:t>
      </w:r>
      <w:r w:rsidRPr="003A7AEE">
        <w:rPr>
          <w:rFonts w:ascii="Times New Roman" w:hAnsi="Times New Roman" w:cs="Times New Roman"/>
          <w:sz w:val="24"/>
          <w:szCs w:val="24"/>
          <w:lang w:val="x-none" w:eastAsia="x-none"/>
        </w:rPr>
        <w:t xml:space="preserve"> r. poz. </w:t>
      </w:r>
      <w:r w:rsidRPr="003A7AEE">
        <w:rPr>
          <w:rFonts w:ascii="Times New Roman" w:hAnsi="Times New Roman" w:cs="Times New Roman"/>
          <w:sz w:val="24"/>
          <w:szCs w:val="24"/>
          <w:lang w:eastAsia="x-none"/>
        </w:rPr>
        <w:t>1</w:t>
      </w:r>
      <w:r w:rsidR="008B7F90">
        <w:rPr>
          <w:rFonts w:ascii="Times New Roman" w:hAnsi="Times New Roman" w:cs="Times New Roman"/>
          <w:sz w:val="24"/>
          <w:szCs w:val="24"/>
          <w:lang w:eastAsia="x-none"/>
        </w:rPr>
        <w:t>320 ze zm.</w:t>
      </w:r>
      <w:r w:rsidRPr="003A7AEE">
        <w:rPr>
          <w:rFonts w:ascii="Times New Roman" w:hAnsi="Times New Roman" w:cs="Times New Roman"/>
          <w:sz w:val="24"/>
          <w:szCs w:val="24"/>
          <w:lang w:val="x-none" w:eastAsia="x-none"/>
        </w:rPr>
        <w:t xml:space="preserve">), dalej „ustawa Pzp”;  </w:t>
      </w:r>
    </w:p>
    <w:p w14:paraId="3BBA0238" w14:textId="77777777" w:rsidR="00137B77" w:rsidRPr="003A7AEE" w:rsidRDefault="00137B77">
      <w:pPr>
        <w:numPr>
          <w:ilvl w:val="0"/>
          <w:numId w:val="91"/>
        </w:numPr>
        <w:spacing w:after="120" w:line="240" w:lineRule="auto"/>
        <w:ind w:left="567" w:hanging="141"/>
        <w:jc w:val="both"/>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69F3F376" w14:textId="77777777" w:rsidR="00137B77" w:rsidRPr="003A7AEE" w:rsidRDefault="00137B77">
      <w:pPr>
        <w:numPr>
          <w:ilvl w:val="0"/>
          <w:numId w:val="91"/>
        </w:numPr>
        <w:spacing w:after="120" w:line="240" w:lineRule="auto"/>
        <w:ind w:left="567" w:hanging="141"/>
        <w:jc w:val="both"/>
        <w:rPr>
          <w:rFonts w:ascii="Times New Roman" w:hAnsi="Times New Roman" w:cs="Times New Roman"/>
          <w:b/>
          <w:i/>
          <w:sz w:val="24"/>
          <w:szCs w:val="24"/>
          <w:lang w:val="x-none" w:eastAsia="x-none"/>
        </w:rPr>
      </w:pPr>
      <w:r w:rsidRPr="003A7AEE">
        <w:rPr>
          <w:rFonts w:ascii="Times New Roman" w:hAnsi="Times New Roman" w:cs="Times New Roman"/>
          <w:sz w:val="24"/>
          <w:szCs w:val="24"/>
          <w:lang w:val="x-none" w:eastAsia="x-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ECFDCE5" w14:textId="77777777" w:rsidR="00137B77" w:rsidRPr="003A7AEE" w:rsidRDefault="00137B77">
      <w:pPr>
        <w:numPr>
          <w:ilvl w:val="0"/>
          <w:numId w:val="91"/>
        </w:numPr>
        <w:spacing w:after="120" w:line="240" w:lineRule="auto"/>
        <w:ind w:left="567" w:hanging="141"/>
        <w:jc w:val="both"/>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w odniesieniu do Pani/Pana danych osobowych decyzje nie będą podejmowane w</w:t>
      </w:r>
      <w:r w:rsidRPr="003A7AEE">
        <w:rPr>
          <w:rFonts w:ascii="Times New Roman" w:hAnsi="Times New Roman" w:cs="Times New Roman"/>
          <w:sz w:val="24"/>
          <w:szCs w:val="24"/>
          <w:lang w:eastAsia="x-none"/>
        </w:rPr>
        <w:t> </w:t>
      </w:r>
      <w:r w:rsidRPr="003A7AEE">
        <w:rPr>
          <w:rFonts w:ascii="Times New Roman" w:hAnsi="Times New Roman" w:cs="Times New Roman"/>
          <w:sz w:val="24"/>
          <w:szCs w:val="24"/>
          <w:lang w:val="x-none" w:eastAsia="x-none"/>
        </w:rPr>
        <w:t>sposób zautomatyzowany, stosowanie do art. 22 RODO;</w:t>
      </w:r>
    </w:p>
    <w:p w14:paraId="175A0DAB" w14:textId="77777777" w:rsidR="00137B77" w:rsidRPr="003A7AEE" w:rsidRDefault="00137B77">
      <w:pPr>
        <w:numPr>
          <w:ilvl w:val="0"/>
          <w:numId w:val="91"/>
        </w:numPr>
        <w:spacing w:after="120" w:line="240" w:lineRule="auto"/>
        <w:ind w:left="567" w:hanging="141"/>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posiada Pani/Pan:</w:t>
      </w:r>
    </w:p>
    <w:p w14:paraId="74CB0FBE" w14:textId="77777777" w:rsidR="00137B77" w:rsidRPr="003A7AEE" w:rsidRDefault="00137B77">
      <w:pPr>
        <w:numPr>
          <w:ilvl w:val="0"/>
          <w:numId w:val="92"/>
        </w:numPr>
        <w:spacing w:after="120" w:line="240" w:lineRule="auto"/>
        <w:ind w:left="851" w:hanging="141"/>
        <w:jc w:val="both"/>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lastRenderedPageBreak/>
        <w:t>na podstawie art. 15 RODO prawo dostępu do danych osobowych Pani/Pana dotyczących;</w:t>
      </w:r>
    </w:p>
    <w:p w14:paraId="2D27D5D3" w14:textId="77777777" w:rsidR="00137B77" w:rsidRPr="003A7AEE" w:rsidRDefault="00137B77">
      <w:pPr>
        <w:numPr>
          <w:ilvl w:val="0"/>
          <w:numId w:val="92"/>
        </w:numPr>
        <w:spacing w:after="120" w:line="240" w:lineRule="auto"/>
        <w:ind w:left="851" w:hanging="141"/>
        <w:jc w:val="both"/>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na podstawie art. 16 RODO prawo do sprostowania Pani/Pana danych osobowych;</w:t>
      </w:r>
    </w:p>
    <w:p w14:paraId="6C42C569" w14:textId="77777777" w:rsidR="00137B77" w:rsidRPr="003A7AEE" w:rsidRDefault="00137B77">
      <w:pPr>
        <w:numPr>
          <w:ilvl w:val="0"/>
          <w:numId w:val="92"/>
        </w:numPr>
        <w:spacing w:after="120" w:line="240" w:lineRule="auto"/>
        <w:ind w:left="851" w:hanging="141"/>
        <w:jc w:val="both"/>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 xml:space="preserve">na podstawie art. 18 RODO prawo żądania od administratora ograniczenia przetwarzania danych osobowych z zastrzeżeniem przypadków, o których mowa w art. 18 ust. 2 RODO;  </w:t>
      </w:r>
    </w:p>
    <w:p w14:paraId="589C2B1A" w14:textId="77777777" w:rsidR="00137B77" w:rsidRPr="003A7AEE" w:rsidRDefault="00137B77">
      <w:pPr>
        <w:numPr>
          <w:ilvl w:val="0"/>
          <w:numId w:val="92"/>
        </w:numPr>
        <w:spacing w:after="120" w:line="240" w:lineRule="auto"/>
        <w:ind w:left="851" w:hanging="141"/>
        <w:jc w:val="both"/>
        <w:rPr>
          <w:rFonts w:ascii="Times New Roman" w:hAnsi="Times New Roman" w:cs="Times New Roman"/>
          <w:i/>
          <w:sz w:val="24"/>
          <w:szCs w:val="24"/>
          <w:lang w:val="x-none" w:eastAsia="x-none"/>
        </w:rPr>
      </w:pPr>
      <w:r w:rsidRPr="003A7AEE">
        <w:rPr>
          <w:rFonts w:ascii="Times New Roman" w:hAnsi="Times New Roman" w:cs="Times New Roman"/>
          <w:sz w:val="24"/>
          <w:szCs w:val="24"/>
          <w:lang w:val="x-none" w:eastAsia="x-none"/>
        </w:rPr>
        <w:t>prawo do wniesienia skargi do Prezesa Urzędu Ochrony Danych Osobowych, gdy uzna Pani/Pan, że przetwarzanie danych osobowych Pani/Pana dotyczących narusza przepisy RODO;</w:t>
      </w:r>
    </w:p>
    <w:p w14:paraId="7A2E7C41" w14:textId="77777777" w:rsidR="00137B77" w:rsidRPr="003A7AEE" w:rsidRDefault="00137B77">
      <w:pPr>
        <w:numPr>
          <w:ilvl w:val="0"/>
          <w:numId w:val="91"/>
        </w:numPr>
        <w:spacing w:after="120" w:line="240" w:lineRule="auto"/>
        <w:ind w:left="567" w:hanging="141"/>
        <w:rPr>
          <w:rFonts w:ascii="Times New Roman" w:hAnsi="Times New Roman" w:cs="Times New Roman"/>
          <w:i/>
          <w:sz w:val="24"/>
          <w:szCs w:val="24"/>
          <w:lang w:val="x-none" w:eastAsia="x-none"/>
        </w:rPr>
      </w:pPr>
      <w:r w:rsidRPr="003A7AEE">
        <w:rPr>
          <w:rFonts w:ascii="Times New Roman" w:hAnsi="Times New Roman" w:cs="Times New Roman"/>
          <w:sz w:val="24"/>
          <w:szCs w:val="24"/>
          <w:lang w:val="x-none" w:eastAsia="x-none"/>
        </w:rPr>
        <w:t>nie przysługuje Pani/Panu:</w:t>
      </w:r>
    </w:p>
    <w:p w14:paraId="6461B476" w14:textId="77777777" w:rsidR="00137B77" w:rsidRPr="003A7AEE" w:rsidRDefault="00137B77">
      <w:pPr>
        <w:numPr>
          <w:ilvl w:val="0"/>
          <w:numId w:val="93"/>
        </w:numPr>
        <w:spacing w:after="120" w:line="240" w:lineRule="auto"/>
        <w:ind w:left="851" w:hanging="141"/>
        <w:jc w:val="both"/>
        <w:rPr>
          <w:rFonts w:ascii="Times New Roman" w:hAnsi="Times New Roman" w:cs="Times New Roman"/>
          <w:i/>
          <w:sz w:val="24"/>
          <w:szCs w:val="24"/>
          <w:lang w:val="x-none" w:eastAsia="x-none"/>
        </w:rPr>
      </w:pPr>
      <w:r w:rsidRPr="003A7AEE">
        <w:rPr>
          <w:rFonts w:ascii="Times New Roman" w:hAnsi="Times New Roman" w:cs="Times New Roman"/>
          <w:sz w:val="24"/>
          <w:szCs w:val="24"/>
          <w:lang w:val="x-none" w:eastAsia="x-none"/>
        </w:rPr>
        <w:t>w związku z art. 17 ust. 3 lit. b, d lub e RODO prawo do usunięcia danych osobowych;</w:t>
      </w:r>
    </w:p>
    <w:p w14:paraId="1354ED9C" w14:textId="77777777" w:rsidR="00137B77" w:rsidRPr="003A7AEE" w:rsidRDefault="00137B77">
      <w:pPr>
        <w:numPr>
          <w:ilvl w:val="0"/>
          <w:numId w:val="93"/>
        </w:numPr>
        <w:spacing w:after="120" w:line="240" w:lineRule="auto"/>
        <w:ind w:left="851" w:hanging="141"/>
        <w:jc w:val="both"/>
        <w:rPr>
          <w:rFonts w:ascii="Times New Roman" w:hAnsi="Times New Roman" w:cs="Times New Roman"/>
          <w:b/>
          <w:i/>
          <w:sz w:val="24"/>
          <w:szCs w:val="24"/>
          <w:lang w:val="x-none" w:eastAsia="x-none"/>
        </w:rPr>
      </w:pPr>
      <w:r w:rsidRPr="003A7AEE">
        <w:rPr>
          <w:rFonts w:ascii="Times New Roman" w:hAnsi="Times New Roman" w:cs="Times New Roman"/>
          <w:sz w:val="24"/>
          <w:szCs w:val="24"/>
          <w:lang w:val="x-none" w:eastAsia="x-none"/>
        </w:rPr>
        <w:t>prawo do przenoszenia danych osobowych, o którym mowa w art. 20 RODO;</w:t>
      </w:r>
    </w:p>
    <w:p w14:paraId="3C2C2BE0" w14:textId="77777777" w:rsidR="00137B77" w:rsidRPr="003A7AEE" w:rsidRDefault="00137B77">
      <w:pPr>
        <w:pStyle w:val="Tekstpodstawowy3"/>
        <w:numPr>
          <w:ilvl w:val="0"/>
          <w:numId w:val="93"/>
        </w:numPr>
        <w:suppressAutoHyphens w:val="0"/>
        <w:autoSpaceDN/>
        <w:ind w:left="710" w:hanging="141"/>
        <w:jc w:val="both"/>
        <w:textAlignment w:val="auto"/>
        <w:rPr>
          <w:sz w:val="24"/>
          <w:szCs w:val="24"/>
        </w:rPr>
      </w:pPr>
      <w:r w:rsidRPr="003A7AEE">
        <w:rPr>
          <w:sz w:val="24"/>
          <w:szCs w:val="24"/>
          <w:lang w:eastAsia="pl-PL"/>
        </w:rPr>
        <w:t>na podstawie art. 21 RODO prawo sprzeciwu, wobec przetwarzania danych osobowych, gdyż podstawą prawną przetwarzania Pani/Pana danych osobowych jest art. 6 ust. 1 lit. c RODO.</w:t>
      </w:r>
    </w:p>
    <w:p w14:paraId="4C860591" w14:textId="77777777" w:rsidR="00137B77" w:rsidRDefault="00137B77" w:rsidP="00137B77">
      <w:pPr>
        <w:pStyle w:val="Tekstpodstawowy3"/>
        <w:jc w:val="both"/>
        <w:rPr>
          <w:sz w:val="24"/>
          <w:szCs w:val="24"/>
          <w:lang w:eastAsia="pl-PL"/>
        </w:rPr>
      </w:pPr>
    </w:p>
    <w:p w14:paraId="5ED3D3DA" w14:textId="77777777" w:rsidR="00C63E18" w:rsidRPr="003A7AEE" w:rsidRDefault="00C63E18" w:rsidP="00137B77">
      <w:pPr>
        <w:pStyle w:val="Tekstpodstawowy3"/>
        <w:jc w:val="both"/>
        <w:rPr>
          <w:sz w:val="24"/>
          <w:szCs w:val="24"/>
          <w:lang w:eastAsia="pl-PL"/>
        </w:rPr>
      </w:pPr>
    </w:p>
    <w:p w14:paraId="4C9079E5" w14:textId="77777777" w:rsidR="00137B77" w:rsidRPr="003A7AEE" w:rsidRDefault="00137B77" w:rsidP="00137B77">
      <w:pPr>
        <w:spacing w:after="0" w:line="240" w:lineRule="auto"/>
        <w:jc w:val="both"/>
        <w:rPr>
          <w:rFonts w:ascii="Times New Roman" w:eastAsia="Calibri" w:hAnsi="Times New Roman" w:cs="Times New Roman"/>
          <w:sz w:val="24"/>
          <w:szCs w:val="24"/>
          <w:lang w:eastAsia="pl-PL"/>
        </w:rPr>
      </w:pPr>
      <w:r w:rsidRPr="003A7AEE">
        <w:rPr>
          <w:rFonts w:ascii="Times New Roman" w:eastAsia="Calibri" w:hAnsi="Times New Roman" w:cs="Times New Roman"/>
          <w:b/>
          <w:sz w:val="24"/>
          <w:szCs w:val="24"/>
          <w:lang w:eastAsia="pl-PL"/>
        </w:rPr>
        <w:t xml:space="preserve">Załącznik nr 1 –  </w:t>
      </w:r>
      <w:r w:rsidRPr="003A7AEE">
        <w:rPr>
          <w:rFonts w:ascii="Times New Roman" w:eastAsia="Calibri" w:hAnsi="Times New Roman" w:cs="Times New Roman"/>
          <w:sz w:val="24"/>
          <w:szCs w:val="24"/>
          <w:lang w:eastAsia="pl-PL"/>
        </w:rPr>
        <w:t>Formularz ofertowy</w:t>
      </w:r>
    </w:p>
    <w:p w14:paraId="5DA12772" w14:textId="77777777" w:rsidR="00137B77" w:rsidRPr="003A7AEE" w:rsidRDefault="00137B77" w:rsidP="00137B77">
      <w:pPr>
        <w:spacing w:line="240" w:lineRule="auto"/>
        <w:jc w:val="both"/>
        <w:rPr>
          <w:rFonts w:ascii="Times New Roman" w:eastAsia="Calibri" w:hAnsi="Times New Roman" w:cs="Times New Roman"/>
          <w:sz w:val="24"/>
          <w:szCs w:val="24"/>
        </w:rPr>
      </w:pPr>
      <w:r w:rsidRPr="003A7AEE">
        <w:rPr>
          <w:rFonts w:ascii="Times New Roman" w:eastAsia="Calibri" w:hAnsi="Times New Roman" w:cs="Times New Roman"/>
          <w:b/>
          <w:sz w:val="24"/>
          <w:szCs w:val="24"/>
          <w:lang w:eastAsia="pl-PL"/>
        </w:rPr>
        <w:t>Załącznik nr 2</w:t>
      </w:r>
      <w:r w:rsidRPr="003A7AEE">
        <w:rPr>
          <w:rFonts w:ascii="Times New Roman" w:eastAsia="Calibri" w:hAnsi="Times New Roman" w:cs="Times New Roman"/>
          <w:sz w:val="24"/>
          <w:szCs w:val="24"/>
          <w:lang w:eastAsia="pl-PL"/>
        </w:rPr>
        <w:t xml:space="preserve"> – Oświadczenie Wykonawcy składane na podstawie art. 125 ust. 1 ustawy pzp o braku podstaw wykluczenia i spełnianiu warunków udziału w postępowaniu</w:t>
      </w:r>
    </w:p>
    <w:p w14:paraId="012F8E56" w14:textId="2A02B722" w:rsidR="00137B77" w:rsidRPr="003A7AEE" w:rsidRDefault="00137B77" w:rsidP="00137B77">
      <w:pPr>
        <w:spacing w:after="0" w:line="240" w:lineRule="auto"/>
        <w:jc w:val="both"/>
        <w:rPr>
          <w:rFonts w:ascii="Times New Roman" w:eastAsia="Calibri" w:hAnsi="Times New Roman" w:cs="Times New Roman"/>
          <w:b/>
          <w:sz w:val="24"/>
          <w:szCs w:val="24"/>
          <w:lang w:eastAsia="pl-PL"/>
        </w:rPr>
      </w:pPr>
      <w:r w:rsidRPr="003A7AEE">
        <w:rPr>
          <w:rFonts w:ascii="Times New Roman" w:eastAsia="Calibri" w:hAnsi="Times New Roman" w:cs="Times New Roman"/>
          <w:b/>
          <w:sz w:val="24"/>
          <w:szCs w:val="24"/>
          <w:lang w:eastAsia="pl-PL"/>
        </w:rPr>
        <w:t xml:space="preserve">Załącznik nr </w:t>
      </w:r>
      <w:r w:rsidR="00B56E1D">
        <w:rPr>
          <w:rFonts w:ascii="Times New Roman" w:eastAsia="Calibri" w:hAnsi="Times New Roman" w:cs="Times New Roman"/>
          <w:b/>
          <w:sz w:val="24"/>
          <w:szCs w:val="24"/>
          <w:lang w:eastAsia="pl-PL"/>
        </w:rPr>
        <w:t>3</w:t>
      </w:r>
      <w:r w:rsidRPr="003A7AEE">
        <w:rPr>
          <w:rFonts w:ascii="Times New Roman" w:eastAsia="Calibri" w:hAnsi="Times New Roman" w:cs="Times New Roman"/>
          <w:b/>
          <w:sz w:val="24"/>
          <w:szCs w:val="24"/>
        </w:rPr>
        <w:t xml:space="preserve"> – </w:t>
      </w:r>
      <w:r w:rsidRPr="00B56E1D">
        <w:rPr>
          <w:rFonts w:ascii="Times New Roman" w:eastAsia="Calibri" w:hAnsi="Times New Roman" w:cs="Times New Roman"/>
          <w:bCs/>
          <w:sz w:val="24"/>
          <w:szCs w:val="24"/>
        </w:rPr>
        <w:t>Wykaz osób</w:t>
      </w:r>
    </w:p>
    <w:p w14:paraId="18741FD5" w14:textId="1C2A175F" w:rsidR="00137B77" w:rsidRPr="003A7AEE" w:rsidRDefault="00137B77" w:rsidP="00137B77">
      <w:pPr>
        <w:spacing w:after="0" w:line="240" w:lineRule="auto"/>
        <w:jc w:val="both"/>
        <w:rPr>
          <w:rFonts w:ascii="Times New Roman" w:eastAsia="Calibri" w:hAnsi="Times New Roman" w:cs="Times New Roman"/>
          <w:sz w:val="24"/>
          <w:szCs w:val="24"/>
          <w:lang w:eastAsia="pl-PL"/>
        </w:rPr>
      </w:pPr>
      <w:r w:rsidRPr="003A7AEE">
        <w:rPr>
          <w:rFonts w:ascii="Times New Roman" w:eastAsia="Calibri" w:hAnsi="Times New Roman" w:cs="Times New Roman"/>
          <w:b/>
          <w:sz w:val="24"/>
          <w:szCs w:val="24"/>
          <w:lang w:eastAsia="pl-PL"/>
        </w:rPr>
        <w:t xml:space="preserve">Załącznik nr </w:t>
      </w:r>
      <w:r w:rsidR="00B56E1D">
        <w:rPr>
          <w:rFonts w:ascii="Times New Roman" w:eastAsia="Calibri" w:hAnsi="Times New Roman" w:cs="Times New Roman"/>
          <w:b/>
          <w:sz w:val="24"/>
          <w:szCs w:val="24"/>
        </w:rPr>
        <w:t>4</w:t>
      </w:r>
      <w:r w:rsidRPr="003A7AEE">
        <w:rPr>
          <w:rFonts w:ascii="Times New Roman" w:eastAsia="Calibri" w:hAnsi="Times New Roman" w:cs="Times New Roman"/>
          <w:sz w:val="24"/>
          <w:szCs w:val="24"/>
          <w:lang w:eastAsia="pl-PL"/>
        </w:rPr>
        <w:t xml:space="preserve"> – Oświadczenie podmiotu udostępniającego zasoby składane na podstawie art. 125 ust 5 ustawy pzp</w:t>
      </w:r>
    </w:p>
    <w:p w14:paraId="39F5F6C3" w14:textId="4C0C82A0" w:rsidR="00137B77" w:rsidRPr="003A7AEE" w:rsidRDefault="00137B77" w:rsidP="00137B77">
      <w:pPr>
        <w:spacing w:after="0" w:line="240" w:lineRule="auto"/>
        <w:jc w:val="both"/>
        <w:rPr>
          <w:rFonts w:ascii="Times New Roman" w:eastAsia="Calibri" w:hAnsi="Times New Roman" w:cs="Times New Roman"/>
          <w:sz w:val="24"/>
          <w:szCs w:val="24"/>
          <w:lang w:eastAsia="pl-PL"/>
        </w:rPr>
      </w:pPr>
      <w:r w:rsidRPr="003A7AEE">
        <w:rPr>
          <w:rFonts w:ascii="Times New Roman" w:eastAsia="Calibri" w:hAnsi="Times New Roman" w:cs="Times New Roman"/>
          <w:b/>
          <w:sz w:val="24"/>
          <w:szCs w:val="24"/>
          <w:lang w:eastAsia="pl-PL"/>
        </w:rPr>
        <w:t xml:space="preserve">Załącznik nr </w:t>
      </w:r>
      <w:r w:rsidR="00B56E1D">
        <w:rPr>
          <w:rFonts w:ascii="Times New Roman" w:eastAsia="Calibri" w:hAnsi="Times New Roman" w:cs="Times New Roman"/>
          <w:b/>
          <w:sz w:val="24"/>
          <w:szCs w:val="24"/>
        </w:rPr>
        <w:t>5</w:t>
      </w:r>
      <w:r w:rsidRPr="003A7AEE">
        <w:rPr>
          <w:rFonts w:ascii="Times New Roman" w:eastAsia="Calibri" w:hAnsi="Times New Roman" w:cs="Times New Roman"/>
          <w:sz w:val="24"/>
          <w:szCs w:val="24"/>
          <w:lang w:eastAsia="pl-PL"/>
        </w:rPr>
        <w:t xml:space="preserve"> – Oświadczenie Wykonawców wspólnie ubiegających się o udzielenie zamówienia składane na podstawie art. 117 ust. 4 pzp</w:t>
      </w:r>
    </w:p>
    <w:p w14:paraId="2C0867A7" w14:textId="5FB622A2" w:rsidR="00137B77" w:rsidRPr="003A7AEE" w:rsidRDefault="00137B77" w:rsidP="00137B77">
      <w:pPr>
        <w:spacing w:after="0" w:line="240" w:lineRule="auto"/>
        <w:jc w:val="both"/>
        <w:rPr>
          <w:rFonts w:ascii="Times New Roman" w:eastAsia="Calibri" w:hAnsi="Times New Roman" w:cs="Times New Roman"/>
          <w:sz w:val="24"/>
          <w:szCs w:val="24"/>
          <w:lang w:eastAsia="pl-PL"/>
        </w:rPr>
      </w:pPr>
      <w:r w:rsidRPr="003A7AEE">
        <w:rPr>
          <w:rFonts w:ascii="Times New Roman" w:eastAsia="Calibri" w:hAnsi="Times New Roman" w:cs="Times New Roman"/>
          <w:b/>
          <w:sz w:val="24"/>
          <w:szCs w:val="24"/>
          <w:lang w:eastAsia="pl-PL"/>
        </w:rPr>
        <w:t xml:space="preserve">Załącznik nr </w:t>
      </w:r>
      <w:r w:rsidR="00B56E1D">
        <w:rPr>
          <w:rFonts w:ascii="Times New Roman" w:eastAsia="Calibri" w:hAnsi="Times New Roman" w:cs="Times New Roman"/>
          <w:b/>
          <w:sz w:val="24"/>
          <w:szCs w:val="24"/>
        </w:rPr>
        <w:t>6</w:t>
      </w:r>
      <w:r w:rsidRPr="003A7AEE">
        <w:rPr>
          <w:rFonts w:ascii="Times New Roman" w:eastAsia="Calibri" w:hAnsi="Times New Roman" w:cs="Times New Roman"/>
          <w:sz w:val="24"/>
          <w:szCs w:val="24"/>
          <w:lang w:eastAsia="pl-PL"/>
        </w:rPr>
        <w:t xml:space="preserve"> – Zobowiązanie podmiotu udostępniającego zasoby do oddania do dyspozycji Wykonawcy niezbędnych zasobów na okres korzystania z nich przy wykonywaniu zamówienia</w:t>
      </w:r>
    </w:p>
    <w:p w14:paraId="597D3481" w14:textId="76B7FBE0" w:rsidR="00137B77" w:rsidRPr="003A7AEE" w:rsidRDefault="00137B77" w:rsidP="00137B77">
      <w:pPr>
        <w:spacing w:after="0" w:line="240" w:lineRule="auto"/>
        <w:jc w:val="both"/>
        <w:rPr>
          <w:rFonts w:ascii="Times New Roman" w:eastAsia="Calibri" w:hAnsi="Times New Roman" w:cs="Times New Roman"/>
          <w:sz w:val="24"/>
          <w:szCs w:val="24"/>
          <w:lang w:eastAsia="pl-PL"/>
        </w:rPr>
      </w:pPr>
      <w:r w:rsidRPr="003A7AEE">
        <w:rPr>
          <w:rFonts w:ascii="Times New Roman" w:eastAsia="Calibri" w:hAnsi="Times New Roman" w:cs="Times New Roman"/>
          <w:b/>
          <w:sz w:val="24"/>
          <w:szCs w:val="24"/>
          <w:lang w:eastAsia="pl-PL"/>
        </w:rPr>
        <w:t xml:space="preserve">Załącznik nr </w:t>
      </w:r>
      <w:r w:rsidR="00B56E1D">
        <w:rPr>
          <w:rFonts w:ascii="Times New Roman" w:eastAsia="Calibri" w:hAnsi="Times New Roman" w:cs="Times New Roman"/>
          <w:b/>
          <w:sz w:val="24"/>
          <w:szCs w:val="24"/>
        </w:rPr>
        <w:t>7</w:t>
      </w:r>
      <w:r w:rsidRPr="003A7AEE">
        <w:rPr>
          <w:rFonts w:ascii="Times New Roman" w:eastAsia="Calibri" w:hAnsi="Times New Roman" w:cs="Times New Roman"/>
          <w:sz w:val="24"/>
          <w:szCs w:val="24"/>
          <w:lang w:eastAsia="pl-PL"/>
        </w:rPr>
        <w:t xml:space="preserve"> – Oświadczenie o przynależności lub braku przynależności do tej samej grupy kapitałowej na podstawie art. 108 ust. 1 pkt 5 ustawy Pzp</w:t>
      </w:r>
    </w:p>
    <w:p w14:paraId="3354139A" w14:textId="30320F4F" w:rsidR="00137B77" w:rsidRPr="003A7AEE" w:rsidRDefault="00137B77" w:rsidP="00137B77">
      <w:pPr>
        <w:spacing w:after="0" w:line="240" w:lineRule="auto"/>
        <w:jc w:val="both"/>
        <w:rPr>
          <w:rFonts w:ascii="Times New Roman" w:eastAsia="Calibri" w:hAnsi="Times New Roman" w:cs="Times New Roman"/>
          <w:sz w:val="24"/>
          <w:szCs w:val="24"/>
          <w:lang w:eastAsia="pl-PL"/>
        </w:rPr>
      </w:pPr>
      <w:r w:rsidRPr="003A7AEE">
        <w:rPr>
          <w:rFonts w:ascii="Times New Roman" w:eastAsia="Calibri" w:hAnsi="Times New Roman" w:cs="Times New Roman"/>
          <w:b/>
          <w:sz w:val="24"/>
          <w:szCs w:val="24"/>
          <w:lang w:eastAsia="pl-PL"/>
        </w:rPr>
        <w:t xml:space="preserve">Załącznik nr </w:t>
      </w:r>
      <w:r w:rsidR="00B56E1D">
        <w:rPr>
          <w:rFonts w:ascii="Times New Roman" w:eastAsia="Calibri" w:hAnsi="Times New Roman" w:cs="Times New Roman"/>
          <w:b/>
          <w:sz w:val="24"/>
          <w:szCs w:val="24"/>
        </w:rPr>
        <w:t>8</w:t>
      </w:r>
      <w:r w:rsidRPr="003A7AEE">
        <w:rPr>
          <w:rFonts w:ascii="Times New Roman" w:eastAsia="Calibri" w:hAnsi="Times New Roman" w:cs="Times New Roman"/>
          <w:sz w:val="24"/>
          <w:szCs w:val="24"/>
          <w:lang w:eastAsia="pl-PL"/>
        </w:rPr>
        <w:t xml:space="preserve"> – Projekt umowy</w:t>
      </w:r>
    </w:p>
    <w:p w14:paraId="08D74D36" w14:textId="01D544C7" w:rsidR="00D654C5" w:rsidRPr="00AD3D58" w:rsidRDefault="00137B77" w:rsidP="00AD3D58">
      <w:pPr>
        <w:spacing w:after="0" w:line="240" w:lineRule="auto"/>
        <w:rPr>
          <w:rFonts w:ascii="Times New Roman" w:hAnsi="Times New Roman" w:cs="Times New Roman"/>
          <w:b/>
          <w:sz w:val="24"/>
          <w:szCs w:val="24"/>
        </w:rPr>
      </w:pPr>
      <w:r w:rsidRPr="003A7AEE">
        <w:rPr>
          <w:rFonts w:ascii="Times New Roman" w:eastAsia="Calibri" w:hAnsi="Times New Roman" w:cs="Times New Roman"/>
          <w:b/>
          <w:sz w:val="24"/>
          <w:szCs w:val="24"/>
          <w:lang w:eastAsia="pl-PL"/>
        </w:rPr>
        <w:t xml:space="preserve">Załącznik nr </w:t>
      </w:r>
      <w:r w:rsidR="00B56E1D">
        <w:rPr>
          <w:rFonts w:ascii="Times New Roman" w:eastAsia="Calibri" w:hAnsi="Times New Roman" w:cs="Times New Roman"/>
          <w:b/>
          <w:sz w:val="24"/>
          <w:szCs w:val="24"/>
        </w:rPr>
        <w:t>9</w:t>
      </w:r>
      <w:r w:rsidRPr="003A7AEE">
        <w:rPr>
          <w:rFonts w:ascii="Times New Roman" w:eastAsia="Calibri" w:hAnsi="Times New Roman" w:cs="Times New Roman"/>
          <w:b/>
          <w:sz w:val="24"/>
          <w:szCs w:val="24"/>
          <w:lang w:eastAsia="pl-PL"/>
        </w:rPr>
        <w:t xml:space="preserve"> - </w:t>
      </w:r>
      <w:r w:rsidRPr="003A7AEE">
        <w:rPr>
          <w:rFonts w:ascii="Times New Roman" w:hAnsi="Times New Roman" w:cs="Times New Roman"/>
          <w:b/>
          <w:sz w:val="24"/>
          <w:szCs w:val="24"/>
        </w:rPr>
        <w:t xml:space="preserve">Oświadczenie o aktualności informacji zawartych w oświadczeniu, o którym mowa w </w:t>
      </w:r>
      <w:hyperlink r:id="rId25">
        <w:r w:rsidRPr="003A7AEE">
          <w:rPr>
            <w:rFonts w:ascii="Times New Roman" w:hAnsi="Times New Roman" w:cs="Times New Roman"/>
            <w:b/>
            <w:color w:val="0563C1"/>
            <w:sz w:val="24"/>
            <w:szCs w:val="24"/>
            <w:u w:val="single"/>
          </w:rPr>
          <w:t>art. 125 ust. 1</w:t>
        </w:r>
      </w:hyperlink>
      <w:r w:rsidRPr="003A7AEE">
        <w:rPr>
          <w:rFonts w:ascii="Times New Roman" w:hAnsi="Times New Roman" w:cs="Times New Roman"/>
          <w:b/>
          <w:sz w:val="24"/>
          <w:szCs w:val="24"/>
        </w:rPr>
        <w:t xml:space="preserve"> ustawy </w:t>
      </w:r>
      <w:proofErr w:type="spellStart"/>
      <w:r w:rsidRPr="003A7AEE">
        <w:rPr>
          <w:rFonts w:ascii="Times New Roman" w:hAnsi="Times New Roman" w:cs="Times New Roman"/>
          <w:b/>
          <w:sz w:val="24"/>
          <w:szCs w:val="24"/>
        </w:rPr>
        <w:t>Pzp</w:t>
      </w:r>
      <w:proofErr w:type="spellEnd"/>
    </w:p>
    <w:p w14:paraId="44F79B7B" w14:textId="77777777" w:rsidR="00B56E1D" w:rsidRDefault="00B56E1D" w:rsidP="00137B77">
      <w:pPr>
        <w:tabs>
          <w:tab w:val="left" w:pos="2715"/>
          <w:tab w:val="right" w:pos="9072"/>
        </w:tabs>
        <w:spacing w:line="240" w:lineRule="auto"/>
        <w:contextualSpacing/>
        <w:jc w:val="right"/>
        <w:rPr>
          <w:rFonts w:ascii="Times New Roman" w:eastAsia="Calibri" w:hAnsi="Times New Roman" w:cs="Times New Roman"/>
          <w:sz w:val="24"/>
          <w:szCs w:val="24"/>
        </w:rPr>
      </w:pPr>
    </w:p>
    <w:p w14:paraId="33D1D82C" w14:textId="77777777" w:rsidR="00B56E1D" w:rsidRDefault="00B56E1D" w:rsidP="00137B77">
      <w:pPr>
        <w:tabs>
          <w:tab w:val="left" w:pos="2715"/>
          <w:tab w:val="right" w:pos="9072"/>
        </w:tabs>
        <w:spacing w:line="240" w:lineRule="auto"/>
        <w:contextualSpacing/>
        <w:jc w:val="right"/>
        <w:rPr>
          <w:rFonts w:ascii="Times New Roman" w:eastAsia="Calibri" w:hAnsi="Times New Roman" w:cs="Times New Roman"/>
          <w:sz w:val="24"/>
          <w:szCs w:val="24"/>
        </w:rPr>
      </w:pPr>
    </w:p>
    <w:p w14:paraId="14911F9E" w14:textId="77777777" w:rsidR="00B56E1D" w:rsidRDefault="00B56E1D" w:rsidP="00137B77">
      <w:pPr>
        <w:tabs>
          <w:tab w:val="left" w:pos="2715"/>
          <w:tab w:val="right" w:pos="9072"/>
        </w:tabs>
        <w:spacing w:line="240" w:lineRule="auto"/>
        <w:contextualSpacing/>
        <w:jc w:val="right"/>
        <w:rPr>
          <w:rFonts w:ascii="Times New Roman" w:eastAsia="Calibri" w:hAnsi="Times New Roman" w:cs="Times New Roman"/>
          <w:sz w:val="24"/>
          <w:szCs w:val="24"/>
        </w:rPr>
      </w:pPr>
    </w:p>
    <w:p w14:paraId="4923326B" w14:textId="77777777" w:rsidR="00B56E1D" w:rsidRDefault="00B56E1D" w:rsidP="00137B77">
      <w:pPr>
        <w:tabs>
          <w:tab w:val="left" w:pos="2715"/>
          <w:tab w:val="right" w:pos="9072"/>
        </w:tabs>
        <w:spacing w:line="240" w:lineRule="auto"/>
        <w:contextualSpacing/>
        <w:jc w:val="right"/>
        <w:rPr>
          <w:rFonts w:ascii="Times New Roman" w:eastAsia="Calibri" w:hAnsi="Times New Roman" w:cs="Times New Roman"/>
          <w:sz w:val="24"/>
          <w:szCs w:val="24"/>
        </w:rPr>
      </w:pPr>
    </w:p>
    <w:p w14:paraId="72BBEAF0" w14:textId="77777777" w:rsidR="00B56E1D" w:rsidRDefault="00B56E1D" w:rsidP="00137B77">
      <w:pPr>
        <w:tabs>
          <w:tab w:val="left" w:pos="2715"/>
          <w:tab w:val="right" w:pos="9072"/>
        </w:tabs>
        <w:spacing w:line="240" w:lineRule="auto"/>
        <w:contextualSpacing/>
        <w:jc w:val="right"/>
        <w:rPr>
          <w:rFonts w:ascii="Times New Roman" w:eastAsia="Calibri" w:hAnsi="Times New Roman" w:cs="Times New Roman"/>
          <w:sz w:val="24"/>
          <w:szCs w:val="24"/>
        </w:rPr>
      </w:pPr>
    </w:p>
    <w:p w14:paraId="235B9703" w14:textId="77777777" w:rsidR="00B56E1D" w:rsidRDefault="00B56E1D" w:rsidP="00137B77">
      <w:pPr>
        <w:tabs>
          <w:tab w:val="left" w:pos="2715"/>
          <w:tab w:val="right" w:pos="9072"/>
        </w:tabs>
        <w:spacing w:line="240" w:lineRule="auto"/>
        <w:contextualSpacing/>
        <w:jc w:val="right"/>
        <w:rPr>
          <w:rFonts w:ascii="Times New Roman" w:eastAsia="Calibri" w:hAnsi="Times New Roman" w:cs="Times New Roman"/>
          <w:sz w:val="24"/>
          <w:szCs w:val="24"/>
        </w:rPr>
      </w:pPr>
    </w:p>
    <w:p w14:paraId="6F676D06" w14:textId="77777777" w:rsidR="00B56E1D" w:rsidRDefault="00B56E1D" w:rsidP="00137B77">
      <w:pPr>
        <w:tabs>
          <w:tab w:val="left" w:pos="2715"/>
          <w:tab w:val="right" w:pos="9072"/>
        </w:tabs>
        <w:spacing w:line="240" w:lineRule="auto"/>
        <w:contextualSpacing/>
        <w:jc w:val="right"/>
        <w:rPr>
          <w:rFonts w:ascii="Times New Roman" w:eastAsia="Calibri" w:hAnsi="Times New Roman" w:cs="Times New Roman"/>
          <w:sz w:val="24"/>
          <w:szCs w:val="24"/>
        </w:rPr>
      </w:pPr>
    </w:p>
    <w:p w14:paraId="66FBA384" w14:textId="77777777" w:rsidR="00B56E1D" w:rsidRDefault="00B56E1D" w:rsidP="00137B77">
      <w:pPr>
        <w:tabs>
          <w:tab w:val="left" w:pos="2715"/>
          <w:tab w:val="right" w:pos="9072"/>
        </w:tabs>
        <w:spacing w:line="240" w:lineRule="auto"/>
        <w:contextualSpacing/>
        <w:jc w:val="right"/>
        <w:rPr>
          <w:rFonts w:ascii="Times New Roman" w:eastAsia="Calibri" w:hAnsi="Times New Roman" w:cs="Times New Roman"/>
          <w:sz w:val="24"/>
          <w:szCs w:val="24"/>
        </w:rPr>
      </w:pPr>
    </w:p>
    <w:p w14:paraId="1328381F" w14:textId="77777777" w:rsidR="00B56E1D" w:rsidRDefault="00B56E1D" w:rsidP="00137B77">
      <w:pPr>
        <w:tabs>
          <w:tab w:val="left" w:pos="2715"/>
          <w:tab w:val="right" w:pos="9072"/>
        </w:tabs>
        <w:spacing w:line="240" w:lineRule="auto"/>
        <w:contextualSpacing/>
        <w:jc w:val="right"/>
        <w:rPr>
          <w:rFonts w:ascii="Times New Roman" w:eastAsia="Calibri" w:hAnsi="Times New Roman" w:cs="Times New Roman"/>
          <w:sz w:val="24"/>
          <w:szCs w:val="24"/>
        </w:rPr>
      </w:pPr>
    </w:p>
    <w:p w14:paraId="22E327D7" w14:textId="77777777" w:rsidR="00B56E1D" w:rsidRDefault="00B56E1D" w:rsidP="00137B77">
      <w:pPr>
        <w:tabs>
          <w:tab w:val="left" w:pos="2715"/>
          <w:tab w:val="right" w:pos="9072"/>
        </w:tabs>
        <w:spacing w:line="240" w:lineRule="auto"/>
        <w:contextualSpacing/>
        <w:jc w:val="right"/>
        <w:rPr>
          <w:rFonts w:ascii="Times New Roman" w:eastAsia="Calibri" w:hAnsi="Times New Roman" w:cs="Times New Roman"/>
          <w:sz w:val="24"/>
          <w:szCs w:val="24"/>
        </w:rPr>
      </w:pPr>
    </w:p>
    <w:p w14:paraId="5989009F" w14:textId="77777777" w:rsidR="00B56E1D" w:rsidRDefault="00B56E1D" w:rsidP="00137B77">
      <w:pPr>
        <w:tabs>
          <w:tab w:val="left" w:pos="2715"/>
          <w:tab w:val="right" w:pos="9072"/>
        </w:tabs>
        <w:spacing w:line="240" w:lineRule="auto"/>
        <w:contextualSpacing/>
        <w:jc w:val="right"/>
        <w:rPr>
          <w:rFonts w:ascii="Times New Roman" w:eastAsia="Calibri" w:hAnsi="Times New Roman" w:cs="Times New Roman"/>
          <w:sz w:val="24"/>
          <w:szCs w:val="24"/>
        </w:rPr>
      </w:pPr>
    </w:p>
    <w:p w14:paraId="5F280B67" w14:textId="77777777" w:rsidR="00B56E1D" w:rsidRDefault="00B56E1D" w:rsidP="00137B77">
      <w:pPr>
        <w:tabs>
          <w:tab w:val="left" w:pos="2715"/>
          <w:tab w:val="right" w:pos="9072"/>
        </w:tabs>
        <w:spacing w:line="240" w:lineRule="auto"/>
        <w:contextualSpacing/>
        <w:jc w:val="right"/>
        <w:rPr>
          <w:rFonts w:ascii="Times New Roman" w:eastAsia="Calibri" w:hAnsi="Times New Roman" w:cs="Times New Roman"/>
          <w:sz w:val="24"/>
          <w:szCs w:val="24"/>
        </w:rPr>
      </w:pPr>
    </w:p>
    <w:p w14:paraId="255DBFA6" w14:textId="77777777" w:rsidR="00B56E1D" w:rsidRDefault="00B56E1D" w:rsidP="00137B77">
      <w:pPr>
        <w:tabs>
          <w:tab w:val="left" w:pos="2715"/>
          <w:tab w:val="right" w:pos="9072"/>
        </w:tabs>
        <w:spacing w:line="240" w:lineRule="auto"/>
        <w:contextualSpacing/>
        <w:jc w:val="right"/>
        <w:rPr>
          <w:rFonts w:ascii="Times New Roman" w:eastAsia="Calibri" w:hAnsi="Times New Roman" w:cs="Times New Roman"/>
          <w:sz w:val="24"/>
          <w:szCs w:val="24"/>
        </w:rPr>
      </w:pPr>
    </w:p>
    <w:p w14:paraId="19A2E3EF" w14:textId="77777777" w:rsidR="00B56E1D" w:rsidRDefault="00B56E1D" w:rsidP="00137B77">
      <w:pPr>
        <w:tabs>
          <w:tab w:val="left" w:pos="2715"/>
          <w:tab w:val="right" w:pos="9072"/>
        </w:tabs>
        <w:spacing w:line="240" w:lineRule="auto"/>
        <w:contextualSpacing/>
        <w:jc w:val="right"/>
        <w:rPr>
          <w:rFonts w:ascii="Times New Roman" w:eastAsia="Calibri" w:hAnsi="Times New Roman" w:cs="Times New Roman"/>
          <w:sz w:val="24"/>
          <w:szCs w:val="24"/>
        </w:rPr>
      </w:pPr>
    </w:p>
    <w:p w14:paraId="09C5C2A6" w14:textId="188DF955" w:rsidR="00137B77" w:rsidRPr="003A7AEE" w:rsidRDefault="00137B77" w:rsidP="00137B77">
      <w:pPr>
        <w:tabs>
          <w:tab w:val="left" w:pos="2715"/>
          <w:tab w:val="right" w:pos="9072"/>
        </w:tabs>
        <w:spacing w:line="240" w:lineRule="auto"/>
        <w:contextualSpacing/>
        <w:jc w:val="right"/>
        <w:rPr>
          <w:rFonts w:ascii="Times New Roman" w:eastAsia="Calibri" w:hAnsi="Times New Roman" w:cs="Times New Roman"/>
          <w:sz w:val="24"/>
          <w:szCs w:val="24"/>
        </w:rPr>
      </w:pPr>
      <w:r w:rsidRPr="003A7AEE">
        <w:rPr>
          <w:rFonts w:ascii="Times New Roman" w:eastAsia="Calibri" w:hAnsi="Times New Roman" w:cs="Times New Roman"/>
          <w:sz w:val="24"/>
          <w:szCs w:val="24"/>
        </w:rPr>
        <w:lastRenderedPageBreak/>
        <w:t>Załącznik nr 1 do SWZ</w:t>
      </w:r>
    </w:p>
    <w:p w14:paraId="779DF241" w14:textId="77777777" w:rsidR="00137B77" w:rsidRPr="003A7AEE" w:rsidRDefault="00137B77" w:rsidP="00137B77">
      <w:pPr>
        <w:tabs>
          <w:tab w:val="left" w:pos="2715"/>
          <w:tab w:val="right" w:pos="9072"/>
        </w:tabs>
        <w:spacing w:line="240" w:lineRule="auto"/>
        <w:contextualSpacing/>
        <w:rPr>
          <w:rFonts w:ascii="Times New Roman" w:eastAsia="Calibri" w:hAnsi="Times New Roman" w:cs="Times New Roman"/>
          <w:sz w:val="24"/>
          <w:szCs w:val="24"/>
        </w:rPr>
      </w:pPr>
    </w:p>
    <w:p w14:paraId="1FA75BDD" w14:textId="77777777" w:rsidR="00D654C5" w:rsidRPr="003A7AEE" w:rsidRDefault="00D654C5" w:rsidP="00D654C5">
      <w:pPr>
        <w:spacing w:after="0" w:line="240" w:lineRule="auto"/>
        <w:ind w:left="5246" w:firstLine="708"/>
        <w:rPr>
          <w:rFonts w:ascii="Times New Roman" w:hAnsi="Times New Roman" w:cs="Times New Roman"/>
          <w:b/>
          <w:sz w:val="24"/>
          <w:szCs w:val="24"/>
        </w:rPr>
      </w:pPr>
      <w:r w:rsidRPr="003A7AEE">
        <w:rPr>
          <w:rFonts w:ascii="Times New Roman" w:hAnsi="Times New Roman" w:cs="Times New Roman"/>
          <w:b/>
          <w:sz w:val="24"/>
          <w:szCs w:val="24"/>
        </w:rPr>
        <w:t>Zamawiający:</w:t>
      </w:r>
    </w:p>
    <w:p w14:paraId="727BF789" w14:textId="1C30FEA4" w:rsidR="00D654C5" w:rsidRDefault="00D654C5" w:rsidP="00D654C5">
      <w:pPr>
        <w:spacing w:after="0" w:line="240" w:lineRule="auto"/>
        <w:ind w:left="5954"/>
        <w:rPr>
          <w:rFonts w:ascii="Times New Roman" w:hAnsi="Times New Roman" w:cs="Times New Roman"/>
          <w:b/>
          <w:sz w:val="24"/>
          <w:szCs w:val="24"/>
        </w:rPr>
      </w:pPr>
      <w:r w:rsidRPr="003A7AEE">
        <w:rPr>
          <w:rFonts w:ascii="Times New Roman" w:hAnsi="Times New Roman" w:cs="Times New Roman"/>
          <w:b/>
          <w:sz w:val="24"/>
          <w:szCs w:val="24"/>
        </w:rPr>
        <w:t>GMINA STAROŹREBY</w:t>
      </w:r>
      <w:r w:rsidR="00AD3D58">
        <w:rPr>
          <w:rFonts w:ascii="Times New Roman" w:hAnsi="Times New Roman" w:cs="Times New Roman"/>
          <w:b/>
          <w:sz w:val="24"/>
          <w:szCs w:val="24"/>
        </w:rPr>
        <w:t>-</w:t>
      </w:r>
    </w:p>
    <w:p w14:paraId="515795CA" w14:textId="4B2174FF" w:rsidR="00AD3D58" w:rsidRPr="003A7AEE" w:rsidRDefault="00AD3D58" w:rsidP="00D654C5">
      <w:pPr>
        <w:spacing w:after="0" w:line="240" w:lineRule="auto"/>
        <w:ind w:left="5954"/>
        <w:rPr>
          <w:rFonts w:ascii="Times New Roman" w:hAnsi="Times New Roman" w:cs="Times New Roman"/>
          <w:b/>
          <w:sz w:val="24"/>
          <w:szCs w:val="24"/>
        </w:rPr>
      </w:pPr>
      <w:r>
        <w:rPr>
          <w:rFonts w:ascii="Times New Roman" w:hAnsi="Times New Roman" w:cs="Times New Roman"/>
          <w:b/>
          <w:sz w:val="24"/>
          <w:szCs w:val="24"/>
        </w:rPr>
        <w:t>Centrum Usług Społecznych w Staroźrebach</w:t>
      </w:r>
    </w:p>
    <w:p w14:paraId="18D44333" w14:textId="53D3B319" w:rsidR="00D654C5" w:rsidRPr="003A7AEE" w:rsidRDefault="00D654C5" w:rsidP="00D654C5">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 xml:space="preserve">ul. </w:t>
      </w:r>
      <w:r w:rsidR="00AD3D58">
        <w:rPr>
          <w:rFonts w:ascii="Times New Roman" w:hAnsi="Times New Roman" w:cs="Times New Roman"/>
          <w:sz w:val="24"/>
          <w:szCs w:val="24"/>
        </w:rPr>
        <w:t>Głowackiego 2</w:t>
      </w:r>
    </w:p>
    <w:p w14:paraId="2222BBE5" w14:textId="77777777" w:rsidR="00D654C5" w:rsidRPr="003A7AEE" w:rsidRDefault="00D654C5" w:rsidP="00D654C5">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09-440 Staroźreby</w:t>
      </w:r>
    </w:p>
    <w:p w14:paraId="6C51D6DA" w14:textId="77777777" w:rsidR="00D654C5" w:rsidRPr="003A7AEE" w:rsidRDefault="00D654C5" w:rsidP="00D654C5">
      <w:pPr>
        <w:spacing w:after="0" w:line="240" w:lineRule="auto"/>
        <w:ind w:left="5954"/>
        <w:rPr>
          <w:rFonts w:ascii="Times New Roman" w:hAnsi="Times New Roman" w:cs="Times New Roman"/>
          <w:sz w:val="24"/>
          <w:szCs w:val="24"/>
        </w:rPr>
      </w:pPr>
    </w:p>
    <w:p w14:paraId="5FBF48FB" w14:textId="77777777" w:rsidR="00D654C5" w:rsidRPr="003A7AEE" w:rsidRDefault="00D654C5" w:rsidP="00D654C5">
      <w:pPr>
        <w:spacing w:after="0" w:line="240" w:lineRule="auto"/>
        <w:ind w:left="5954"/>
        <w:rPr>
          <w:rFonts w:ascii="Times New Roman" w:hAnsi="Times New Roman" w:cs="Times New Roman"/>
          <w:sz w:val="24"/>
          <w:szCs w:val="24"/>
        </w:rPr>
      </w:pPr>
    </w:p>
    <w:p w14:paraId="16658BFD" w14:textId="77777777" w:rsidR="00137B77" w:rsidRPr="003A7AEE" w:rsidRDefault="00137B77" w:rsidP="00137B77">
      <w:pPr>
        <w:tabs>
          <w:tab w:val="center" w:pos="4536"/>
          <w:tab w:val="left" w:pos="7500"/>
        </w:tabs>
        <w:spacing w:line="240" w:lineRule="auto"/>
        <w:contextualSpacing/>
        <w:rPr>
          <w:rFonts w:ascii="Times New Roman" w:eastAsia="Calibri" w:hAnsi="Times New Roman" w:cs="Times New Roman"/>
          <w:b/>
          <w:sz w:val="24"/>
          <w:szCs w:val="24"/>
        </w:rPr>
      </w:pPr>
      <w:r w:rsidRPr="003A7AEE">
        <w:rPr>
          <w:rFonts w:ascii="Times New Roman" w:eastAsia="Calibri" w:hAnsi="Times New Roman" w:cs="Times New Roman"/>
          <w:b/>
          <w:sz w:val="24"/>
          <w:szCs w:val="24"/>
        </w:rPr>
        <w:tab/>
      </w:r>
    </w:p>
    <w:p w14:paraId="50B81EB5" w14:textId="77777777" w:rsidR="00137B77" w:rsidRPr="003A7AEE" w:rsidRDefault="00137B77" w:rsidP="00137B77">
      <w:pPr>
        <w:tabs>
          <w:tab w:val="center" w:pos="4536"/>
        </w:tabs>
        <w:spacing w:line="240" w:lineRule="auto"/>
        <w:contextualSpacing/>
        <w:jc w:val="center"/>
        <w:rPr>
          <w:rFonts w:ascii="Times New Roman" w:eastAsia="Calibri" w:hAnsi="Times New Roman" w:cs="Times New Roman"/>
          <w:b/>
          <w:sz w:val="24"/>
          <w:szCs w:val="24"/>
        </w:rPr>
      </w:pPr>
      <w:r w:rsidRPr="003A7AEE">
        <w:rPr>
          <w:rFonts w:ascii="Times New Roman" w:eastAsia="Calibri" w:hAnsi="Times New Roman" w:cs="Times New Roman"/>
          <w:b/>
          <w:sz w:val="24"/>
          <w:szCs w:val="24"/>
        </w:rPr>
        <w:t>FORMULARZ OFERTOWY</w:t>
      </w:r>
    </w:p>
    <w:p w14:paraId="427EEFA1" w14:textId="77777777" w:rsidR="00137B77" w:rsidRPr="003A7AEE" w:rsidRDefault="00137B77" w:rsidP="00137B77">
      <w:pPr>
        <w:spacing w:line="240" w:lineRule="auto"/>
        <w:contextualSpacing/>
        <w:jc w:val="both"/>
        <w:rPr>
          <w:rFonts w:ascii="Times New Roman" w:eastAsia="Calibri" w:hAnsi="Times New Roman" w:cs="Times New Roman"/>
          <w:sz w:val="24"/>
          <w:szCs w:val="24"/>
        </w:rPr>
      </w:pPr>
    </w:p>
    <w:p w14:paraId="1ABBC038" w14:textId="77777777" w:rsidR="00137B77" w:rsidRPr="003A7AEE" w:rsidRDefault="00137B77" w:rsidP="00137B77">
      <w:pPr>
        <w:spacing w:line="240" w:lineRule="auto"/>
        <w:contextualSpacing/>
        <w:jc w:val="both"/>
        <w:rPr>
          <w:rFonts w:ascii="Times New Roman" w:hAnsi="Times New Roman" w:cs="Times New Roman"/>
          <w:b/>
          <w:sz w:val="24"/>
          <w:szCs w:val="24"/>
          <w:lang w:val="x-none" w:eastAsia="x-none"/>
        </w:rPr>
      </w:pPr>
    </w:p>
    <w:p w14:paraId="2FC9D7D2" w14:textId="77777777" w:rsidR="00137B77" w:rsidRPr="003A7AEE" w:rsidRDefault="00137B77" w:rsidP="00137B77">
      <w:pPr>
        <w:spacing w:line="240" w:lineRule="auto"/>
        <w:contextualSpacing/>
        <w:jc w:val="both"/>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my niżej podpisani:</w:t>
      </w:r>
    </w:p>
    <w:p w14:paraId="6D6964F5" w14:textId="77777777" w:rsidR="00137B77" w:rsidRPr="003A7AEE" w:rsidRDefault="00137B77" w:rsidP="00137B77">
      <w:pPr>
        <w:spacing w:line="240" w:lineRule="auto"/>
        <w:contextualSpacing/>
        <w:jc w:val="both"/>
        <w:rPr>
          <w:rFonts w:ascii="Times New Roman" w:hAnsi="Times New Roman" w:cs="Times New Roman"/>
          <w:sz w:val="24"/>
          <w:szCs w:val="24"/>
          <w:lang w:eastAsia="x-none"/>
        </w:rPr>
      </w:pPr>
    </w:p>
    <w:p w14:paraId="7F530AC1" w14:textId="13C595C8" w:rsidR="00137B77" w:rsidRPr="003A7AEE" w:rsidRDefault="00137B77" w:rsidP="00137B77">
      <w:pPr>
        <w:spacing w:line="240" w:lineRule="auto"/>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w:t>
      </w:r>
      <w:r w:rsidR="00AD3D58">
        <w:rPr>
          <w:rFonts w:ascii="Times New Roman" w:eastAsia="Calibri" w:hAnsi="Times New Roman" w:cs="Times New Roman"/>
          <w:sz w:val="24"/>
          <w:szCs w:val="24"/>
        </w:rPr>
        <w:t>…………………………………………………………………………………</w:t>
      </w:r>
      <w:r w:rsidRPr="003A7AEE">
        <w:rPr>
          <w:rFonts w:ascii="Times New Roman" w:eastAsia="Calibri" w:hAnsi="Times New Roman" w:cs="Times New Roman"/>
          <w:sz w:val="24"/>
          <w:szCs w:val="24"/>
        </w:rPr>
        <w:t>………</w:t>
      </w:r>
    </w:p>
    <w:p w14:paraId="2FD082C7" w14:textId="77777777" w:rsidR="00137B77" w:rsidRPr="003A7AEE" w:rsidRDefault="00137B77" w:rsidP="00137B77">
      <w:pPr>
        <w:spacing w:line="240" w:lineRule="auto"/>
        <w:contextualSpacing/>
        <w:jc w:val="both"/>
        <w:rPr>
          <w:rFonts w:ascii="Times New Roman" w:eastAsia="Calibri" w:hAnsi="Times New Roman" w:cs="Times New Roman"/>
          <w:sz w:val="24"/>
          <w:szCs w:val="24"/>
        </w:rPr>
      </w:pPr>
    </w:p>
    <w:p w14:paraId="6D35DF16" w14:textId="77777777" w:rsidR="00137B77" w:rsidRPr="003A7AEE" w:rsidRDefault="00137B77" w:rsidP="00137B77">
      <w:pPr>
        <w:spacing w:line="240" w:lineRule="auto"/>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 xml:space="preserve">działając w imieniu i na rzecz: </w:t>
      </w:r>
    </w:p>
    <w:p w14:paraId="46BC442E" w14:textId="77777777" w:rsidR="00137B77" w:rsidRPr="003A7AEE" w:rsidRDefault="00137B77" w:rsidP="00137B77">
      <w:pPr>
        <w:spacing w:line="240" w:lineRule="auto"/>
        <w:contextualSpacing/>
        <w:jc w:val="both"/>
        <w:rPr>
          <w:rFonts w:ascii="Times New Roman" w:eastAsia="Calibri" w:hAnsi="Times New Roman" w:cs="Times New Roman"/>
          <w:sz w:val="24"/>
          <w:szCs w:val="24"/>
        </w:rPr>
      </w:pPr>
    </w:p>
    <w:p w14:paraId="3F9075D9" w14:textId="41BD7F3D" w:rsidR="00137B77" w:rsidRPr="003A7AEE" w:rsidRDefault="00137B77" w:rsidP="00137B77">
      <w:pPr>
        <w:spacing w:line="240" w:lineRule="auto"/>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w:t>
      </w:r>
      <w:r w:rsidR="00AD3D58">
        <w:rPr>
          <w:rFonts w:ascii="Times New Roman" w:eastAsia="Calibri" w:hAnsi="Times New Roman" w:cs="Times New Roman"/>
          <w:sz w:val="24"/>
          <w:szCs w:val="24"/>
        </w:rPr>
        <w:t>…………………………………………………………………………………</w:t>
      </w:r>
      <w:r w:rsidRPr="003A7AEE">
        <w:rPr>
          <w:rFonts w:ascii="Times New Roman" w:eastAsia="Calibri" w:hAnsi="Times New Roman" w:cs="Times New Roman"/>
          <w:sz w:val="24"/>
          <w:szCs w:val="24"/>
        </w:rPr>
        <w:t>………</w:t>
      </w:r>
    </w:p>
    <w:p w14:paraId="2405D735" w14:textId="77777777" w:rsidR="00137B77" w:rsidRPr="003A7AEE" w:rsidRDefault="00137B77" w:rsidP="00137B77">
      <w:pPr>
        <w:spacing w:line="240" w:lineRule="auto"/>
        <w:contextualSpacing/>
        <w:jc w:val="center"/>
        <w:rPr>
          <w:rFonts w:ascii="Times New Roman" w:eastAsia="Calibri" w:hAnsi="Times New Roman" w:cs="Times New Roman"/>
          <w:i/>
          <w:iCs/>
          <w:sz w:val="24"/>
          <w:szCs w:val="24"/>
        </w:rPr>
      </w:pPr>
      <w:r w:rsidRPr="003A7AEE">
        <w:rPr>
          <w:rFonts w:ascii="Times New Roman" w:eastAsia="Calibri" w:hAnsi="Times New Roman" w:cs="Times New Roman"/>
          <w:i/>
          <w:iCs/>
          <w:sz w:val="24"/>
          <w:szCs w:val="24"/>
        </w:rPr>
        <w:t xml:space="preserve">(nazwa (firma), dokładny adres wykonawcy lub wykonawców, jeżeli ubiegają się o udzielenie zamówienia wspólnie wraz z  NIP/PESEL, KRS, </w:t>
      </w:r>
      <w:proofErr w:type="spellStart"/>
      <w:r w:rsidRPr="003A7AEE">
        <w:rPr>
          <w:rFonts w:ascii="Times New Roman" w:eastAsia="Calibri" w:hAnsi="Times New Roman" w:cs="Times New Roman"/>
          <w:i/>
          <w:iCs/>
          <w:sz w:val="24"/>
          <w:szCs w:val="24"/>
        </w:rPr>
        <w:t>CEiDG</w:t>
      </w:r>
      <w:proofErr w:type="spellEnd"/>
      <w:r w:rsidRPr="003A7AEE">
        <w:rPr>
          <w:rFonts w:ascii="Times New Roman" w:eastAsia="Calibri" w:hAnsi="Times New Roman" w:cs="Times New Roman"/>
          <w:i/>
          <w:iCs/>
          <w:sz w:val="24"/>
          <w:szCs w:val="24"/>
        </w:rPr>
        <w:t xml:space="preserve"> dla każdego z tych wykonawców z osobna)</w:t>
      </w:r>
    </w:p>
    <w:p w14:paraId="0F1DC9C6" w14:textId="77777777" w:rsidR="00137B77" w:rsidRPr="003A7AEE" w:rsidRDefault="00137B77" w:rsidP="00137B77">
      <w:pPr>
        <w:spacing w:line="240" w:lineRule="auto"/>
        <w:contextualSpacing/>
        <w:jc w:val="center"/>
        <w:rPr>
          <w:rFonts w:ascii="Times New Roman" w:eastAsia="Calibri" w:hAnsi="Times New Roman" w:cs="Times New Roman"/>
          <w:sz w:val="24"/>
          <w:szCs w:val="24"/>
        </w:rPr>
      </w:pPr>
    </w:p>
    <w:p w14:paraId="04D26948" w14:textId="77777777" w:rsidR="00137B77" w:rsidRPr="003A7AEE" w:rsidRDefault="00137B77" w:rsidP="00137B77">
      <w:pPr>
        <w:spacing w:line="240" w:lineRule="auto"/>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Dane kontaktowe Wykonawcy:</w:t>
      </w:r>
    </w:p>
    <w:p w14:paraId="171D930D" w14:textId="77777777" w:rsidR="00137B77" w:rsidRPr="003A7AEE" w:rsidRDefault="00137B77" w:rsidP="00137B77">
      <w:pPr>
        <w:spacing w:line="240" w:lineRule="auto"/>
        <w:contextualSpacing/>
        <w:jc w:val="both"/>
        <w:rPr>
          <w:rFonts w:ascii="Times New Roman" w:eastAsia="Calibri" w:hAnsi="Times New Roman" w:cs="Times New Roman"/>
          <w:sz w:val="24"/>
          <w:szCs w:val="24"/>
        </w:rPr>
      </w:pPr>
    </w:p>
    <w:tbl>
      <w:tblPr>
        <w:tblW w:w="4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2736"/>
      </w:tblGrid>
      <w:tr w:rsidR="00137B77" w:rsidRPr="003A7AEE" w14:paraId="6654CE96" w14:textId="77777777" w:rsidTr="00530018">
        <w:trPr>
          <w:jc w:val="center"/>
        </w:trPr>
        <w:tc>
          <w:tcPr>
            <w:tcW w:w="2415" w:type="dxa"/>
          </w:tcPr>
          <w:p w14:paraId="649F0D6C" w14:textId="77777777" w:rsidR="00137B77" w:rsidRPr="003A7AEE" w:rsidRDefault="00137B77" w:rsidP="00530018">
            <w:pPr>
              <w:spacing w:line="240" w:lineRule="auto"/>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Nr telefonu:</w:t>
            </w:r>
          </w:p>
        </w:tc>
        <w:tc>
          <w:tcPr>
            <w:tcW w:w="2551" w:type="dxa"/>
          </w:tcPr>
          <w:p w14:paraId="44D2CED0" w14:textId="77777777" w:rsidR="00137B77" w:rsidRPr="003A7AEE" w:rsidRDefault="00137B77" w:rsidP="00530018">
            <w:pPr>
              <w:spacing w:line="240" w:lineRule="auto"/>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Adres mail:</w:t>
            </w:r>
          </w:p>
        </w:tc>
      </w:tr>
      <w:tr w:rsidR="00137B77" w:rsidRPr="003A7AEE" w14:paraId="55BE065C" w14:textId="77777777" w:rsidTr="00530018">
        <w:trPr>
          <w:jc w:val="center"/>
        </w:trPr>
        <w:tc>
          <w:tcPr>
            <w:tcW w:w="2415" w:type="dxa"/>
          </w:tcPr>
          <w:p w14:paraId="5E864634" w14:textId="77777777" w:rsidR="00137B77" w:rsidRPr="003A7AEE" w:rsidRDefault="00137B77" w:rsidP="00530018">
            <w:pPr>
              <w:spacing w:line="240" w:lineRule="auto"/>
              <w:contextualSpacing/>
              <w:jc w:val="center"/>
              <w:rPr>
                <w:rFonts w:ascii="Times New Roman" w:eastAsia="Calibri" w:hAnsi="Times New Roman" w:cs="Times New Roman"/>
                <w:sz w:val="24"/>
                <w:szCs w:val="24"/>
              </w:rPr>
            </w:pPr>
          </w:p>
          <w:p w14:paraId="60402071" w14:textId="77777777" w:rsidR="00137B77" w:rsidRPr="003A7AEE" w:rsidRDefault="00137B77" w:rsidP="00530018">
            <w:pPr>
              <w:spacing w:line="240" w:lineRule="auto"/>
              <w:contextualSpacing/>
              <w:jc w:val="center"/>
              <w:rPr>
                <w:rFonts w:ascii="Times New Roman" w:eastAsia="Calibri" w:hAnsi="Times New Roman" w:cs="Times New Roman"/>
                <w:sz w:val="24"/>
                <w:szCs w:val="24"/>
              </w:rPr>
            </w:pPr>
            <w:r w:rsidRPr="003A7AEE">
              <w:rPr>
                <w:rFonts w:ascii="Times New Roman" w:eastAsia="Calibri" w:hAnsi="Times New Roman" w:cs="Times New Roman"/>
                <w:sz w:val="24"/>
                <w:szCs w:val="24"/>
              </w:rPr>
              <w:t>……………………….</w:t>
            </w:r>
          </w:p>
        </w:tc>
        <w:tc>
          <w:tcPr>
            <w:tcW w:w="2551" w:type="dxa"/>
          </w:tcPr>
          <w:p w14:paraId="172969F1" w14:textId="77777777" w:rsidR="00137B77" w:rsidRPr="003A7AEE" w:rsidRDefault="00137B77" w:rsidP="00530018">
            <w:pPr>
              <w:spacing w:line="240" w:lineRule="auto"/>
              <w:contextualSpacing/>
              <w:jc w:val="center"/>
              <w:rPr>
                <w:rFonts w:ascii="Times New Roman" w:eastAsia="Calibri" w:hAnsi="Times New Roman" w:cs="Times New Roman"/>
                <w:sz w:val="24"/>
                <w:szCs w:val="24"/>
              </w:rPr>
            </w:pPr>
          </w:p>
          <w:p w14:paraId="2AD202B1" w14:textId="77777777" w:rsidR="00137B77" w:rsidRPr="003A7AEE" w:rsidRDefault="00137B77" w:rsidP="00530018">
            <w:pPr>
              <w:spacing w:line="240" w:lineRule="auto"/>
              <w:jc w:val="center"/>
              <w:rPr>
                <w:rFonts w:ascii="Times New Roman" w:eastAsia="Calibri" w:hAnsi="Times New Roman" w:cs="Times New Roman"/>
                <w:sz w:val="24"/>
                <w:szCs w:val="24"/>
              </w:rPr>
            </w:pPr>
            <w:r w:rsidRPr="003A7AEE">
              <w:rPr>
                <w:rFonts w:ascii="Times New Roman" w:eastAsia="Calibri" w:hAnsi="Times New Roman" w:cs="Times New Roman"/>
                <w:sz w:val="24"/>
                <w:szCs w:val="24"/>
              </w:rPr>
              <w:t>…………………………..</w:t>
            </w:r>
          </w:p>
        </w:tc>
      </w:tr>
    </w:tbl>
    <w:p w14:paraId="7606CAE4" w14:textId="77777777" w:rsidR="00137B77" w:rsidRPr="003A7AEE" w:rsidRDefault="00137B77" w:rsidP="00137B77">
      <w:pPr>
        <w:spacing w:line="240" w:lineRule="auto"/>
        <w:contextualSpacing/>
        <w:rPr>
          <w:rFonts w:ascii="Times New Roman" w:eastAsia="Calibri" w:hAnsi="Times New Roman" w:cs="Times New Roman"/>
          <w:sz w:val="24"/>
          <w:szCs w:val="24"/>
        </w:rPr>
      </w:pPr>
    </w:p>
    <w:p w14:paraId="7DA27400" w14:textId="6486BC72" w:rsidR="00137B77" w:rsidRPr="00754703" w:rsidRDefault="00137B77" w:rsidP="00754703">
      <w:pPr>
        <w:widowControl w:val="0"/>
        <w:spacing w:line="240" w:lineRule="auto"/>
        <w:jc w:val="both"/>
        <w:rPr>
          <w:rFonts w:ascii="Times New Roman" w:hAnsi="Times New Roman" w:cs="Times New Roman"/>
          <w:b/>
          <w:sz w:val="24"/>
          <w:szCs w:val="24"/>
        </w:rPr>
      </w:pPr>
      <w:r w:rsidRPr="003A7AEE">
        <w:rPr>
          <w:rFonts w:ascii="Times New Roman" w:eastAsia="Calibri" w:hAnsi="Times New Roman" w:cs="Times New Roman"/>
          <w:sz w:val="24"/>
          <w:szCs w:val="24"/>
        </w:rPr>
        <w:t xml:space="preserve">składamy ofertę na wykonanie przedmiotu zamówienia </w:t>
      </w:r>
      <w:r w:rsidR="00754703" w:rsidRPr="003A7AEE">
        <w:rPr>
          <w:rFonts w:ascii="Times New Roman" w:hAnsi="Times New Roman" w:cs="Times New Roman"/>
          <w:b/>
          <w:sz w:val="24"/>
          <w:szCs w:val="24"/>
        </w:rPr>
        <w:t xml:space="preserve">„Świadczenie usług opiekuńczych na terenie </w:t>
      </w:r>
      <w:r w:rsidR="00300B9C">
        <w:rPr>
          <w:rFonts w:ascii="Times New Roman" w:hAnsi="Times New Roman" w:cs="Times New Roman"/>
          <w:b/>
          <w:sz w:val="24"/>
          <w:szCs w:val="24"/>
        </w:rPr>
        <w:t xml:space="preserve">Miasta i </w:t>
      </w:r>
      <w:r w:rsidR="00300B9C" w:rsidRPr="003A7AEE">
        <w:rPr>
          <w:rFonts w:ascii="Times New Roman" w:hAnsi="Times New Roman" w:cs="Times New Roman"/>
          <w:b/>
          <w:sz w:val="24"/>
          <w:szCs w:val="24"/>
        </w:rPr>
        <w:t>Gminy</w:t>
      </w:r>
      <w:r w:rsidR="00754703" w:rsidRPr="003A7AEE">
        <w:rPr>
          <w:rFonts w:ascii="Times New Roman" w:hAnsi="Times New Roman" w:cs="Times New Roman"/>
          <w:b/>
          <w:sz w:val="24"/>
          <w:szCs w:val="24"/>
        </w:rPr>
        <w:t xml:space="preserve"> Staroźreby”</w:t>
      </w:r>
      <w:r w:rsidR="00754703">
        <w:rPr>
          <w:rFonts w:ascii="Times New Roman" w:hAnsi="Times New Roman" w:cs="Times New Roman"/>
          <w:b/>
          <w:sz w:val="24"/>
          <w:szCs w:val="24"/>
        </w:rPr>
        <w:t xml:space="preserve"> </w:t>
      </w:r>
      <w:r w:rsidR="00754703" w:rsidRPr="003A7AEE">
        <w:rPr>
          <w:rFonts w:ascii="Times New Roman" w:hAnsi="Times New Roman" w:cs="Times New Roman"/>
          <w:sz w:val="24"/>
          <w:szCs w:val="24"/>
        </w:rPr>
        <w:t xml:space="preserve">Znak sprawy: </w:t>
      </w:r>
      <w:r w:rsidR="00AD3D58">
        <w:rPr>
          <w:rFonts w:ascii="Times New Roman" w:hAnsi="Times New Roman" w:cs="Times New Roman"/>
          <w:sz w:val="24"/>
          <w:szCs w:val="24"/>
        </w:rPr>
        <w:t>CUS.26.47</w:t>
      </w:r>
      <w:r w:rsidR="00754703" w:rsidRPr="003A7AEE">
        <w:rPr>
          <w:rFonts w:ascii="Times New Roman" w:hAnsi="Times New Roman" w:cs="Times New Roman"/>
          <w:sz w:val="24"/>
          <w:szCs w:val="24"/>
        </w:rPr>
        <w:t>.2025</w:t>
      </w:r>
      <w:r w:rsidR="00754703">
        <w:rPr>
          <w:rFonts w:ascii="Times New Roman" w:hAnsi="Times New Roman" w:cs="Times New Roman"/>
          <w:b/>
          <w:sz w:val="24"/>
          <w:szCs w:val="24"/>
        </w:rPr>
        <w:t xml:space="preserve"> </w:t>
      </w:r>
      <w:r w:rsidRPr="003A7AEE">
        <w:rPr>
          <w:rFonts w:ascii="Times New Roman" w:eastAsia="Calibri" w:hAnsi="Times New Roman" w:cs="Times New Roman"/>
          <w:sz w:val="24"/>
          <w:szCs w:val="24"/>
        </w:rPr>
        <w:t>i oświadczamy, że zapoznaliśmy się ze Specyfikacją Warunków Zamówienia wraz ze wszystkimi załącznikami i przyjmujemy je bez zastrzeżeń, uznajemy się za związanymi określonymi w niej postanowieniami i zasadami postępowania.</w:t>
      </w:r>
    </w:p>
    <w:p w14:paraId="5C4928D9" w14:textId="77777777" w:rsidR="00137B77" w:rsidRPr="003A7AEE" w:rsidRDefault="00137B77" w:rsidP="00137B77">
      <w:pPr>
        <w:spacing w:line="240" w:lineRule="auto"/>
        <w:contextualSpacing/>
        <w:jc w:val="both"/>
        <w:rPr>
          <w:rFonts w:ascii="Times New Roman" w:eastAsia="Calibri" w:hAnsi="Times New Roman" w:cs="Times New Roman"/>
          <w:sz w:val="24"/>
          <w:szCs w:val="24"/>
        </w:rPr>
      </w:pPr>
    </w:p>
    <w:p w14:paraId="7DB0E89E" w14:textId="254D6BE8" w:rsidR="00137B77" w:rsidRPr="003A7AEE" w:rsidRDefault="00137B77" w:rsidP="00137B77">
      <w:pPr>
        <w:spacing w:line="240" w:lineRule="auto"/>
        <w:contextualSpacing/>
        <w:rPr>
          <w:rFonts w:ascii="Times New Roman" w:eastAsia="Calibri" w:hAnsi="Times New Roman" w:cs="Times New Roman"/>
          <w:sz w:val="24"/>
          <w:szCs w:val="24"/>
        </w:rPr>
      </w:pPr>
      <w:r w:rsidRPr="003A7AEE">
        <w:rPr>
          <w:rFonts w:ascii="Times New Roman" w:eastAsia="Calibri" w:hAnsi="Times New Roman" w:cs="Times New Roman"/>
          <w:sz w:val="24"/>
          <w:szCs w:val="24"/>
        </w:rPr>
        <w:t>Oferujemy wykonanie przedmiotu zamówienia objętego postępowaniem ……</w:t>
      </w:r>
      <w:r w:rsidR="00AD3D58">
        <w:rPr>
          <w:rFonts w:ascii="Times New Roman" w:eastAsia="Calibri" w:hAnsi="Times New Roman" w:cs="Times New Roman"/>
          <w:sz w:val="24"/>
          <w:szCs w:val="24"/>
        </w:rPr>
        <w:t>……</w:t>
      </w:r>
      <w:r w:rsidRPr="003A7AEE">
        <w:rPr>
          <w:rFonts w:ascii="Times New Roman" w:eastAsia="Calibri" w:hAnsi="Times New Roman" w:cs="Times New Roman"/>
          <w:sz w:val="24"/>
          <w:szCs w:val="24"/>
        </w:rPr>
        <w:t xml:space="preserve">….. za cenę: </w:t>
      </w:r>
    </w:p>
    <w:p w14:paraId="06D8E2CC" w14:textId="77777777" w:rsidR="00137B77" w:rsidRPr="003A7AEE" w:rsidRDefault="00137B77" w:rsidP="00137B77">
      <w:pPr>
        <w:spacing w:line="240" w:lineRule="auto"/>
        <w:contextualSpacing/>
        <w:rPr>
          <w:rFonts w:ascii="Times New Roman" w:eastAsia="Calibri" w:hAnsi="Times New Roman" w:cs="Times New Roman"/>
          <w:sz w:val="24"/>
          <w:szCs w:val="24"/>
        </w:rPr>
      </w:pPr>
    </w:p>
    <w:p w14:paraId="49816714" w14:textId="77777777" w:rsidR="00137B77" w:rsidRDefault="00137B77" w:rsidP="00137B77">
      <w:pPr>
        <w:spacing w:line="240" w:lineRule="auto"/>
        <w:rPr>
          <w:rFonts w:ascii="Times New Roman" w:hAnsi="Times New Roman" w:cs="Times New Roman"/>
          <w:b/>
          <w:sz w:val="24"/>
          <w:szCs w:val="24"/>
        </w:rPr>
      </w:pPr>
    </w:p>
    <w:p w14:paraId="4F69B02C" w14:textId="77777777" w:rsidR="00AD3D58" w:rsidRDefault="00AD3D58" w:rsidP="00137B77">
      <w:pPr>
        <w:spacing w:line="240" w:lineRule="auto"/>
        <w:rPr>
          <w:rFonts w:ascii="Times New Roman" w:hAnsi="Times New Roman" w:cs="Times New Roman"/>
          <w:b/>
          <w:sz w:val="24"/>
          <w:szCs w:val="24"/>
        </w:rPr>
      </w:pPr>
    </w:p>
    <w:p w14:paraId="05410994" w14:textId="77777777" w:rsidR="00AD3D58" w:rsidRDefault="00AD3D58" w:rsidP="00137B77">
      <w:pPr>
        <w:spacing w:line="240" w:lineRule="auto"/>
        <w:rPr>
          <w:rFonts w:ascii="Times New Roman" w:hAnsi="Times New Roman" w:cs="Times New Roman"/>
          <w:b/>
          <w:sz w:val="24"/>
          <w:szCs w:val="24"/>
        </w:rPr>
      </w:pPr>
    </w:p>
    <w:p w14:paraId="7E221299" w14:textId="77777777" w:rsidR="00AD3D58" w:rsidRPr="003A7AEE" w:rsidRDefault="00AD3D58" w:rsidP="00137B77">
      <w:pPr>
        <w:spacing w:line="240" w:lineRule="auto"/>
        <w:rPr>
          <w:rFonts w:ascii="Times New Roman" w:hAnsi="Times New Roman" w:cs="Times New Roman"/>
          <w:b/>
          <w:sz w:val="24"/>
          <w:szCs w:val="24"/>
        </w:rPr>
      </w:pPr>
    </w:p>
    <w:tbl>
      <w:tblPr>
        <w:tblW w:w="92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551"/>
        <w:gridCol w:w="3462"/>
      </w:tblGrid>
      <w:tr w:rsidR="00137B77" w:rsidRPr="003A7AEE" w14:paraId="3C2B2D36" w14:textId="77777777" w:rsidTr="00530018">
        <w:trPr>
          <w:trHeight w:val="562"/>
        </w:trPr>
        <w:tc>
          <w:tcPr>
            <w:tcW w:w="3261" w:type="dxa"/>
            <w:vAlign w:val="center"/>
          </w:tcPr>
          <w:p w14:paraId="045C423C" w14:textId="77777777" w:rsidR="00137B77" w:rsidRPr="003A7AEE" w:rsidRDefault="00137B77" w:rsidP="00530018">
            <w:pPr>
              <w:spacing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lastRenderedPageBreak/>
              <w:t>Cena netto za 1 godz. świadczenia usług opiekuńczych</w:t>
            </w:r>
          </w:p>
        </w:tc>
        <w:tc>
          <w:tcPr>
            <w:tcW w:w="2551" w:type="dxa"/>
            <w:vAlign w:val="center"/>
          </w:tcPr>
          <w:p w14:paraId="6265B4B6" w14:textId="77777777" w:rsidR="00137B77" w:rsidRPr="003A7AEE" w:rsidRDefault="00137B77" w:rsidP="00530018">
            <w:pPr>
              <w:spacing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 xml:space="preserve">podatek VAT </w:t>
            </w:r>
          </w:p>
          <w:p w14:paraId="72D29DCE" w14:textId="77777777" w:rsidR="00137B77" w:rsidRPr="003A7AEE" w:rsidRDefault="00137B77" w:rsidP="00530018">
            <w:pPr>
              <w:spacing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w:t>
            </w:r>
          </w:p>
        </w:tc>
        <w:tc>
          <w:tcPr>
            <w:tcW w:w="3462" w:type="dxa"/>
            <w:vAlign w:val="center"/>
          </w:tcPr>
          <w:p w14:paraId="14FCD310" w14:textId="77777777" w:rsidR="00137B77" w:rsidRPr="003A7AEE" w:rsidRDefault="00137B77" w:rsidP="00530018">
            <w:pPr>
              <w:spacing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Cena brutto za 1 godz. świadczenia usług opiekuńczych</w:t>
            </w:r>
          </w:p>
          <w:p w14:paraId="4239BD97" w14:textId="77777777" w:rsidR="00137B77" w:rsidRPr="003A7AEE" w:rsidRDefault="00137B77" w:rsidP="00530018">
            <w:pPr>
              <w:spacing w:line="240" w:lineRule="auto"/>
              <w:jc w:val="center"/>
              <w:rPr>
                <w:rFonts w:ascii="Times New Roman" w:hAnsi="Times New Roman" w:cs="Times New Roman"/>
                <w:b/>
                <w:sz w:val="24"/>
                <w:szCs w:val="24"/>
              </w:rPr>
            </w:pPr>
          </w:p>
        </w:tc>
      </w:tr>
      <w:tr w:rsidR="00137B77" w:rsidRPr="003A7AEE" w14:paraId="3144D23E" w14:textId="77777777" w:rsidTr="00530018">
        <w:trPr>
          <w:trHeight w:val="727"/>
        </w:trPr>
        <w:tc>
          <w:tcPr>
            <w:tcW w:w="3261" w:type="dxa"/>
          </w:tcPr>
          <w:p w14:paraId="5F7244E9" w14:textId="77777777" w:rsidR="00137B77" w:rsidRPr="003A7AEE" w:rsidRDefault="00137B77" w:rsidP="00530018">
            <w:pPr>
              <w:spacing w:line="240" w:lineRule="auto"/>
              <w:jc w:val="center"/>
              <w:rPr>
                <w:rFonts w:ascii="Times New Roman" w:hAnsi="Times New Roman" w:cs="Times New Roman"/>
                <w:sz w:val="24"/>
                <w:szCs w:val="24"/>
              </w:rPr>
            </w:pPr>
          </w:p>
          <w:p w14:paraId="3DCA85BF" w14:textId="77777777" w:rsidR="00137B77" w:rsidRPr="003A7AEE" w:rsidRDefault="00137B77" w:rsidP="00530018">
            <w:pPr>
              <w:spacing w:line="240" w:lineRule="auto"/>
              <w:jc w:val="center"/>
              <w:rPr>
                <w:rFonts w:ascii="Times New Roman" w:hAnsi="Times New Roman" w:cs="Times New Roman"/>
                <w:sz w:val="24"/>
                <w:szCs w:val="24"/>
              </w:rPr>
            </w:pPr>
            <w:r w:rsidRPr="003A7AEE">
              <w:rPr>
                <w:rFonts w:ascii="Times New Roman" w:hAnsi="Times New Roman" w:cs="Times New Roman"/>
                <w:sz w:val="24"/>
                <w:szCs w:val="24"/>
              </w:rPr>
              <w:t>………………………. zł</w:t>
            </w:r>
          </w:p>
        </w:tc>
        <w:tc>
          <w:tcPr>
            <w:tcW w:w="2551" w:type="dxa"/>
          </w:tcPr>
          <w:p w14:paraId="1D79C7D5" w14:textId="77777777" w:rsidR="00137B77" w:rsidRPr="003A7AEE" w:rsidRDefault="00137B77" w:rsidP="00530018">
            <w:pPr>
              <w:spacing w:line="240" w:lineRule="auto"/>
              <w:jc w:val="center"/>
              <w:rPr>
                <w:rFonts w:ascii="Times New Roman" w:hAnsi="Times New Roman" w:cs="Times New Roman"/>
                <w:sz w:val="24"/>
                <w:szCs w:val="24"/>
              </w:rPr>
            </w:pPr>
          </w:p>
          <w:p w14:paraId="63F3E8E1" w14:textId="77777777" w:rsidR="00137B77" w:rsidRPr="003A7AEE" w:rsidRDefault="00137B77" w:rsidP="00530018">
            <w:pPr>
              <w:spacing w:line="240" w:lineRule="auto"/>
              <w:jc w:val="center"/>
              <w:rPr>
                <w:rFonts w:ascii="Times New Roman" w:hAnsi="Times New Roman" w:cs="Times New Roman"/>
                <w:sz w:val="24"/>
                <w:szCs w:val="24"/>
              </w:rPr>
            </w:pPr>
            <w:r w:rsidRPr="003A7AEE">
              <w:rPr>
                <w:rFonts w:ascii="Times New Roman" w:hAnsi="Times New Roman" w:cs="Times New Roman"/>
                <w:sz w:val="24"/>
                <w:szCs w:val="24"/>
              </w:rPr>
              <w:t>……………………… zł</w:t>
            </w:r>
          </w:p>
        </w:tc>
        <w:tc>
          <w:tcPr>
            <w:tcW w:w="3462" w:type="dxa"/>
          </w:tcPr>
          <w:p w14:paraId="1F39E9EA" w14:textId="77777777" w:rsidR="00137B77" w:rsidRPr="003A7AEE" w:rsidRDefault="00137B77" w:rsidP="00530018">
            <w:pPr>
              <w:spacing w:line="240" w:lineRule="auto"/>
              <w:jc w:val="center"/>
              <w:rPr>
                <w:rFonts w:ascii="Times New Roman" w:hAnsi="Times New Roman" w:cs="Times New Roman"/>
                <w:sz w:val="24"/>
                <w:szCs w:val="24"/>
              </w:rPr>
            </w:pPr>
          </w:p>
          <w:p w14:paraId="0BCF783F" w14:textId="77777777" w:rsidR="00137B77" w:rsidRPr="003A7AEE" w:rsidRDefault="00137B77" w:rsidP="00530018">
            <w:pPr>
              <w:spacing w:line="240" w:lineRule="auto"/>
              <w:jc w:val="center"/>
              <w:rPr>
                <w:rFonts w:ascii="Times New Roman" w:hAnsi="Times New Roman" w:cs="Times New Roman"/>
                <w:sz w:val="24"/>
                <w:szCs w:val="24"/>
              </w:rPr>
            </w:pPr>
            <w:r w:rsidRPr="003A7AEE">
              <w:rPr>
                <w:rFonts w:ascii="Times New Roman" w:hAnsi="Times New Roman" w:cs="Times New Roman"/>
                <w:sz w:val="24"/>
                <w:szCs w:val="24"/>
              </w:rPr>
              <w:t>………………………. zł</w:t>
            </w:r>
          </w:p>
        </w:tc>
      </w:tr>
      <w:tr w:rsidR="00137B77" w:rsidRPr="003A7AEE" w14:paraId="02D12960" w14:textId="77777777" w:rsidTr="00530018">
        <w:trPr>
          <w:trHeight w:val="541"/>
        </w:trPr>
        <w:tc>
          <w:tcPr>
            <w:tcW w:w="3261" w:type="dxa"/>
          </w:tcPr>
          <w:p w14:paraId="384267B2" w14:textId="77777777" w:rsidR="00137B77" w:rsidRPr="003A7AEE" w:rsidRDefault="00137B77" w:rsidP="00530018">
            <w:pPr>
              <w:spacing w:line="240" w:lineRule="auto"/>
              <w:rPr>
                <w:rFonts w:ascii="Times New Roman" w:hAnsi="Times New Roman" w:cs="Times New Roman"/>
                <w:sz w:val="24"/>
                <w:szCs w:val="24"/>
              </w:rPr>
            </w:pPr>
            <w:r w:rsidRPr="003A7AEE">
              <w:rPr>
                <w:rFonts w:ascii="Times New Roman" w:hAnsi="Times New Roman" w:cs="Times New Roman"/>
                <w:sz w:val="24"/>
                <w:szCs w:val="24"/>
              </w:rPr>
              <w:t>słownie:</w:t>
            </w:r>
          </w:p>
        </w:tc>
        <w:tc>
          <w:tcPr>
            <w:tcW w:w="2551" w:type="dxa"/>
          </w:tcPr>
          <w:p w14:paraId="6690E2F7" w14:textId="77777777" w:rsidR="00137B77" w:rsidRPr="003A7AEE" w:rsidRDefault="00137B77" w:rsidP="00530018">
            <w:pPr>
              <w:spacing w:line="240" w:lineRule="auto"/>
              <w:rPr>
                <w:rFonts w:ascii="Times New Roman" w:hAnsi="Times New Roman" w:cs="Times New Roman"/>
                <w:sz w:val="24"/>
                <w:szCs w:val="24"/>
              </w:rPr>
            </w:pPr>
            <w:r w:rsidRPr="003A7AEE">
              <w:rPr>
                <w:rFonts w:ascii="Times New Roman" w:hAnsi="Times New Roman" w:cs="Times New Roman"/>
                <w:sz w:val="24"/>
                <w:szCs w:val="24"/>
              </w:rPr>
              <w:t xml:space="preserve">słownie: </w:t>
            </w:r>
          </w:p>
        </w:tc>
        <w:tc>
          <w:tcPr>
            <w:tcW w:w="3462" w:type="dxa"/>
          </w:tcPr>
          <w:p w14:paraId="5F600C9F" w14:textId="77777777" w:rsidR="00137B77" w:rsidRPr="003A7AEE" w:rsidRDefault="00137B77" w:rsidP="00530018">
            <w:pPr>
              <w:spacing w:line="240" w:lineRule="auto"/>
              <w:rPr>
                <w:rFonts w:ascii="Times New Roman" w:hAnsi="Times New Roman" w:cs="Times New Roman"/>
                <w:sz w:val="24"/>
                <w:szCs w:val="24"/>
              </w:rPr>
            </w:pPr>
            <w:r w:rsidRPr="003A7AEE">
              <w:rPr>
                <w:rFonts w:ascii="Times New Roman" w:hAnsi="Times New Roman" w:cs="Times New Roman"/>
                <w:sz w:val="24"/>
                <w:szCs w:val="24"/>
              </w:rPr>
              <w:t xml:space="preserve">słownie: </w:t>
            </w:r>
          </w:p>
        </w:tc>
      </w:tr>
    </w:tbl>
    <w:p w14:paraId="2D2CF3C9" w14:textId="77777777" w:rsidR="00137B77" w:rsidRPr="003A7AEE" w:rsidRDefault="00137B77" w:rsidP="00137B77">
      <w:pPr>
        <w:tabs>
          <w:tab w:val="num" w:pos="561"/>
        </w:tabs>
        <w:spacing w:line="240" w:lineRule="auto"/>
        <w:jc w:val="both"/>
        <w:rPr>
          <w:rFonts w:ascii="Times New Roman" w:hAnsi="Times New Roman" w:cs="Times New Roman"/>
          <w:sz w:val="24"/>
          <w:szCs w:val="24"/>
          <w:vertAlign w:val="subscript"/>
        </w:rPr>
      </w:pPr>
    </w:p>
    <w:p w14:paraId="30912A6F" w14:textId="111CDDA6" w:rsidR="00137B77" w:rsidRPr="003A7AEE" w:rsidRDefault="00137B77" w:rsidP="00137B77">
      <w:pPr>
        <w:tabs>
          <w:tab w:val="num" w:pos="561"/>
        </w:tabs>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xml:space="preserve">Wartość całego zamówienia brutto:  cena  1 </w:t>
      </w:r>
      <w:proofErr w:type="spellStart"/>
      <w:r w:rsidRPr="003A7AEE">
        <w:rPr>
          <w:rFonts w:ascii="Times New Roman" w:hAnsi="Times New Roman" w:cs="Times New Roman"/>
          <w:sz w:val="24"/>
          <w:szCs w:val="24"/>
        </w:rPr>
        <w:t>godz</w:t>
      </w:r>
      <w:proofErr w:type="spellEnd"/>
      <w:r w:rsidRPr="003A7AEE">
        <w:rPr>
          <w:rFonts w:ascii="Times New Roman" w:hAnsi="Times New Roman" w:cs="Times New Roman"/>
          <w:sz w:val="24"/>
          <w:szCs w:val="24"/>
        </w:rPr>
        <w:t xml:space="preserve"> * </w:t>
      </w:r>
      <w:r w:rsidR="00AD3D58">
        <w:rPr>
          <w:rFonts w:ascii="Times New Roman" w:hAnsi="Times New Roman" w:cs="Times New Roman"/>
          <w:sz w:val="24"/>
          <w:szCs w:val="24"/>
        </w:rPr>
        <w:t>6346</w:t>
      </w:r>
      <w:r w:rsidR="00C8084F">
        <w:rPr>
          <w:rFonts w:ascii="Times New Roman" w:hAnsi="Times New Roman" w:cs="Times New Roman"/>
          <w:sz w:val="24"/>
          <w:szCs w:val="24"/>
        </w:rPr>
        <w:t xml:space="preserve"> h</w:t>
      </w:r>
      <w:r w:rsidRPr="003A7AEE">
        <w:rPr>
          <w:rFonts w:ascii="Times New Roman" w:hAnsi="Times New Roman" w:cs="Times New Roman"/>
          <w:sz w:val="24"/>
          <w:szCs w:val="24"/>
        </w:rPr>
        <w:t xml:space="preserve"> = …………………………. zł brutto.</w:t>
      </w:r>
    </w:p>
    <w:p w14:paraId="4C15A895" w14:textId="77777777" w:rsidR="00137B77" w:rsidRPr="003A7AEE" w:rsidRDefault="00137B77" w:rsidP="00137B77">
      <w:pPr>
        <w:tabs>
          <w:tab w:val="num" w:pos="561"/>
        </w:tabs>
        <w:spacing w:line="240" w:lineRule="auto"/>
        <w:jc w:val="both"/>
        <w:rPr>
          <w:rFonts w:ascii="Times New Roman" w:hAnsi="Times New Roman" w:cs="Times New Roman"/>
          <w:sz w:val="24"/>
          <w:szCs w:val="24"/>
        </w:rPr>
      </w:pPr>
    </w:p>
    <w:p w14:paraId="75F1482C" w14:textId="2E16AF16" w:rsidR="00137B77" w:rsidRPr="003A7AEE" w:rsidRDefault="00137B77" w:rsidP="00137B77">
      <w:pPr>
        <w:spacing w:line="240" w:lineRule="auto"/>
        <w:jc w:val="both"/>
        <w:rPr>
          <w:rFonts w:ascii="Times New Roman" w:hAnsi="Times New Roman" w:cs="Times New Roman"/>
          <w:sz w:val="24"/>
          <w:szCs w:val="24"/>
        </w:rPr>
      </w:pPr>
      <w:r w:rsidRPr="003A7AEE">
        <w:rPr>
          <w:rFonts w:ascii="Times New Roman" w:hAnsi="Times New Roman" w:cs="Times New Roman"/>
          <w:b/>
          <w:sz w:val="24"/>
          <w:szCs w:val="24"/>
          <w:u w:val="single"/>
        </w:rPr>
        <w:t xml:space="preserve">UWAGA: </w:t>
      </w:r>
      <w:r w:rsidRPr="003A7AEE">
        <w:rPr>
          <w:rFonts w:ascii="Times New Roman" w:hAnsi="Times New Roman" w:cs="Times New Roman"/>
          <w:sz w:val="24"/>
          <w:szCs w:val="24"/>
        </w:rPr>
        <w:t xml:space="preserve"> Szacunkowa liczba godzin świadczenia usług opiekuńczych wynosi </w:t>
      </w:r>
      <w:r w:rsidR="00AD3D58">
        <w:rPr>
          <w:rFonts w:ascii="Times New Roman" w:hAnsi="Times New Roman" w:cs="Times New Roman"/>
          <w:b/>
          <w:bCs/>
          <w:sz w:val="24"/>
          <w:szCs w:val="24"/>
        </w:rPr>
        <w:t>6346</w:t>
      </w:r>
      <w:r w:rsidRPr="003A7AEE">
        <w:rPr>
          <w:rFonts w:ascii="Times New Roman" w:hAnsi="Times New Roman" w:cs="Times New Roman"/>
          <w:b/>
          <w:bCs/>
          <w:sz w:val="24"/>
          <w:szCs w:val="24"/>
        </w:rPr>
        <w:t xml:space="preserve"> łącznie</w:t>
      </w:r>
      <w:r w:rsidRPr="003A7AEE">
        <w:rPr>
          <w:rFonts w:ascii="Times New Roman" w:hAnsi="Times New Roman" w:cs="Times New Roman"/>
          <w:sz w:val="24"/>
          <w:szCs w:val="24"/>
        </w:rPr>
        <w:t xml:space="preserve"> przez okres </w:t>
      </w:r>
      <w:r w:rsidR="00AD3D58">
        <w:rPr>
          <w:rFonts w:ascii="Times New Roman" w:hAnsi="Times New Roman" w:cs="Times New Roman"/>
          <w:sz w:val="24"/>
          <w:szCs w:val="24"/>
        </w:rPr>
        <w:t xml:space="preserve">12 </w:t>
      </w:r>
      <w:r w:rsidRPr="003A7AEE">
        <w:rPr>
          <w:rFonts w:ascii="Times New Roman" w:hAnsi="Times New Roman" w:cs="Times New Roman"/>
          <w:sz w:val="24"/>
          <w:szCs w:val="24"/>
        </w:rPr>
        <w:t>miesięcy</w:t>
      </w:r>
      <w:r w:rsidR="00C8084F">
        <w:rPr>
          <w:rFonts w:ascii="Times New Roman" w:hAnsi="Times New Roman" w:cs="Times New Roman"/>
          <w:sz w:val="24"/>
          <w:szCs w:val="24"/>
        </w:rPr>
        <w:t>.</w:t>
      </w:r>
    </w:p>
    <w:p w14:paraId="446ABD57" w14:textId="77777777" w:rsidR="00137B77" w:rsidRPr="003A7AEE" w:rsidRDefault="00137B77" w:rsidP="00137B77">
      <w:pPr>
        <w:spacing w:line="240" w:lineRule="auto"/>
        <w:contextualSpacing/>
        <w:rPr>
          <w:rFonts w:ascii="Times New Roman" w:eastAsia="Calibri" w:hAnsi="Times New Roman" w:cs="Times New Roman"/>
          <w:sz w:val="24"/>
          <w:szCs w:val="24"/>
        </w:rPr>
      </w:pPr>
    </w:p>
    <w:p w14:paraId="4DEE8819" w14:textId="03CD396A" w:rsidR="00137B77" w:rsidRPr="003A7AEE" w:rsidRDefault="00137B77" w:rsidP="00137B77">
      <w:pPr>
        <w:spacing w:line="240" w:lineRule="auto"/>
        <w:contextualSpacing/>
        <w:rPr>
          <w:rFonts w:ascii="Times New Roman" w:eastAsia="Calibri" w:hAnsi="Times New Roman" w:cs="Times New Roman"/>
          <w:sz w:val="24"/>
          <w:szCs w:val="24"/>
        </w:rPr>
      </w:pPr>
      <w:r w:rsidRPr="003A7AEE">
        <w:rPr>
          <w:rFonts w:ascii="Times New Roman" w:eastAsia="Calibri" w:hAnsi="Times New Roman" w:cs="Times New Roman"/>
          <w:noProof/>
          <w:sz w:val="24"/>
          <w:szCs w:val="24"/>
        </w:rPr>
        <mc:AlternateContent>
          <mc:Choice Requires="wps">
            <w:drawing>
              <wp:anchor distT="0" distB="0" distL="114300" distR="114300" simplePos="0" relativeHeight="251659264" behindDoc="0" locked="0" layoutInCell="1" allowOverlap="1" wp14:anchorId="51D49177" wp14:editId="3D15AE51">
                <wp:simplePos x="0" y="0"/>
                <wp:positionH relativeFrom="column">
                  <wp:posOffset>33020</wp:posOffset>
                </wp:positionH>
                <wp:positionV relativeFrom="paragraph">
                  <wp:posOffset>234315</wp:posOffset>
                </wp:positionV>
                <wp:extent cx="400050" cy="161925"/>
                <wp:effectExtent l="9525" t="12065" r="9525" b="6985"/>
                <wp:wrapNone/>
                <wp:docPr id="181482910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700FF" id="Prostokąt 3" o:spid="_x0000_s1026" style="position:absolute;margin-left:2.6pt;margin-top:18.45pt;width:31.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"/>
            </w:pict>
          </mc:Fallback>
        </mc:AlternateContent>
      </w:r>
      <w:r w:rsidRPr="003A7AEE">
        <w:rPr>
          <w:rFonts w:ascii="Times New Roman" w:eastAsia="Calibri" w:hAnsi="Times New Roman" w:cs="Times New Roman"/>
          <w:sz w:val="24"/>
          <w:szCs w:val="24"/>
        </w:rPr>
        <w:t>Doświadczenie zawodowe koordynatora (zaznaczyć właściwe okienko):</w:t>
      </w:r>
    </w:p>
    <w:p w14:paraId="52E80A96" w14:textId="7EC1F89E" w:rsidR="00137B77" w:rsidRPr="003A7AEE" w:rsidRDefault="00137B77" w:rsidP="00137B77">
      <w:pPr>
        <w:spacing w:line="240" w:lineRule="auto"/>
        <w:ind w:firstLine="709"/>
        <w:contextualSpacing/>
        <w:rPr>
          <w:rFonts w:ascii="Times New Roman" w:eastAsia="Calibri" w:hAnsi="Times New Roman" w:cs="Times New Roman"/>
          <w:b/>
          <w:bCs/>
          <w:sz w:val="24"/>
          <w:szCs w:val="24"/>
        </w:rPr>
      </w:pPr>
      <w:r w:rsidRPr="003A7AEE">
        <w:rPr>
          <w:rFonts w:ascii="Times New Roman" w:eastAsia="Calibri" w:hAnsi="Times New Roman" w:cs="Times New Roman"/>
          <w:noProof/>
          <w:sz w:val="24"/>
          <w:szCs w:val="24"/>
        </w:rPr>
        <mc:AlternateContent>
          <mc:Choice Requires="wps">
            <w:drawing>
              <wp:anchor distT="0" distB="0" distL="114300" distR="114300" simplePos="0" relativeHeight="251660288" behindDoc="0" locked="0" layoutInCell="1" allowOverlap="1" wp14:anchorId="62DD71A6" wp14:editId="444AA5A8">
                <wp:simplePos x="0" y="0"/>
                <wp:positionH relativeFrom="column">
                  <wp:posOffset>33020</wp:posOffset>
                </wp:positionH>
                <wp:positionV relativeFrom="paragraph">
                  <wp:posOffset>245110</wp:posOffset>
                </wp:positionV>
                <wp:extent cx="400050" cy="161925"/>
                <wp:effectExtent l="9525" t="12065" r="9525" b="6985"/>
                <wp:wrapNone/>
                <wp:docPr id="723386531"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E5ACB1" id="Prostokąt 2" o:spid="_x0000_s1026" style="position:absolute;margin-left:2.6pt;margin-top:19.3pt;width:31.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"/>
            </w:pict>
          </mc:Fallback>
        </mc:AlternateContent>
      </w:r>
      <w:r w:rsidRPr="003A7AEE">
        <w:rPr>
          <w:rFonts w:ascii="Times New Roman" w:eastAsia="Calibri" w:hAnsi="Times New Roman" w:cs="Times New Roman"/>
          <w:sz w:val="24"/>
          <w:szCs w:val="24"/>
        </w:rPr>
        <w:t xml:space="preserve"> doświadczenie </w:t>
      </w:r>
      <w:r w:rsidRPr="003A7AEE">
        <w:rPr>
          <w:rFonts w:ascii="Times New Roman" w:eastAsia="Calibri" w:hAnsi="Times New Roman" w:cs="Times New Roman"/>
          <w:b/>
          <w:bCs/>
          <w:sz w:val="24"/>
          <w:szCs w:val="24"/>
        </w:rPr>
        <w:t xml:space="preserve">od 1 do 5 lat </w:t>
      </w:r>
    </w:p>
    <w:p w14:paraId="2AEAFEBA" w14:textId="77777777" w:rsidR="00137B77" w:rsidRPr="003A7AEE" w:rsidRDefault="00137B77" w:rsidP="00137B77">
      <w:pPr>
        <w:spacing w:line="240" w:lineRule="auto"/>
        <w:ind w:firstLine="709"/>
        <w:contextualSpacing/>
        <w:rPr>
          <w:rFonts w:ascii="Times New Roman" w:eastAsia="Calibri" w:hAnsi="Times New Roman" w:cs="Times New Roman"/>
          <w:sz w:val="24"/>
          <w:szCs w:val="24"/>
        </w:rPr>
      </w:pPr>
      <w:r w:rsidRPr="003A7AEE">
        <w:rPr>
          <w:rFonts w:ascii="Times New Roman" w:eastAsia="Calibri" w:hAnsi="Times New Roman" w:cs="Times New Roman"/>
          <w:sz w:val="24"/>
          <w:szCs w:val="24"/>
        </w:rPr>
        <w:t xml:space="preserve"> doświadczenie powyżej </w:t>
      </w:r>
      <w:r w:rsidRPr="003A7AEE">
        <w:rPr>
          <w:rFonts w:ascii="Times New Roman" w:eastAsia="Calibri" w:hAnsi="Times New Roman" w:cs="Times New Roman"/>
          <w:b/>
          <w:bCs/>
          <w:sz w:val="24"/>
          <w:szCs w:val="24"/>
        </w:rPr>
        <w:t xml:space="preserve">5 lat </w:t>
      </w:r>
    </w:p>
    <w:p w14:paraId="143ADE12" w14:textId="77777777" w:rsidR="00137B77" w:rsidRPr="003A7AEE" w:rsidRDefault="00137B77" w:rsidP="00137B77">
      <w:pPr>
        <w:spacing w:line="240" w:lineRule="auto"/>
        <w:contextualSpacing/>
        <w:rPr>
          <w:rFonts w:ascii="Times New Roman" w:eastAsia="Calibri" w:hAnsi="Times New Roman" w:cs="Times New Roman"/>
          <w:sz w:val="24"/>
          <w:szCs w:val="24"/>
        </w:rPr>
      </w:pPr>
    </w:p>
    <w:p w14:paraId="31660A5E" w14:textId="77777777" w:rsidR="00137B77" w:rsidRPr="003A7AEE" w:rsidRDefault="00137B77" w:rsidP="00137B77">
      <w:pPr>
        <w:spacing w:line="240" w:lineRule="auto"/>
        <w:contextualSpacing/>
        <w:rPr>
          <w:rFonts w:ascii="Times New Roman" w:eastAsia="Calibri" w:hAnsi="Times New Roman" w:cs="Times New Roman"/>
          <w:sz w:val="24"/>
          <w:szCs w:val="24"/>
        </w:rPr>
      </w:pPr>
    </w:p>
    <w:p w14:paraId="32A889F9" w14:textId="77777777" w:rsidR="00137B77" w:rsidRPr="003A7AEE" w:rsidRDefault="00137B77" w:rsidP="00137B77">
      <w:pPr>
        <w:spacing w:line="240" w:lineRule="auto"/>
        <w:contextualSpacing/>
        <w:rPr>
          <w:rFonts w:ascii="Times New Roman" w:eastAsia="Calibri" w:hAnsi="Times New Roman" w:cs="Times New Roman"/>
          <w:sz w:val="24"/>
          <w:szCs w:val="24"/>
        </w:rPr>
      </w:pPr>
    </w:p>
    <w:p w14:paraId="06C1D66C" w14:textId="77777777" w:rsidR="00137B77" w:rsidRPr="003A7AEE" w:rsidRDefault="00137B77" w:rsidP="00137B77">
      <w:pPr>
        <w:spacing w:line="240" w:lineRule="auto"/>
        <w:contextualSpacing/>
        <w:jc w:val="both"/>
        <w:rPr>
          <w:rFonts w:ascii="Times New Roman" w:eastAsia="Calibri" w:hAnsi="Times New Roman" w:cs="Times New Roman"/>
          <w:sz w:val="24"/>
          <w:szCs w:val="24"/>
        </w:rPr>
      </w:pPr>
    </w:p>
    <w:p w14:paraId="554BB337" w14:textId="77777777" w:rsidR="00137B77" w:rsidRPr="003A7AEE" w:rsidRDefault="00137B77">
      <w:pPr>
        <w:numPr>
          <w:ilvl w:val="0"/>
          <w:numId w:val="105"/>
        </w:numPr>
        <w:tabs>
          <w:tab w:val="num" w:pos="561"/>
        </w:tabs>
        <w:spacing w:line="240" w:lineRule="auto"/>
        <w:ind w:left="561" w:hanging="448"/>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Oświadczamy, że powyższa cena oferty brutto zawiera wszystkie koszty, jakie ponosi Zamawiający w przypadku wyboru niniejszej oferty.</w:t>
      </w:r>
    </w:p>
    <w:p w14:paraId="542737D8" w14:textId="71809D07" w:rsidR="00137B77" w:rsidRPr="003A7AEE" w:rsidRDefault="00137B77">
      <w:pPr>
        <w:numPr>
          <w:ilvl w:val="0"/>
          <w:numId w:val="105"/>
        </w:numPr>
        <w:tabs>
          <w:tab w:val="num" w:pos="561"/>
        </w:tabs>
        <w:spacing w:line="240" w:lineRule="auto"/>
        <w:ind w:left="561" w:hanging="448"/>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 xml:space="preserve">Zobowiązujemy się do wykonania zamówienia </w:t>
      </w:r>
      <w:r w:rsidRPr="003A7AEE">
        <w:rPr>
          <w:rFonts w:ascii="Times New Roman" w:eastAsia="Calibri" w:hAnsi="Times New Roman" w:cs="Times New Roman"/>
          <w:b/>
          <w:bCs/>
          <w:sz w:val="24"/>
          <w:szCs w:val="24"/>
        </w:rPr>
        <w:t>w terminie od dnia podpisania umowy, ale nie wcześniej niż  01.0</w:t>
      </w:r>
      <w:r w:rsidR="00C8084F">
        <w:rPr>
          <w:rFonts w:ascii="Times New Roman" w:eastAsia="Calibri" w:hAnsi="Times New Roman" w:cs="Times New Roman"/>
          <w:b/>
          <w:bCs/>
          <w:sz w:val="24"/>
          <w:szCs w:val="24"/>
        </w:rPr>
        <w:t>1</w:t>
      </w:r>
      <w:r w:rsidRPr="003A7AEE">
        <w:rPr>
          <w:rFonts w:ascii="Times New Roman" w:eastAsia="Calibri" w:hAnsi="Times New Roman" w:cs="Times New Roman"/>
          <w:b/>
          <w:bCs/>
          <w:sz w:val="24"/>
          <w:szCs w:val="24"/>
        </w:rPr>
        <w:t>.202</w:t>
      </w:r>
      <w:r w:rsidR="00C8084F">
        <w:rPr>
          <w:rFonts w:ascii="Times New Roman" w:eastAsia="Calibri" w:hAnsi="Times New Roman" w:cs="Times New Roman"/>
          <w:b/>
          <w:bCs/>
          <w:sz w:val="24"/>
          <w:szCs w:val="24"/>
        </w:rPr>
        <w:t>6</w:t>
      </w:r>
      <w:r w:rsidRPr="003A7AEE">
        <w:rPr>
          <w:rFonts w:ascii="Times New Roman" w:eastAsia="Calibri" w:hAnsi="Times New Roman" w:cs="Times New Roman"/>
          <w:b/>
          <w:bCs/>
          <w:sz w:val="24"/>
          <w:szCs w:val="24"/>
        </w:rPr>
        <w:t xml:space="preserve"> do 31.12.202</w:t>
      </w:r>
      <w:r w:rsidR="00C8084F">
        <w:rPr>
          <w:rFonts w:ascii="Times New Roman" w:eastAsia="Calibri" w:hAnsi="Times New Roman" w:cs="Times New Roman"/>
          <w:b/>
          <w:bCs/>
          <w:sz w:val="24"/>
          <w:szCs w:val="24"/>
        </w:rPr>
        <w:t>6</w:t>
      </w:r>
      <w:r w:rsidRPr="003A7AEE">
        <w:rPr>
          <w:rFonts w:ascii="Times New Roman" w:eastAsia="Calibri" w:hAnsi="Times New Roman" w:cs="Times New Roman"/>
          <w:b/>
          <w:bCs/>
          <w:sz w:val="24"/>
          <w:szCs w:val="24"/>
        </w:rPr>
        <w:t xml:space="preserve"> r.</w:t>
      </w:r>
    </w:p>
    <w:p w14:paraId="7F9644C3" w14:textId="77777777" w:rsidR="00137B77" w:rsidRPr="003A7AEE" w:rsidRDefault="00137B77" w:rsidP="00137B77">
      <w:pPr>
        <w:spacing w:line="240" w:lineRule="auto"/>
        <w:contextualSpacing/>
        <w:jc w:val="both"/>
        <w:rPr>
          <w:rFonts w:ascii="Times New Roman" w:eastAsia="Calibri" w:hAnsi="Times New Roman" w:cs="Times New Roman"/>
          <w:sz w:val="24"/>
          <w:szCs w:val="24"/>
        </w:rPr>
      </w:pPr>
    </w:p>
    <w:p w14:paraId="42D8F13D" w14:textId="77777777" w:rsidR="00137B77" w:rsidRPr="003A7AEE" w:rsidRDefault="00137B77">
      <w:pPr>
        <w:numPr>
          <w:ilvl w:val="0"/>
          <w:numId w:val="105"/>
        </w:numPr>
        <w:tabs>
          <w:tab w:val="num" w:pos="567"/>
        </w:tabs>
        <w:spacing w:line="240" w:lineRule="auto"/>
        <w:ind w:left="567" w:hanging="425"/>
        <w:contextualSpacing/>
        <w:jc w:val="both"/>
        <w:rPr>
          <w:rFonts w:ascii="Times New Roman" w:hAnsi="Times New Roman" w:cs="Times New Roman"/>
          <w:sz w:val="24"/>
          <w:szCs w:val="24"/>
        </w:rPr>
      </w:pPr>
      <w:r w:rsidRPr="003A7AEE">
        <w:rPr>
          <w:rFonts w:ascii="Times New Roman" w:eastAsia="Calibri" w:hAnsi="Times New Roman" w:cs="Times New Roman"/>
          <w:sz w:val="24"/>
          <w:szCs w:val="24"/>
        </w:rPr>
        <w:t>Nie będziemy zlecać żadnych części przedmiotu zamówienia podwykonawcom.</w:t>
      </w:r>
    </w:p>
    <w:p w14:paraId="17AB8981" w14:textId="77777777" w:rsidR="00137B77" w:rsidRPr="003A7AEE" w:rsidRDefault="00137B77">
      <w:pPr>
        <w:numPr>
          <w:ilvl w:val="0"/>
          <w:numId w:val="105"/>
        </w:numPr>
        <w:tabs>
          <w:tab w:val="num" w:pos="561"/>
        </w:tabs>
        <w:spacing w:line="240" w:lineRule="auto"/>
        <w:ind w:left="561" w:hanging="448"/>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Uważamy się za związanych niniejszą ofertą przez czas wskazany w Specyfikacji Warunków Zamówienia, tj. przez okres 30 dni od upływu terminu składania ofert.</w:t>
      </w:r>
    </w:p>
    <w:p w14:paraId="2AC6D343" w14:textId="77777777" w:rsidR="00137B77" w:rsidRPr="003A7AEE" w:rsidRDefault="00137B77">
      <w:pPr>
        <w:numPr>
          <w:ilvl w:val="0"/>
          <w:numId w:val="105"/>
        </w:numPr>
        <w:tabs>
          <w:tab w:val="num" w:pos="561"/>
        </w:tabs>
        <w:spacing w:line="240" w:lineRule="auto"/>
        <w:ind w:left="561" w:hanging="448"/>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 xml:space="preserve">Informacja dot. powstania u Zamawiającego obowiązku podatkowego: Informuję, że: </w:t>
      </w:r>
    </w:p>
    <w:p w14:paraId="28A36A10" w14:textId="77777777" w:rsidR="00137B77" w:rsidRPr="003A7AEE" w:rsidRDefault="00137B77" w:rsidP="00137B77">
      <w:pPr>
        <w:spacing w:line="240" w:lineRule="auto"/>
        <w:ind w:left="561"/>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-wybór oferty nie będzie prowadzić do powstania u zamawiającego obowiązku podatkowego*</w:t>
      </w:r>
    </w:p>
    <w:p w14:paraId="2028AE8C" w14:textId="77777777" w:rsidR="00137B77" w:rsidRPr="003A7AEE" w:rsidRDefault="00137B77" w:rsidP="00137B77">
      <w:pPr>
        <w:spacing w:line="240" w:lineRule="auto"/>
        <w:ind w:left="561"/>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-wybór oferty będzie prowadzić do powstania u zamawiającego obowiązku podatkowego                    w odniesieniu do następujących towarów lub usług: ..................................................................,  których dostawa lub świadczenie będzie prowadzić do jego powstania. Wartość towaru                        lub usług powodująca obowiązek podatkowy u zamawiającego to:…………………..zł netto*</w:t>
      </w:r>
    </w:p>
    <w:p w14:paraId="53BCF651" w14:textId="77777777" w:rsidR="00137B77" w:rsidRPr="003A7AEE" w:rsidRDefault="00137B77" w:rsidP="00137B77">
      <w:pPr>
        <w:spacing w:line="240" w:lineRule="auto"/>
        <w:ind w:left="567"/>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 Niepotrzebne skreślić. Brak skreślenia, będzie oznaczał, że wybór oferty wykonawcy, nie będzie prowadził do powstania u zamawiającego obowiązku podatkowego.</w:t>
      </w:r>
    </w:p>
    <w:p w14:paraId="134269E1" w14:textId="77777777" w:rsidR="00137B77" w:rsidRPr="003A7AEE" w:rsidRDefault="00137B77">
      <w:pPr>
        <w:numPr>
          <w:ilvl w:val="0"/>
          <w:numId w:val="106"/>
        </w:numPr>
        <w:spacing w:line="240" w:lineRule="auto"/>
        <w:ind w:left="567" w:hanging="454"/>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Oświadczam, że wypełniłem obowiązki informacyjne przewidziane w art. 13 lub art. 14 RODO</w:t>
      </w:r>
      <w:r w:rsidRPr="003A7AEE">
        <w:rPr>
          <w:rFonts w:ascii="Times New Roman" w:eastAsia="Calibri" w:hAnsi="Times New Roman" w:cs="Times New Roman"/>
          <w:sz w:val="24"/>
          <w:szCs w:val="24"/>
          <w:vertAlign w:val="superscript"/>
        </w:rPr>
        <w:footnoteReference w:id="1"/>
      </w:r>
      <w:r w:rsidRPr="003A7AEE">
        <w:rPr>
          <w:rFonts w:ascii="Times New Roman" w:eastAsia="Calibri" w:hAnsi="Times New Roman" w:cs="Times New Roman"/>
          <w:sz w:val="24"/>
          <w:szCs w:val="24"/>
        </w:rPr>
        <w:t xml:space="preserve"> wobec osób fizycznych, od których dane osobowe bezpośrednio lub pośrednio pozyskałem w celu ubiegania się o udzielenie zamówienia w niniejszym postępowaniu.</w:t>
      </w:r>
    </w:p>
    <w:p w14:paraId="75E49827" w14:textId="77777777" w:rsidR="00137B77" w:rsidRPr="003A7AEE" w:rsidRDefault="00137B77" w:rsidP="00137B77">
      <w:pPr>
        <w:spacing w:line="240" w:lineRule="auto"/>
        <w:ind w:left="567"/>
        <w:contextualSpacing/>
        <w:jc w:val="both"/>
        <w:rPr>
          <w:rFonts w:ascii="Times New Roman" w:eastAsia="Calibri" w:hAnsi="Times New Roman" w:cs="Times New Roman"/>
          <w:i/>
          <w:sz w:val="24"/>
          <w:szCs w:val="24"/>
        </w:rPr>
      </w:pPr>
      <w:r w:rsidRPr="003A7AEE">
        <w:rPr>
          <w:rFonts w:ascii="Times New Roman" w:eastAsia="Calibri" w:hAnsi="Times New Roman" w:cs="Times New Roman"/>
          <w:i/>
          <w:sz w:val="24"/>
          <w:szCs w:val="24"/>
        </w:rPr>
        <w:lastRenderedPageBreak/>
        <w:t>UWAGA! W przypadku, gdy wykonawca nie przekazuje danych osobowych innych niż bezpośrednio jego dotyczących lub zachodzi wyłączenie stosowania obowiązku informacyjnego, stosownie do art. 13 ust. 4 lub art.14 ust. 5 RODO treści oświadczenia wykonawca nie składa (należy usunąć treść oświadczenia np. poprzez jego wykreślenie).</w:t>
      </w:r>
    </w:p>
    <w:p w14:paraId="5DAE11F1" w14:textId="77777777" w:rsidR="00137B77" w:rsidRPr="003A7AEE" w:rsidRDefault="00137B77">
      <w:pPr>
        <w:numPr>
          <w:ilvl w:val="0"/>
          <w:numId w:val="105"/>
        </w:numPr>
        <w:tabs>
          <w:tab w:val="num" w:pos="561"/>
        </w:tabs>
        <w:spacing w:line="240" w:lineRule="auto"/>
        <w:ind w:left="561" w:hanging="448"/>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Oświadczamy, że zapoznaliśmy się ze wzorem umowy, przyjmujemy ją bez zastrzeżeń i zobowiązujemy się, w przypadku wyboru naszej oferty, do zawarcia umowy zgodnej z niniejszą ofertą, na warunkach określonych w Specyfikacji Warunków Zamówienia, w miejscu i terminie wyznaczonym przez Zamawiającego.</w:t>
      </w:r>
    </w:p>
    <w:p w14:paraId="79F33B77" w14:textId="77777777" w:rsidR="00137B77" w:rsidRPr="003A7AEE" w:rsidRDefault="00137B77">
      <w:pPr>
        <w:numPr>
          <w:ilvl w:val="0"/>
          <w:numId w:val="105"/>
        </w:numPr>
        <w:tabs>
          <w:tab w:val="num" w:pos="561"/>
        </w:tabs>
        <w:spacing w:line="240" w:lineRule="auto"/>
        <w:ind w:left="561" w:hanging="448"/>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 xml:space="preserve">Oświadczamy, że zdobyliśmy wszystkie informacje konieczne do sporządzenia oferty. </w:t>
      </w:r>
    </w:p>
    <w:p w14:paraId="033D3A2C" w14:textId="77777777" w:rsidR="00137B77" w:rsidRPr="003A7AEE" w:rsidRDefault="00137B77">
      <w:pPr>
        <w:numPr>
          <w:ilvl w:val="0"/>
          <w:numId w:val="105"/>
        </w:numPr>
        <w:tabs>
          <w:tab w:val="num" w:pos="561"/>
        </w:tabs>
        <w:spacing w:line="240" w:lineRule="auto"/>
        <w:ind w:left="561" w:hanging="448"/>
        <w:contextualSpacing/>
        <w:jc w:val="both"/>
        <w:rPr>
          <w:rFonts w:ascii="Times New Roman" w:eastAsia="Calibri" w:hAnsi="Times New Roman" w:cs="Times New Roman"/>
          <w:sz w:val="24"/>
          <w:szCs w:val="24"/>
        </w:rPr>
      </w:pPr>
      <w:r w:rsidRPr="003A7AEE">
        <w:rPr>
          <w:rFonts w:ascii="Times New Roman" w:eastAsia="Calibri" w:hAnsi="Times New Roman" w:cs="Times New Roman"/>
          <w:bCs/>
          <w:sz w:val="24"/>
          <w:szCs w:val="24"/>
        </w:rPr>
        <w:t>Składamy ofertę jako:</w:t>
      </w:r>
    </w:p>
    <w:p w14:paraId="5EED59DD" w14:textId="77777777" w:rsidR="00137B77" w:rsidRPr="003A7AEE" w:rsidRDefault="00137B77">
      <w:pPr>
        <w:numPr>
          <w:ilvl w:val="0"/>
          <w:numId w:val="107"/>
        </w:numPr>
        <w:spacing w:after="0" w:line="240" w:lineRule="auto"/>
        <w:ind w:left="1281" w:hanging="357"/>
        <w:jc w:val="both"/>
        <w:rPr>
          <w:rFonts w:ascii="Times New Roman" w:eastAsia="Calibri" w:hAnsi="Times New Roman" w:cs="Times New Roman"/>
          <w:bCs/>
          <w:sz w:val="24"/>
          <w:szCs w:val="24"/>
        </w:rPr>
      </w:pPr>
      <w:r w:rsidRPr="003A7AEE">
        <w:rPr>
          <w:rFonts w:ascii="Times New Roman" w:eastAsia="Calibri" w:hAnsi="Times New Roman" w:cs="Times New Roman"/>
          <w:bCs/>
          <w:sz w:val="24"/>
          <w:szCs w:val="24"/>
        </w:rPr>
        <w:t>mikroprzedsiębiorstwo</w:t>
      </w:r>
    </w:p>
    <w:p w14:paraId="529D4FC0" w14:textId="77777777" w:rsidR="00137B77" w:rsidRPr="003A7AEE" w:rsidRDefault="00137B77">
      <w:pPr>
        <w:numPr>
          <w:ilvl w:val="0"/>
          <w:numId w:val="107"/>
        </w:numPr>
        <w:spacing w:after="0" w:line="240" w:lineRule="auto"/>
        <w:ind w:left="1281" w:hanging="357"/>
        <w:jc w:val="both"/>
        <w:rPr>
          <w:rFonts w:ascii="Times New Roman" w:eastAsia="Calibri" w:hAnsi="Times New Roman" w:cs="Times New Roman"/>
          <w:bCs/>
          <w:sz w:val="24"/>
          <w:szCs w:val="24"/>
        </w:rPr>
      </w:pPr>
      <w:r w:rsidRPr="003A7AEE">
        <w:rPr>
          <w:rFonts w:ascii="Times New Roman" w:eastAsia="Calibri" w:hAnsi="Times New Roman" w:cs="Times New Roman"/>
          <w:bCs/>
          <w:sz w:val="24"/>
          <w:szCs w:val="24"/>
        </w:rPr>
        <w:t>małe przedsiębiorstwo</w:t>
      </w:r>
    </w:p>
    <w:p w14:paraId="780948C5" w14:textId="77777777" w:rsidR="00137B77" w:rsidRPr="003A7AEE" w:rsidRDefault="00137B77">
      <w:pPr>
        <w:numPr>
          <w:ilvl w:val="0"/>
          <w:numId w:val="107"/>
        </w:numPr>
        <w:spacing w:after="0" w:line="240" w:lineRule="auto"/>
        <w:ind w:left="1281" w:hanging="357"/>
        <w:jc w:val="both"/>
        <w:rPr>
          <w:rFonts w:ascii="Times New Roman" w:eastAsia="Calibri" w:hAnsi="Times New Roman" w:cs="Times New Roman"/>
          <w:bCs/>
          <w:sz w:val="24"/>
          <w:szCs w:val="24"/>
        </w:rPr>
      </w:pPr>
      <w:r w:rsidRPr="003A7AEE">
        <w:rPr>
          <w:rFonts w:ascii="Times New Roman" w:eastAsia="Calibri" w:hAnsi="Times New Roman" w:cs="Times New Roman"/>
          <w:bCs/>
          <w:sz w:val="24"/>
          <w:szCs w:val="24"/>
        </w:rPr>
        <w:t>średnie przedsiębiorstwo</w:t>
      </w:r>
    </w:p>
    <w:p w14:paraId="1739AD79" w14:textId="77777777" w:rsidR="00137B77" w:rsidRPr="003A7AEE" w:rsidRDefault="00137B77">
      <w:pPr>
        <w:numPr>
          <w:ilvl w:val="0"/>
          <w:numId w:val="107"/>
        </w:numPr>
        <w:spacing w:after="0" w:line="240" w:lineRule="auto"/>
        <w:ind w:left="1281" w:hanging="357"/>
        <w:jc w:val="both"/>
        <w:rPr>
          <w:rFonts w:ascii="Times New Roman" w:eastAsia="Calibri" w:hAnsi="Times New Roman" w:cs="Times New Roman"/>
          <w:bCs/>
          <w:sz w:val="24"/>
          <w:szCs w:val="24"/>
        </w:rPr>
      </w:pPr>
      <w:r w:rsidRPr="003A7AEE">
        <w:rPr>
          <w:rFonts w:ascii="Times New Roman" w:eastAsia="Calibri" w:hAnsi="Times New Roman" w:cs="Times New Roman"/>
          <w:bCs/>
          <w:sz w:val="24"/>
          <w:szCs w:val="24"/>
        </w:rPr>
        <w:t>jednoosobowa działalność gospodarcza</w:t>
      </w:r>
    </w:p>
    <w:p w14:paraId="1AC0B0D5" w14:textId="77777777" w:rsidR="00137B77" w:rsidRPr="003A7AEE" w:rsidRDefault="00137B77">
      <w:pPr>
        <w:numPr>
          <w:ilvl w:val="0"/>
          <w:numId w:val="107"/>
        </w:numPr>
        <w:spacing w:after="0" w:line="240" w:lineRule="auto"/>
        <w:ind w:left="1281" w:hanging="357"/>
        <w:jc w:val="both"/>
        <w:rPr>
          <w:rFonts w:ascii="Times New Roman" w:eastAsia="Calibri" w:hAnsi="Times New Roman" w:cs="Times New Roman"/>
          <w:bCs/>
          <w:sz w:val="24"/>
          <w:szCs w:val="24"/>
        </w:rPr>
      </w:pPr>
      <w:r w:rsidRPr="003A7AEE">
        <w:rPr>
          <w:rFonts w:ascii="Times New Roman" w:eastAsia="Calibri" w:hAnsi="Times New Roman" w:cs="Times New Roman"/>
          <w:bCs/>
          <w:sz w:val="24"/>
          <w:szCs w:val="24"/>
        </w:rPr>
        <w:t>osoba fizyczna nieprowadząca działalności gospodarczej</w:t>
      </w:r>
    </w:p>
    <w:p w14:paraId="6D4CA5DB" w14:textId="77777777" w:rsidR="00137B77" w:rsidRPr="003A7AEE" w:rsidRDefault="00137B77">
      <w:pPr>
        <w:numPr>
          <w:ilvl w:val="0"/>
          <w:numId w:val="107"/>
        </w:numPr>
        <w:spacing w:after="0" w:line="240" w:lineRule="auto"/>
        <w:ind w:left="1281" w:hanging="357"/>
        <w:jc w:val="both"/>
        <w:rPr>
          <w:rFonts w:ascii="Times New Roman" w:eastAsia="Calibri" w:hAnsi="Times New Roman" w:cs="Times New Roman"/>
          <w:bCs/>
          <w:sz w:val="24"/>
          <w:szCs w:val="24"/>
        </w:rPr>
      </w:pPr>
      <w:r w:rsidRPr="003A7AEE">
        <w:rPr>
          <w:rFonts w:ascii="Times New Roman" w:eastAsia="Calibri" w:hAnsi="Times New Roman" w:cs="Times New Roman"/>
          <w:bCs/>
          <w:sz w:val="24"/>
          <w:szCs w:val="24"/>
        </w:rPr>
        <w:t>inny rodzaj</w:t>
      </w:r>
    </w:p>
    <w:p w14:paraId="3083B187" w14:textId="2CAB43C3" w:rsidR="00137B77" w:rsidRPr="003A7AEE" w:rsidRDefault="00137B77">
      <w:pPr>
        <w:numPr>
          <w:ilvl w:val="0"/>
          <w:numId w:val="105"/>
        </w:numPr>
        <w:tabs>
          <w:tab w:val="num" w:pos="561"/>
        </w:tabs>
        <w:spacing w:line="240" w:lineRule="auto"/>
        <w:ind w:left="561" w:hanging="448"/>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 xml:space="preserve">Oświadczenie dla wykonawców wspólnie ubiegających się o zamówienie: </w:t>
      </w:r>
    </w:p>
    <w:p w14:paraId="473E6255" w14:textId="77777777" w:rsidR="00137B77" w:rsidRPr="003A7AEE" w:rsidRDefault="00137B77" w:rsidP="00137B77">
      <w:pPr>
        <w:tabs>
          <w:tab w:val="num" w:pos="561"/>
        </w:tabs>
        <w:spacing w:line="240" w:lineRule="auto"/>
        <w:ind w:left="561"/>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W związku z treścią V.5 SWZ oświadczam, że:</w:t>
      </w:r>
    </w:p>
    <w:p w14:paraId="3F4F2BFF" w14:textId="77777777" w:rsidR="00137B77" w:rsidRPr="003A7AEE" w:rsidRDefault="00137B77">
      <w:pPr>
        <w:numPr>
          <w:ilvl w:val="0"/>
          <w:numId w:val="108"/>
        </w:numPr>
        <w:tabs>
          <w:tab w:val="num" w:pos="561"/>
        </w:tabs>
        <w:spacing w:line="240" w:lineRule="auto"/>
        <w:contextualSpacing/>
        <w:jc w:val="both"/>
        <w:rPr>
          <w:rFonts w:ascii="Times New Roman" w:eastAsia="Calibri" w:hAnsi="Times New Roman" w:cs="Times New Roman"/>
          <w:sz w:val="24"/>
          <w:szCs w:val="24"/>
        </w:rPr>
      </w:pPr>
      <w:r w:rsidRPr="003A7AEE">
        <w:rPr>
          <w:rFonts w:ascii="Times New Roman" w:hAnsi="Times New Roman" w:cs="Times New Roman"/>
          <w:spacing w:val="-4"/>
          <w:sz w:val="24"/>
          <w:szCs w:val="24"/>
        </w:rPr>
        <w:t>Wykonawca ………………… wykona następującą część zamówienia: ………………</w:t>
      </w:r>
    </w:p>
    <w:p w14:paraId="5B57BCA9" w14:textId="77777777" w:rsidR="00137B77" w:rsidRPr="003A7AEE" w:rsidRDefault="00137B77">
      <w:pPr>
        <w:numPr>
          <w:ilvl w:val="0"/>
          <w:numId w:val="108"/>
        </w:numPr>
        <w:tabs>
          <w:tab w:val="num" w:pos="561"/>
        </w:tabs>
        <w:spacing w:line="240" w:lineRule="auto"/>
        <w:contextualSpacing/>
        <w:jc w:val="both"/>
        <w:rPr>
          <w:rFonts w:ascii="Times New Roman" w:eastAsia="Calibri" w:hAnsi="Times New Roman" w:cs="Times New Roman"/>
          <w:sz w:val="24"/>
          <w:szCs w:val="24"/>
        </w:rPr>
      </w:pPr>
      <w:r w:rsidRPr="003A7AEE">
        <w:rPr>
          <w:rFonts w:ascii="Times New Roman" w:hAnsi="Times New Roman" w:cs="Times New Roman"/>
          <w:spacing w:val="-4"/>
          <w:sz w:val="24"/>
          <w:szCs w:val="24"/>
        </w:rPr>
        <w:t>Wykonawca ………………… wykona następującą część zamówienia: ………………</w:t>
      </w:r>
    </w:p>
    <w:p w14:paraId="4FED963B" w14:textId="77777777" w:rsidR="00137B77" w:rsidRPr="003A7AEE" w:rsidRDefault="00137B77" w:rsidP="00137B77">
      <w:pPr>
        <w:tabs>
          <w:tab w:val="num" w:pos="561"/>
        </w:tabs>
        <w:spacing w:line="240" w:lineRule="auto"/>
        <w:ind w:left="921"/>
        <w:contextualSpacing/>
        <w:jc w:val="both"/>
        <w:rPr>
          <w:rFonts w:ascii="Times New Roman" w:eastAsia="Calibri" w:hAnsi="Times New Roman" w:cs="Times New Roman"/>
          <w:sz w:val="24"/>
          <w:szCs w:val="24"/>
        </w:rPr>
      </w:pPr>
      <w:r w:rsidRPr="003A7AEE">
        <w:rPr>
          <w:rFonts w:ascii="Times New Roman" w:hAnsi="Times New Roman" w:cs="Times New Roman"/>
          <w:spacing w:val="-4"/>
          <w:sz w:val="24"/>
          <w:szCs w:val="24"/>
        </w:rPr>
        <w:t>itd.</w:t>
      </w:r>
    </w:p>
    <w:p w14:paraId="68A9326B" w14:textId="77777777" w:rsidR="00137B77" w:rsidRPr="003A7AEE" w:rsidRDefault="00137B77">
      <w:pPr>
        <w:numPr>
          <w:ilvl w:val="0"/>
          <w:numId w:val="105"/>
        </w:numPr>
        <w:tabs>
          <w:tab w:val="num" w:pos="561"/>
        </w:tabs>
        <w:spacing w:line="240" w:lineRule="auto"/>
        <w:ind w:left="561" w:hanging="448"/>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Oświadczamy, że wszystkie informacje zamieszczone w ofercie są prawdziwe.</w:t>
      </w:r>
    </w:p>
    <w:p w14:paraId="3E001CAC" w14:textId="77777777" w:rsidR="00137B77" w:rsidRPr="003A7AEE" w:rsidRDefault="00137B77" w:rsidP="00137B77">
      <w:pPr>
        <w:spacing w:line="240" w:lineRule="auto"/>
        <w:ind w:left="113"/>
        <w:contextualSpacing/>
        <w:rPr>
          <w:rFonts w:ascii="Times New Roman" w:eastAsia="Calibri" w:hAnsi="Times New Roman" w:cs="Times New Roman"/>
          <w:sz w:val="24"/>
          <w:szCs w:val="24"/>
        </w:rPr>
      </w:pPr>
    </w:p>
    <w:p w14:paraId="2558B83F" w14:textId="77777777" w:rsidR="00137B77" w:rsidRPr="003A7AEE" w:rsidRDefault="00137B77" w:rsidP="00137B77">
      <w:pPr>
        <w:spacing w:line="240" w:lineRule="auto"/>
        <w:contextualSpacing/>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ab/>
      </w:r>
      <w:r w:rsidRPr="003A7AEE">
        <w:rPr>
          <w:rFonts w:ascii="Times New Roman" w:eastAsia="Calibri" w:hAnsi="Times New Roman" w:cs="Times New Roman"/>
          <w:sz w:val="24"/>
          <w:szCs w:val="24"/>
        </w:rPr>
        <w:tab/>
      </w:r>
    </w:p>
    <w:p w14:paraId="57A1007B" w14:textId="77777777" w:rsidR="00137B77" w:rsidRPr="003A7AEE" w:rsidRDefault="00137B77" w:rsidP="00137B77">
      <w:pPr>
        <w:tabs>
          <w:tab w:val="left" w:pos="5184"/>
        </w:tabs>
        <w:spacing w:line="240" w:lineRule="auto"/>
        <w:contextualSpacing/>
        <w:jc w:val="both"/>
        <w:rPr>
          <w:rFonts w:ascii="Times New Roman" w:eastAsia="Calibri" w:hAnsi="Times New Roman" w:cs="Times New Roman"/>
          <w:sz w:val="24"/>
          <w:szCs w:val="24"/>
          <w:lang w:val="x-none"/>
        </w:rPr>
      </w:pPr>
      <w:r w:rsidRPr="003A7AEE">
        <w:rPr>
          <w:rFonts w:ascii="Times New Roman" w:eastAsia="Calibri" w:hAnsi="Times New Roman" w:cs="Times New Roman"/>
          <w:sz w:val="24"/>
          <w:szCs w:val="24"/>
          <w:lang w:val="x-none"/>
        </w:rPr>
        <w:tab/>
      </w:r>
    </w:p>
    <w:p w14:paraId="569C6658" w14:textId="77777777" w:rsidR="00137B77" w:rsidRPr="003A7AEE" w:rsidRDefault="00137B77" w:rsidP="00137B77">
      <w:pPr>
        <w:tabs>
          <w:tab w:val="center" w:pos="4536"/>
          <w:tab w:val="right" w:pos="9072"/>
        </w:tabs>
        <w:spacing w:line="240" w:lineRule="auto"/>
        <w:ind w:left="4956"/>
        <w:contextualSpacing/>
        <w:jc w:val="both"/>
        <w:rPr>
          <w:rFonts w:ascii="Times New Roman" w:eastAsia="Calibri" w:hAnsi="Times New Roman" w:cs="Times New Roman"/>
          <w:sz w:val="24"/>
          <w:szCs w:val="24"/>
          <w:lang w:val="x-none" w:eastAsia="ar-SA"/>
        </w:rPr>
      </w:pPr>
      <w:r w:rsidRPr="003A7AEE">
        <w:rPr>
          <w:rFonts w:ascii="Times New Roman" w:eastAsia="Calibri" w:hAnsi="Times New Roman" w:cs="Times New Roman"/>
          <w:sz w:val="24"/>
          <w:szCs w:val="24"/>
          <w:lang w:val="x-none" w:eastAsia="ar-SA"/>
        </w:rPr>
        <w:t>...................................................................</w:t>
      </w:r>
    </w:p>
    <w:p w14:paraId="490F1AE1" w14:textId="77777777" w:rsidR="00137B77" w:rsidRPr="003A7AEE" w:rsidRDefault="00137B77" w:rsidP="00137B77">
      <w:pPr>
        <w:tabs>
          <w:tab w:val="center" w:pos="4536"/>
          <w:tab w:val="right" w:pos="9072"/>
        </w:tabs>
        <w:suppressAutoHyphens/>
        <w:spacing w:line="240" w:lineRule="auto"/>
        <w:ind w:left="4956"/>
        <w:contextualSpacing/>
        <w:jc w:val="center"/>
        <w:rPr>
          <w:rFonts w:ascii="Times New Roman" w:eastAsia="Calibri" w:hAnsi="Times New Roman" w:cs="Times New Roman"/>
          <w:sz w:val="24"/>
          <w:szCs w:val="24"/>
          <w:lang w:eastAsia="ar-SA"/>
        </w:rPr>
      </w:pPr>
      <w:r w:rsidRPr="003A7AEE">
        <w:rPr>
          <w:rFonts w:ascii="Times New Roman" w:eastAsia="Calibri" w:hAnsi="Times New Roman" w:cs="Times New Roman"/>
          <w:sz w:val="24"/>
          <w:szCs w:val="24"/>
          <w:lang w:eastAsia="ar-SA"/>
        </w:rPr>
        <w:t>podpis kwalifikowanym podpisem elektronicznym osób/osoby upoważnionej</w:t>
      </w:r>
    </w:p>
    <w:p w14:paraId="63870C91" w14:textId="77777777" w:rsidR="00137B77" w:rsidRPr="003A7AEE" w:rsidRDefault="00137B77" w:rsidP="00137B77">
      <w:pPr>
        <w:tabs>
          <w:tab w:val="center" w:pos="4536"/>
          <w:tab w:val="right" w:pos="9072"/>
        </w:tabs>
        <w:suppressAutoHyphens/>
        <w:spacing w:line="240" w:lineRule="auto"/>
        <w:ind w:left="4956"/>
        <w:contextualSpacing/>
        <w:jc w:val="center"/>
        <w:rPr>
          <w:rFonts w:ascii="Times New Roman" w:eastAsia="Calibri" w:hAnsi="Times New Roman" w:cs="Times New Roman"/>
          <w:sz w:val="24"/>
          <w:szCs w:val="24"/>
          <w:lang w:eastAsia="ar-SA"/>
        </w:rPr>
      </w:pPr>
    </w:p>
    <w:p w14:paraId="4EFA06EB" w14:textId="77777777" w:rsidR="00137B77" w:rsidRPr="003A7AEE" w:rsidRDefault="00137B77" w:rsidP="00137B77">
      <w:pPr>
        <w:tabs>
          <w:tab w:val="center" w:pos="4536"/>
          <w:tab w:val="right" w:pos="9072"/>
        </w:tabs>
        <w:suppressAutoHyphens/>
        <w:spacing w:line="240" w:lineRule="auto"/>
        <w:ind w:left="4956"/>
        <w:contextualSpacing/>
        <w:jc w:val="center"/>
        <w:rPr>
          <w:rFonts w:ascii="Times New Roman" w:eastAsia="Calibri" w:hAnsi="Times New Roman" w:cs="Times New Roman"/>
          <w:sz w:val="24"/>
          <w:szCs w:val="24"/>
          <w:lang w:eastAsia="ar-SA"/>
        </w:rPr>
      </w:pPr>
      <w:r w:rsidRPr="003A7AEE">
        <w:rPr>
          <w:rFonts w:ascii="Times New Roman" w:eastAsia="Calibri" w:hAnsi="Times New Roman" w:cs="Times New Roman"/>
          <w:sz w:val="24"/>
          <w:szCs w:val="24"/>
          <w:lang w:eastAsia="ar-SA"/>
        </w:rPr>
        <w:t>Zalecane zapisanie dokumentu w formacie pdf</w:t>
      </w:r>
    </w:p>
    <w:p w14:paraId="2BDC68F0" w14:textId="5646925B" w:rsidR="00137B77" w:rsidRPr="003A7AEE" w:rsidRDefault="00137B77" w:rsidP="003B3610">
      <w:pPr>
        <w:spacing w:line="240" w:lineRule="auto"/>
        <w:rPr>
          <w:rFonts w:ascii="Times New Roman" w:eastAsia="Calibri" w:hAnsi="Times New Roman" w:cs="Times New Roman"/>
          <w:sz w:val="24"/>
          <w:szCs w:val="24"/>
        </w:rPr>
      </w:pPr>
      <w:r w:rsidRPr="003A7AEE">
        <w:rPr>
          <w:rFonts w:ascii="Times New Roman" w:eastAsia="Calibri" w:hAnsi="Times New Roman" w:cs="Times New Roman"/>
          <w:sz w:val="24"/>
          <w:szCs w:val="24"/>
        </w:rPr>
        <w:t>* Niepotrzebne skreśli</w:t>
      </w:r>
      <w:r w:rsidR="00C8084F">
        <w:rPr>
          <w:rFonts w:ascii="Times New Roman" w:eastAsia="Calibri" w:hAnsi="Times New Roman" w:cs="Times New Roman"/>
          <w:sz w:val="24"/>
          <w:szCs w:val="24"/>
        </w:rPr>
        <w:t>ć</w:t>
      </w:r>
    </w:p>
    <w:p w14:paraId="78A8D59D" w14:textId="77777777" w:rsidR="003B3610" w:rsidRPr="003A7AEE" w:rsidRDefault="003B3610" w:rsidP="003B3610">
      <w:pPr>
        <w:spacing w:line="240" w:lineRule="auto"/>
        <w:rPr>
          <w:rFonts w:ascii="Times New Roman" w:eastAsia="Calibri" w:hAnsi="Times New Roman" w:cs="Times New Roman"/>
          <w:sz w:val="24"/>
          <w:szCs w:val="24"/>
        </w:rPr>
      </w:pPr>
    </w:p>
    <w:p w14:paraId="2DB15AE1" w14:textId="77777777" w:rsidR="003B3610" w:rsidRPr="003A7AEE" w:rsidRDefault="003B3610" w:rsidP="003B3610">
      <w:pPr>
        <w:spacing w:line="240" w:lineRule="auto"/>
        <w:rPr>
          <w:rFonts w:ascii="Times New Roman" w:eastAsia="Calibri" w:hAnsi="Times New Roman" w:cs="Times New Roman"/>
          <w:sz w:val="24"/>
          <w:szCs w:val="24"/>
        </w:rPr>
      </w:pPr>
    </w:p>
    <w:p w14:paraId="315D85D3" w14:textId="06A7DFD6" w:rsidR="003B3610" w:rsidRPr="003A7AEE" w:rsidRDefault="003B3610" w:rsidP="003B3610">
      <w:pPr>
        <w:spacing w:line="240" w:lineRule="auto"/>
        <w:rPr>
          <w:rFonts w:ascii="Times New Roman" w:eastAsia="Calibri" w:hAnsi="Times New Roman" w:cs="Times New Roman"/>
          <w:sz w:val="24"/>
          <w:szCs w:val="24"/>
        </w:rPr>
        <w:sectPr w:rsidR="003B3610" w:rsidRPr="003A7AEE" w:rsidSect="00137B77">
          <w:headerReference w:type="default" r:id="rId26"/>
          <w:footerReference w:type="even" r:id="rId27"/>
          <w:footerReference w:type="default" r:id="rId28"/>
          <w:pgSz w:w="11907" w:h="16840" w:code="9"/>
          <w:pgMar w:top="1135" w:right="1275" w:bottom="284" w:left="1418" w:header="709" w:footer="709" w:gutter="0"/>
          <w:cols w:space="708"/>
          <w:noEndnote/>
          <w:docGrid w:linePitch="326"/>
        </w:sectPr>
      </w:pPr>
    </w:p>
    <w:p w14:paraId="4A71AC4F" w14:textId="2C5FD2B4" w:rsidR="003B3610" w:rsidRPr="003A7AEE" w:rsidRDefault="003B3610" w:rsidP="00C8084F">
      <w:pPr>
        <w:spacing w:line="240" w:lineRule="auto"/>
        <w:rPr>
          <w:rFonts w:ascii="Times New Roman" w:hAnsi="Times New Roman" w:cs="Times New Roman"/>
          <w:sz w:val="24"/>
          <w:szCs w:val="24"/>
        </w:rPr>
      </w:pPr>
      <w:r w:rsidRPr="003A7AEE">
        <w:rPr>
          <w:rFonts w:ascii="Times New Roman" w:hAnsi="Times New Roman" w:cs="Times New Roman"/>
          <w:sz w:val="24"/>
          <w:szCs w:val="24"/>
        </w:rPr>
        <w:lastRenderedPageBreak/>
        <w:t xml:space="preserve">                                                                                                                                             </w:t>
      </w:r>
      <w:r w:rsidR="00D654C5" w:rsidRPr="003A7AEE">
        <w:rPr>
          <w:rFonts w:ascii="Times New Roman" w:hAnsi="Times New Roman" w:cs="Times New Roman"/>
          <w:sz w:val="24"/>
          <w:szCs w:val="24"/>
        </w:rPr>
        <w:tab/>
      </w:r>
      <w:r w:rsidR="00D654C5" w:rsidRPr="003A7AEE">
        <w:rPr>
          <w:rFonts w:ascii="Times New Roman" w:hAnsi="Times New Roman" w:cs="Times New Roman"/>
          <w:sz w:val="24"/>
          <w:szCs w:val="24"/>
        </w:rPr>
        <w:tab/>
      </w:r>
      <w:r w:rsidR="00D654C5" w:rsidRPr="003A7AEE">
        <w:rPr>
          <w:rFonts w:ascii="Times New Roman" w:hAnsi="Times New Roman" w:cs="Times New Roman"/>
          <w:sz w:val="24"/>
          <w:szCs w:val="24"/>
        </w:rPr>
        <w:tab/>
      </w:r>
      <w:r w:rsidR="00D654C5" w:rsidRPr="003A7AEE">
        <w:rPr>
          <w:rFonts w:ascii="Times New Roman" w:hAnsi="Times New Roman" w:cs="Times New Roman"/>
          <w:sz w:val="24"/>
          <w:szCs w:val="24"/>
        </w:rPr>
        <w:tab/>
      </w:r>
      <w:r w:rsidR="00D654C5" w:rsidRPr="003A7AEE">
        <w:rPr>
          <w:rFonts w:ascii="Times New Roman" w:hAnsi="Times New Roman" w:cs="Times New Roman"/>
          <w:sz w:val="24"/>
          <w:szCs w:val="24"/>
        </w:rPr>
        <w:tab/>
      </w:r>
      <w:r w:rsidR="00D654C5" w:rsidRPr="003A7AEE">
        <w:rPr>
          <w:rFonts w:ascii="Times New Roman" w:hAnsi="Times New Roman" w:cs="Times New Roman"/>
          <w:sz w:val="24"/>
          <w:szCs w:val="24"/>
        </w:rPr>
        <w:tab/>
      </w:r>
      <w:r w:rsidR="00D654C5" w:rsidRPr="003A7AEE">
        <w:rPr>
          <w:rFonts w:ascii="Times New Roman" w:hAnsi="Times New Roman" w:cs="Times New Roman"/>
          <w:sz w:val="24"/>
          <w:szCs w:val="24"/>
        </w:rPr>
        <w:tab/>
      </w:r>
      <w:r w:rsidR="00C8084F">
        <w:rPr>
          <w:rFonts w:ascii="Times New Roman" w:hAnsi="Times New Roman" w:cs="Times New Roman"/>
          <w:sz w:val="24"/>
          <w:szCs w:val="24"/>
        </w:rPr>
        <w:tab/>
      </w:r>
      <w:r w:rsidR="00D654C5" w:rsidRPr="003A7AEE">
        <w:rPr>
          <w:rFonts w:ascii="Times New Roman" w:hAnsi="Times New Roman" w:cs="Times New Roman"/>
          <w:sz w:val="24"/>
          <w:szCs w:val="24"/>
        </w:rPr>
        <w:tab/>
      </w:r>
      <w:r w:rsidR="00D654C5" w:rsidRPr="003A7AEE">
        <w:rPr>
          <w:rFonts w:ascii="Times New Roman" w:hAnsi="Times New Roman" w:cs="Times New Roman"/>
          <w:sz w:val="24"/>
          <w:szCs w:val="24"/>
        </w:rPr>
        <w:tab/>
      </w:r>
      <w:r w:rsidRPr="003A7AEE">
        <w:rPr>
          <w:rFonts w:ascii="Times New Roman" w:hAnsi="Times New Roman" w:cs="Times New Roman"/>
          <w:sz w:val="24"/>
          <w:szCs w:val="24"/>
        </w:rPr>
        <w:t>Załącznik nr 2 do SWZ</w:t>
      </w:r>
    </w:p>
    <w:p w14:paraId="6A2B7153" w14:textId="77777777" w:rsidR="00D654C5" w:rsidRPr="003A7AEE" w:rsidRDefault="00D654C5" w:rsidP="00D654C5">
      <w:pPr>
        <w:spacing w:after="0" w:line="240" w:lineRule="auto"/>
        <w:ind w:left="5246" w:firstLine="708"/>
        <w:rPr>
          <w:rFonts w:ascii="Times New Roman" w:hAnsi="Times New Roman" w:cs="Times New Roman"/>
          <w:b/>
          <w:sz w:val="24"/>
          <w:szCs w:val="24"/>
        </w:rPr>
      </w:pPr>
    </w:p>
    <w:p w14:paraId="5D2D64CC" w14:textId="5F8AC81A" w:rsidR="00D654C5" w:rsidRPr="003A7AEE" w:rsidRDefault="00D654C5" w:rsidP="00D654C5">
      <w:pPr>
        <w:spacing w:after="0" w:line="240" w:lineRule="auto"/>
        <w:ind w:left="5246" w:firstLine="708"/>
        <w:rPr>
          <w:rFonts w:ascii="Times New Roman" w:hAnsi="Times New Roman" w:cs="Times New Roman"/>
          <w:b/>
          <w:sz w:val="24"/>
          <w:szCs w:val="24"/>
        </w:rPr>
      </w:pPr>
      <w:r w:rsidRPr="003A7AEE">
        <w:rPr>
          <w:rFonts w:ascii="Times New Roman" w:hAnsi="Times New Roman" w:cs="Times New Roman"/>
          <w:b/>
          <w:sz w:val="24"/>
          <w:szCs w:val="24"/>
        </w:rPr>
        <w:t>Zamawiający:</w:t>
      </w:r>
    </w:p>
    <w:p w14:paraId="66E007FA" w14:textId="77777777" w:rsidR="00C8084F" w:rsidRDefault="00C8084F" w:rsidP="00C8084F">
      <w:pPr>
        <w:spacing w:after="0" w:line="240" w:lineRule="auto"/>
        <w:ind w:left="5954"/>
        <w:rPr>
          <w:rFonts w:ascii="Times New Roman" w:hAnsi="Times New Roman" w:cs="Times New Roman"/>
          <w:b/>
          <w:sz w:val="24"/>
          <w:szCs w:val="24"/>
        </w:rPr>
      </w:pPr>
      <w:bookmarkStart w:id="6" w:name="_Hlk214287520"/>
      <w:r w:rsidRPr="003A7AEE">
        <w:rPr>
          <w:rFonts w:ascii="Times New Roman" w:hAnsi="Times New Roman" w:cs="Times New Roman"/>
          <w:b/>
          <w:sz w:val="24"/>
          <w:szCs w:val="24"/>
        </w:rPr>
        <w:t>GMINA STAROŹREBY</w:t>
      </w:r>
      <w:r>
        <w:rPr>
          <w:rFonts w:ascii="Times New Roman" w:hAnsi="Times New Roman" w:cs="Times New Roman"/>
          <w:b/>
          <w:sz w:val="24"/>
          <w:szCs w:val="24"/>
        </w:rPr>
        <w:t>-</w:t>
      </w:r>
    </w:p>
    <w:p w14:paraId="3B9EE8B3" w14:textId="77777777" w:rsidR="00C8084F" w:rsidRPr="003A7AEE" w:rsidRDefault="00C8084F" w:rsidP="00C8084F">
      <w:pPr>
        <w:spacing w:after="0" w:line="240" w:lineRule="auto"/>
        <w:ind w:left="5954"/>
        <w:rPr>
          <w:rFonts w:ascii="Times New Roman" w:hAnsi="Times New Roman" w:cs="Times New Roman"/>
          <w:b/>
          <w:sz w:val="24"/>
          <w:szCs w:val="24"/>
        </w:rPr>
      </w:pPr>
      <w:r>
        <w:rPr>
          <w:rFonts w:ascii="Times New Roman" w:hAnsi="Times New Roman" w:cs="Times New Roman"/>
          <w:b/>
          <w:sz w:val="24"/>
          <w:szCs w:val="24"/>
        </w:rPr>
        <w:t>Centrum Usług Społecznych w Staroźrebach</w:t>
      </w:r>
    </w:p>
    <w:p w14:paraId="5A51DD90" w14:textId="77777777" w:rsidR="00C8084F" w:rsidRPr="003A7AEE" w:rsidRDefault="00C8084F" w:rsidP="00C8084F">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 xml:space="preserve">ul. </w:t>
      </w:r>
      <w:r>
        <w:rPr>
          <w:rFonts w:ascii="Times New Roman" w:hAnsi="Times New Roman" w:cs="Times New Roman"/>
          <w:sz w:val="24"/>
          <w:szCs w:val="24"/>
        </w:rPr>
        <w:t>Głowackiego 2</w:t>
      </w:r>
    </w:p>
    <w:p w14:paraId="11ADC28B" w14:textId="77777777" w:rsidR="00C8084F" w:rsidRPr="003A7AEE" w:rsidRDefault="00C8084F" w:rsidP="00C8084F">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09-440 Staroźreby</w:t>
      </w:r>
    </w:p>
    <w:bookmarkEnd w:id="6"/>
    <w:p w14:paraId="18265C9B"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12BB53DE" w14:textId="6D6881C0" w:rsidR="00137B77" w:rsidRPr="003A7AEE" w:rsidRDefault="00137B77" w:rsidP="00137B77">
      <w:pPr>
        <w:spacing w:line="240" w:lineRule="auto"/>
        <w:rPr>
          <w:rFonts w:ascii="Times New Roman" w:eastAsia="Calibri" w:hAnsi="Times New Roman" w:cs="Times New Roman"/>
          <w:sz w:val="24"/>
          <w:szCs w:val="24"/>
        </w:rPr>
      </w:pPr>
      <w:bookmarkStart w:id="7" w:name="_Hlk88825857"/>
      <w:r w:rsidRPr="003A7AEE">
        <w:rPr>
          <w:rFonts w:ascii="Times New Roman" w:eastAsia="Calibri" w:hAnsi="Times New Roman" w:cs="Times New Roman"/>
          <w:sz w:val="24"/>
          <w:szCs w:val="24"/>
        </w:rPr>
        <w:t>………………………………………………………………………………………………………………</w:t>
      </w:r>
      <w:r w:rsidR="00C8084F">
        <w:rPr>
          <w:rFonts w:ascii="Times New Roman" w:eastAsia="Calibri" w:hAnsi="Times New Roman" w:cs="Times New Roman"/>
          <w:sz w:val="24"/>
          <w:szCs w:val="24"/>
        </w:rPr>
        <w:t>………………………………………………………………………………………</w:t>
      </w:r>
      <w:r w:rsidRPr="003A7AEE">
        <w:rPr>
          <w:rFonts w:ascii="Times New Roman" w:eastAsia="Calibri" w:hAnsi="Times New Roman" w:cs="Times New Roman"/>
          <w:sz w:val="24"/>
          <w:szCs w:val="24"/>
        </w:rPr>
        <w:t>….</w:t>
      </w:r>
    </w:p>
    <w:p w14:paraId="378D2FE9" w14:textId="77777777" w:rsidR="00137B77" w:rsidRPr="003A7AEE" w:rsidRDefault="00137B77" w:rsidP="00137B77">
      <w:pPr>
        <w:spacing w:line="240" w:lineRule="auto"/>
        <w:rPr>
          <w:rFonts w:ascii="Times New Roman" w:eastAsia="Calibri" w:hAnsi="Times New Roman" w:cs="Times New Roman"/>
          <w:b/>
          <w:sz w:val="24"/>
          <w:szCs w:val="24"/>
          <w:u w:val="single"/>
        </w:rPr>
      </w:pPr>
      <w:r w:rsidRPr="003A7AEE">
        <w:rPr>
          <w:rFonts w:ascii="Times New Roman" w:eastAsia="Calibri" w:hAnsi="Times New Roman" w:cs="Times New Roman"/>
          <w:b/>
          <w:sz w:val="24"/>
          <w:szCs w:val="24"/>
          <w:u w:val="single"/>
        </w:rPr>
        <w:t xml:space="preserve">Nazwa (firma), adres, w zależności od podmiotu: NIP/Pesel, adres e-mail, adres </w:t>
      </w:r>
      <w:proofErr w:type="spellStart"/>
      <w:r w:rsidRPr="003A7AEE">
        <w:rPr>
          <w:rFonts w:ascii="Times New Roman" w:eastAsia="Calibri" w:hAnsi="Times New Roman" w:cs="Times New Roman"/>
          <w:b/>
          <w:sz w:val="24"/>
          <w:szCs w:val="24"/>
          <w:u w:val="single"/>
        </w:rPr>
        <w:t>ePuap</w:t>
      </w:r>
      <w:proofErr w:type="spellEnd"/>
    </w:p>
    <w:p w14:paraId="3E73C354" w14:textId="77777777" w:rsidR="00137B77" w:rsidRPr="003A7AEE" w:rsidRDefault="00137B77" w:rsidP="00137B77">
      <w:pPr>
        <w:spacing w:line="240" w:lineRule="auto"/>
        <w:rPr>
          <w:rFonts w:ascii="Times New Roman" w:eastAsia="Calibri" w:hAnsi="Times New Roman" w:cs="Times New Roman"/>
          <w:sz w:val="24"/>
          <w:szCs w:val="24"/>
        </w:rPr>
      </w:pPr>
      <w:r w:rsidRPr="003A7AEE">
        <w:rPr>
          <w:rFonts w:ascii="Times New Roman" w:eastAsia="Calibri" w:hAnsi="Times New Roman" w:cs="Times New Roman"/>
          <w:sz w:val="24"/>
          <w:szCs w:val="24"/>
        </w:rPr>
        <w:t>Wykonawca składający ofertę samodzielnie *</w:t>
      </w:r>
    </w:p>
    <w:p w14:paraId="7A194481" w14:textId="77777777" w:rsidR="00137B77" w:rsidRPr="003A7AEE" w:rsidRDefault="00137B77" w:rsidP="00137B77">
      <w:pPr>
        <w:spacing w:line="240" w:lineRule="auto"/>
        <w:rPr>
          <w:rFonts w:ascii="Times New Roman" w:eastAsia="Calibri" w:hAnsi="Times New Roman" w:cs="Times New Roman"/>
          <w:sz w:val="24"/>
          <w:szCs w:val="24"/>
        </w:rPr>
      </w:pPr>
      <w:r w:rsidRPr="003A7AEE">
        <w:rPr>
          <w:rFonts w:ascii="Times New Roman" w:eastAsia="Calibri" w:hAnsi="Times New Roman" w:cs="Times New Roman"/>
          <w:sz w:val="24"/>
          <w:szCs w:val="24"/>
        </w:rPr>
        <w:t>Wykonawca składający ofertę wspólnie z innym wykonawcą *</w:t>
      </w:r>
    </w:p>
    <w:p w14:paraId="366604A5" w14:textId="77777777" w:rsidR="00137B77" w:rsidRPr="003A7AEE" w:rsidRDefault="00137B77" w:rsidP="00137B77">
      <w:pPr>
        <w:spacing w:line="240" w:lineRule="auto"/>
        <w:rPr>
          <w:rFonts w:ascii="Times New Roman" w:eastAsia="Calibri" w:hAnsi="Times New Roman" w:cs="Times New Roman"/>
          <w:sz w:val="24"/>
          <w:szCs w:val="24"/>
        </w:rPr>
      </w:pPr>
      <w:r w:rsidRPr="003A7AEE">
        <w:rPr>
          <w:rFonts w:ascii="Times New Roman" w:eastAsia="Calibri" w:hAnsi="Times New Roman" w:cs="Times New Roman"/>
          <w:sz w:val="24"/>
          <w:szCs w:val="24"/>
        </w:rPr>
        <w:t>Podmiot udostępniający zasoby wykonawcy składającemu ofertę *</w:t>
      </w:r>
    </w:p>
    <w:p w14:paraId="02CD0A7B" w14:textId="77777777" w:rsidR="00137B77" w:rsidRPr="003A7AEE" w:rsidRDefault="00137B77" w:rsidP="00137B77">
      <w:pPr>
        <w:spacing w:line="240" w:lineRule="auto"/>
        <w:ind w:left="360"/>
        <w:rPr>
          <w:rFonts w:ascii="Times New Roman" w:eastAsia="Calibri" w:hAnsi="Times New Roman" w:cs="Times New Roman"/>
          <w:b/>
          <w:sz w:val="24"/>
          <w:szCs w:val="24"/>
        </w:rPr>
      </w:pPr>
      <w:r w:rsidRPr="003A7AEE">
        <w:rPr>
          <w:rFonts w:ascii="Times New Roman" w:eastAsia="Calibri" w:hAnsi="Times New Roman" w:cs="Times New Roman"/>
          <w:b/>
          <w:sz w:val="24"/>
          <w:szCs w:val="24"/>
        </w:rPr>
        <w:t>*Niewłaściwe skreślić</w:t>
      </w:r>
    </w:p>
    <w:p w14:paraId="0F17D0AD" w14:textId="77777777" w:rsidR="00137B77" w:rsidRPr="003A7AEE" w:rsidRDefault="00137B77" w:rsidP="00137B77">
      <w:pPr>
        <w:spacing w:line="240" w:lineRule="auto"/>
        <w:rPr>
          <w:rFonts w:ascii="Times New Roman" w:eastAsia="Calibri" w:hAnsi="Times New Roman" w:cs="Times New Roman"/>
          <w:b/>
          <w:sz w:val="24"/>
          <w:szCs w:val="24"/>
        </w:rPr>
      </w:pPr>
    </w:p>
    <w:p w14:paraId="1FAD34F9" w14:textId="77777777" w:rsidR="00137B77" w:rsidRPr="003A7AEE" w:rsidRDefault="00137B77" w:rsidP="00137B77">
      <w:pPr>
        <w:spacing w:after="120" w:line="240" w:lineRule="auto"/>
        <w:jc w:val="center"/>
        <w:rPr>
          <w:rFonts w:ascii="Times New Roman" w:eastAsia="Calibri" w:hAnsi="Times New Roman" w:cs="Times New Roman"/>
          <w:b/>
          <w:sz w:val="24"/>
          <w:szCs w:val="24"/>
          <w:u w:val="single"/>
        </w:rPr>
      </w:pPr>
      <w:r w:rsidRPr="003A7AEE">
        <w:rPr>
          <w:rFonts w:ascii="Times New Roman" w:eastAsia="Calibri" w:hAnsi="Times New Roman" w:cs="Times New Roman"/>
          <w:b/>
          <w:sz w:val="24"/>
          <w:szCs w:val="24"/>
          <w:u w:val="single"/>
        </w:rPr>
        <w:t xml:space="preserve">Oświadczenie </w:t>
      </w:r>
    </w:p>
    <w:p w14:paraId="52D600CF" w14:textId="77777777" w:rsidR="00137B77" w:rsidRPr="003A7AEE" w:rsidRDefault="00137B77" w:rsidP="00137B77">
      <w:pPr>
        <w:spacing w:line="240" w:lineRule="auto"/>
        <w:jc w:val="center"/>
        <w:rPr>
          <w:rFonts w:ascii="Times New Roman" w:eastAsia="Calibri" w:hAnsi="Times New Roman" w:cs="Times New Roman"/>
          <w:b/>
          <w:sz w:val="24"/>
          <w:szCs w:val="24"/>
        </w:rPr>
      </w:pPr>
      <w:r w:rsidRPr="003A7AEE">
        <w:rPr>
          <w:rFonts w:ascii="Times New Roman" w:eastAsia="Calibri" w:hAnsi="Times New Roman" w:cs="Times New Roman"/>
          <w:b/>
          <w:sz w:val="24"/>
          <w:szCs w:val="24"/>
        </w:rPr>
        <w:t xml:space="preserve">składane na podstawie art. 125 ust. 1 ustawy Prawo zamówień publicznych z dnia 11 września 2019 r. (Dz. U. z 2024 r., poz. 1320 ze zm.) - dalej jako: ustawa Pzp, </w:t>
      </w:r>
    </w:p>
    <w:p w14:paraId="76E9E28F" w14:textId="77777777" w:rsidR="00137B77" w:rsidRPr="003A7AEE" w:rsidRDefault="00137B77" w:rsidP="00137B77">
      <w:pPr>
        <w:spacing w:line="240" w:lineRule="auto"/>
        <w:jc w:val="center"/>
        <w:rPr>
          <w:rFonts w:ascii="Times New Roman" w:eastAsia="Calibri" w:hAnsi="Times New Roman" w:cs="Times New Roman"/>
          <w:b/>
          <w:sz w:val="24"/>
          <w:szCs w:val="24"/>
        </w:rPr>
      </w:pPr>
      <w:r w:rsidRPr="003A7AEE">
        <w:rPr>
          <w:rFonts w:ascii="Times New Roman" w:eastAsia="Calibri" w:hAnsi="Times New Roman" w:cs="Times New Roman"/>
          <w:b/>
          <w:sz w:val="24"/>
          <w:szCs w:val="24"/>
        </w:rPr>
        <w:t xml:space="preserve">dotyczące przesłanek wykluczenia oraz spełniania warunków udziału w postępowaniu. </w:t>
      </w:r>
    </w:p>
    <w:p w14:paraId="05A56E3B" w14:textId="13C91E79" w:rsidR="00137B77" w:rsidRPr="003A7AEE" w:rsidRDefault="00137B77" w:rsidP="00137B77">
      <w:pPr>
        <w:spacing w:line="240" w:lineRule="auto"/>
        <w:ind w:firstLine="708"/>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 xml:space="preserve">Na potrzeby postępowania o udzielenie zamówienia publicznego pn. </w:t>
      </w:r>
      <w:r w:rsidRPr="003A7AEE">
        <w:rPr>
          <w:rFonts w:ascii="Times New Roman" w:eastAsia="Calibri" w:hAnsi="Times New Roman" w:cs="Times New Roman"/>
          <w:b/>
          <w:i/>
          <w:sz w:val="24"/>
          <w:szCs w:val="24"/>
        </w:rPr>
        <w:t xml:space="preserve">„Świadczenie usług opiekuńczych na terenie </w:t>
      </w:r>
      <w:r w:rsidR="00300B9C" w:rsidRPr="00300B9C">
        <w:rPr>
          <w:rFonts w:ascii="Times New Roman" w:hAnsi="Times New Roman" w:cs="Times New Roman"/>
          <w:b/>
          <w:i/>
          <w:iCs/>
          <w:sz w:val="24"/>
          <w:szCs w:val="24"/>
        </w:rPr>
        <w:t>Miasta i Gminy</w:t>
      </w:r>
      <w:r w:rsidRPr="003A7AEE">
        <w:rPr>
          <w:rFonts w:ascii="Times New Roman" w:eastAsia="Calibri" w:hAnsi="Times New Roman" w:cs="Times New Roman"/>
          <w:b/>
          <w:i/>
          <w:sz w:val="24"/>
          <w:szCs w:val="24"/>
        </w:rPr>
        <w:t xml:space="preserve"> Staroźreby”</w:t>
      </w:r>
      <w:r w:rsidRPr="003A7AEE">
        <w:rPr>
          <w:rFonts w:ascii="Times New Roman" w:eastAsia="Calibri" w:hAnsi="Times New Roman" w:cs="Times New Roman"/>
          <w:sz w:val="24"/>
          <w:szCs w:val="24"/>
        </w:rPr>
        <w:t>, prowadzonego przez Gminę Staroźreby</w:t>
      </w:r>
      <w:r w:rsidR="00C8084F">
        <w:rPr>
          <w:rFonts w:ascii="Times New Roman" w:eastAsia="Calibri" w:hAnsi="Times New Roman" w:cs="Times New Roman"/>
          <w:sz w:val="24"/>
          <w:szCs w:val="24"/>
        </w:rPr>
        <w:t xml:space="preserve"> – Centrum Usług Społecznych w Staroźrebach</w:t>
      </w:r>
      <w:r w:rsidRPr="003A7AEE">
        <w:rPr>
          <w:rFonts w:ascii="Times New Roman" w:eastAsia="Calibri" w:hAnsi="Times New Roman" w:cs="Times New Roman"/>
          <w:i/>
          <w:sz w:val="24"/>
          <w:szCs w:val="24"/>
        </w:rPr>
        <w:t xml:space="preserve">, </w:t>
      </w:r>
      <w:r w:rsidRPr="003A7AEE">
        <w:rPr>
          <w:rFonts w:ascii="Times New Roman" w:eastAsia="Calibri" w:hAnsi="Times New Roman" w:cs="Times New Roman"/>
          <w:sz w:val="24"/>
          <w:szCs w:val="24"/>
        </w:rPr>
        <w:t>oświadczam, co następuje:</w:t>
      </w:r>
    </w:p>
    <w:p w14:paraId="36827EAA" w14:textId="77777777" w:rsidR="00137B77" w:rsidRPr="003A7AEE" w:rsidRDefault="00137B77">
      <w:pPr>
        <w:numPr>
          <w:ilvl w:val="0"/>
          <w:numId w:val="101"/>
        </w:num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nie podlegam wykluczeniu z postępowania na podstawie art. 108, ust. 1 ustawy Pzp.</w:t>
      </w:r>
    </w:p>
    <w:p w14:paraId="47420032" w14:textId="77777777" w:rsidR="00137B77" w:rsidRPr="003A7AEE" w:rsidRDefault="00137B77">
      <w:pPr>
        <w:numPr>
          <w:ilvl w:val="0"/>
          <w:numId w:val="101"/>
        </w:num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 xml:space="preserve">zachodzą w stosunku do mnie podstawy wykluczenia z postępowania na podstawie art. …………. ustawy Pzp </w:t>
      </w:r>
      <w:r w:rsidRPr="003A7AEE">
        <w:rPr>
          <w:rFonts w:ascii="Times New Roman" w:eastAsia="Calibri" w:hAnsi="Times New Roman" w:cs="Times New Roman"/>
          <w:i/>
          <w:sz w:val="24"/>
          <w:szCs w:val="24"/>
        </w:rPr>
        <w:t>(podać mającą zastosowanie podstawę wykluczenia spośród wymienionych w art. 108 ustawy Pzp).</w:t>
      </w:r>
      <w:r w:rsidRPr="003A7AEE">
        <w:rPr>
          <w:rFonts w:ascii="Times New Roman" w:eastAsia="Calibri" w:hAnsi="Times New Roman" w:cs="Times New Roman"/>
          <w:sz w:val="24"/>
          <w:szCs w:val="24"/>
        </w:rPr>
        <w:t xml:space="preserve"> Jednocześnie oświadczam, że w związku z ww. okolicznością, na podstawie art. 110 ust. 2 ustawy Pzp podjąłem następujące środki naprawcze przewidziane w ustawie: ………………………………………………………………………………………</w:t>
      </w:r>
    </w:p>
    <w:p w14:paraId="4A0E6018" w14:textId="77777777" w:rsidR="00137B77" w:rsidRPr="003A7AEE" w:rsidRDefault="00137B77">
      <w:pPr>
        <w:numPr>
          <w:ilvl w:val="0"/>
          <w:numId w:val="101"/>
        </w:numPr>
        <w:spacing w:after="0" w:line="240" w:lineRule="auto"/>
        <w:jc w:val="both"/>
        <w:rPr>
          <w:rFonts w:ascii="Times New Roman" w:eastAsia="Calibri" w:hAnsi="Times New Roman" w:cs="Times New Roman"/>
          <w:sz w:val="24"/>
          <w:szCs w:val="24"/>
        </w:rPr>
      </w:pPr>
      <w:r w:rsidRPr="003A7AEE">
        <w:rPr>
          <w:rFonts w:ascii="Times New Roman" w:hAnsi="Times New Roman" w:cs="Times New Roman"/>
          <w:sz w:val="24"/>
          <w:szCs w:val="24"/>
        </w:rPr>
        <w:t>Oświadczam, że nie podlegam wykluczeniu z postępowania na podstawie art. 109 ust. 1 pkt 4 ustawy Pzp</w:t>
      </w:r>
    </w:p>
    <w:p w14:paraId="24896212" w14:textId="77777777" w:rsidR="00137B77" w:rsidRPr="003A7AEE" w:rsidRDefault="00137B77">
      <w:pPr>
        <w:numPr>
          <w:ilvl w:val="0"/>
          <w:numId w:val="101"/>
        </w:num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Oświadczam, że spełniam/nie spełniam warunki/ów udziału w postępowaniu wskazane/</w:t>
      </w:r>
      <w:proofErr w:type="spellStart"/>
      <w:r w:rsidRPr="003A7AEE">
        <w:rPr>
          <w:rFonts w:ascii="Times New Roman" w:eastAsia="Calibri" w:hAnsi="Times New Roman" w:cs="Times New Roman"/>
          <w:sz w:val="24"/>
          <w:szCs w:val="24"/>
        </w:rPr>
        <w:t>ych</w:t>
      </w:r>
      <w:proofErr w:type="spellEnd"/>
      <w:r w:rsidRPr="003A7AEE">
        <w:rPr>
          <w:rFonts w:ascii="Times New Roman" w:eastAsia="Calibri" w:hAnsi="Times New Roman" w:cs="Times New Roman"/>
          <w:sz w:val="24"/>
          <w:szCs w:val="24"/>
        </w:rPr>
        <w:t xml:space="preserve"> przez zamawiającego w pkt. 22 Specyfikacji Warunków Zamówienia </w:t>
      </w:r>
      <w:r w:rsidRPr="003A7AEE">
        <w:rPr>
          <w:rFonts w:ascii="Times New Roman" w:eastAsia="Calibri" w:hAnsi="Times New Roman" w:cs="Times New Roman"/>
          <w:b/>
          <w:i/>
          <w:sz w:val="24"/>
          <w:szCs w:val="24"/>
          <w:u w:val="single"/>
        </w:rPr>
        <w:t>(niewłaściwe skreślić)</w:t>
      </w:r>
      <w:r w:rsidRPr="003A7AEE">
        <w:rPr>
          <w:rFonts w:ascii="Times New Roman" w:eastAsia="Calibri" w:hAnsi="Times New Roman" w:cs="Times New Roman"/>
          <w:sz w:val="24"/>
          <w:szCs w:val="24"/>
          <w:u w:val="single"/>
        </w:rPr>
        <w:t>.</w:t>
      </w:r>
    </w:p>
    <w:p w14:paraId="45840EDA" w14:textId="0E8DC818" w:rsidR="00137B77" w:rsidRPr="003A7AEE" w:rsidRDefault="00137B77">
      <w:pPr>
        <w:numPr>
          <w:ilvl w:val="0"/>
          <w:numId w:val="101"/>
        </w:numPr>
        <w:spacing w:after="0"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Oświadczam, że w celu wykazania spełniania warunków udziału w postępowaniu, wskazanych przez zamawiającego w pkt. 22 Specyfikacji Warunków Zamówienia polegam na zasobach następującego/</w:t>
      </w:r>
      <w:proofErr w:type="spellStart"/>
      <w:r w:rsidRPr="003A7AEE">
        <w:rPr>
          <w:rFonts w:ascii="Times New Roman" w:eastAsia="Calibri" w:hAnsi="Times New Roman" w:cs="Times New Roman"/>
          <w:sz w:val="24"/>
          <w:szCs w:val="24"/>
        </w:rPr>
        <w:t>ych</w:t>
      </w:r>
      <w:proofErr w:type="spellEnd"/>
      <w:r w:rsidRPr="003A7AEE">
        <w:rPr>
          <w:rFonts w:ascii="Times New Roman" w:eastAsia="Calibri" w:hAnsi="Times New Roman" w:cs="Times New Roman"/>
          <w:sz w:val="24"/>
          <w:szCs w:val="24"/>
        </w:rPr>
        <w:t xml:space="preserve"> podmiotu/ów </w:t>
      </w:r>
      <w:r w:rsidRPr="003A7AEE">
        <w:rPr>
          <w:rFonts w:ascii="Times New Roman" w:eastAsia="Calibri" w:hAnsi="Times New Roman" w:cs="Times New Roman"/>
          <w:b/>
          <w:i/>
          <w:sz w:val="24"/>
          <w:szCs w:val="24"/>
        </w:rPr>
        <w:t>(niewłaściwe skreślić)</w:t>
      </w:r>
      <w:r w:rsidRPr="003A7AEE">
        <w:rPr>
          <w:rFonts w:ascii="Times New Roman" w:eastAsia="Calibri" w:hAnsi="Times New Roman" w:cs="Times New Roman"/>
          <w:sz w:val="24"/>
          <w:szCs w:val="24"/>
        </w:rPr>
        <w:t>: ………………………………</w:t>
      </w:r>
      <w:r w:rsidR="00C8084F">
        <w:rPr>
          <w:rFonts w:ascii="Times New Roman" w:eastAsia="Calibri" w:hAnsi="Times New Roman" w:cs="Times New Roman"/>
          <w:sz w:val="24"/>
          <w:szCs w:val="24"/>
        </w:rPr>
        <w:t>……………………………..</w:t>
      </w:r>
      <w:r w:rsidRPr="003A7AEE">
        <w:rPr>
          <w:rFonts w:ascii="Times New Roman" w:eastAsia="Calibri" w:hAnsi="Times New Roman" w:cs="Times New Roman"/>
          <w:sz w:val="24"/>
          <w:szCs w:val="24"/>
        </w:rPr>
        <w:t>…, w następującym zakresie: ……………………………………………………………………………………………………</w:t>
      </w:r>
      <w:r w:rsidR="00C8084F">
        <w:rPr>
          <w:rFonts w:ascii="Times New Roman" w:eastAsia="Calibri" w:hAnsi="Times New Roman" w:cs="Times New Roman"/>
          <w:sz w:val="24"/>
          <w:szCs w:val="24"/>
        </w:rPr>
        <w:t>…………………………………………………………………………………</w:t>
      </w:r>
      <w:r w:rsidRPr="003A7AEE">
        <w:rPr>
          <w:rFonts w:ascii="Times New Roman" w:eastAsia="Calibri" w:hAnsi="Times New Roman" w:cs="Times New Roman"/>
          <w:sz w:val="24"/>
          <w:szCs w:val="24"/>
        </w:rPr>
        <w:t>…</w:t>
      </w:r>
    </w:p>
    <w:p w14:paraId="3FED6A5E" w14:textId="3F34C45F" w:rsidR="00137B77" w:rsidRPr="00C8084F" w:rsidRDefault="00137B77" w:rsidP="00C8084F">
      <w:pPr>
        <w:numPr>
          <w:ilvl w:val="0"/>
          <w:numId w:val="101"/>
        </w:numPr>
        <w:spacing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lastRenderedPageBreak/>
        <w:t xml:space="preserve">Oświadczam, że wszystkie informacje podane w powyższym oświadczeniu są aktualne </w:t>
      </w:r>
      <w:r w:rsidRPr="003A7AEE">
        <w:rPr>
          <w:rFonts w:ascii="Times New Roman" w:eastAsia="Calibri" w:hAnsi="Times New Roman" w:cs="Times New Roman"/>
          <w:sz w:val="24"/>
          <w:szCs w:val="24"/>
        </w:rPr>
        <w:br/>
        <w:t>i zgodne z prawdą oraz zostały przedstawione z pełną świadomością konsekwencji wprowadzenia zamawiającego w błąd przy przedstawianiu informacji.</w:t>
      </w:r>
    </w:p>
    <w:p w14:paraId="121663E7" w14:textId="77777777" w:rsidR="00137B77" w:rsidRPr="003A7AEE" w:rsidRDefault="00137B77">
      <w:pPr>
        <w:numPr>
          <w:ilvl w:val="0"/>
          <w:numId w:val="101"/>
        </w:numPr>
        <w:spacing w:line="240" w:lineRule="auto"/>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Oświadczam, że zachodzą/nie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3A7AEE">
        <w:rPr>
          <w:rStyle w:val="Odwoanieprzypisudolnego"/>
          <w:rFonts w:ascii="Times New Roman" w:eastAsia="Calibri" w:hAnsi="Times New Roman" w:cs="Times New Roman"/>
          <w:sz w:val="24"/>
          <w:szCs w:val="24"/>
        </w:rPr>
        <w:footnoteReference w:id="2"/>
      </w:r>
    </w:p>
    <w:p w14:paraId="000360E6" w14:textId="77777777" w:rsidR="00137B77" w:rsidRPr="003A7AEE" w:rsidRDefault="00137B77" w:rsidP="00137B77">
      <w:pPr>
        <w:spacing w:line="240" w:lineRule="auto"/>
        <w:ind w:left="12" w:firstLine="708"/>
        <w:jc w:val="both"/>
        <w:rPr>
          <w:rFonts w:ascii="Times New Roman" w:eastAsia="Calibri" w:hAnsi="Times New Roman" w:cs="Times New Roman"/>
          <w:sz w:val="24"/>
          <w:szCs w:val="24"/>
        </w:rPr>
      </w:pPr>
    </w:p>
    <w:p w14:paraId="1CA91213" w14:textId="77777777" w:rsidR="00137B77" w:rsidRPr="003A7AEE" w:rsidRDefault="00137B77" w:rsidP="00137B77">
      <w:pPr>
        <w:spacing w:line="240" w:lineRule="auto"/>
        <w:ind w:left="12" w:firstLine="708"/>
        <w:jc w:val="both"/>
        <w:rPr>
          <w:rFonts w:ascii="Times New Roman" w:eastAsia="Calibri" w:hAnsi="Times New Roman" w:cs="Times New Roman"/>
          <w:sz w:val="24"/>
          <w:szCs w:val="24"/>
        </w:rPr>
      </w:pPr>
    </w:p>
    <w:p w14:paraId="1D27376D" w14:textId="77777777" w:rsidR="00137B77" w:rsidRPr="003A7AEE" w:rsidRDefault="00137B77" w:rsidP="00137B77">
      <w:pPr>
        <w:spacing w:line="240" w:lineRule="auto"/>
        <w:ind w:left="12" w:firstLine="708"/>
        <w:jc w:val="both"/>
        <w:rPr>
          <w:rFonts w:ascii="Times New Roman" w:eastAsia="Calibri" w:hAnsi="Times New Roman" w:cs="Times New Roman"/>
          <w:sz w:val="24"/>
          <w:szCs w:val="24"/>
        </w:rPr>
      </w:pPr>
      <w:r w:rsidRPr="003A7AEE">
        <w:rPr>
          <w:rFonts w:ascii="Times New Roman" w:eastAsia="Calibri" w:hAnsi="Times New Roman" w:cs="Times New Roman"/>
          <w:sz w:val="24"/>
          <w:szCs w:val="24"/>
        </w:rPr>
        <w:t xml:space="preserve">…………….……. </w:t>
      </w:r>
      <w:r w:rsidRPr="003A7AEE">
        <w:rPr>
          <w:rFonts w:ascii="Times New Roman" w:eastAsia="Calibri" w:hAnsi="Times New Roman" w:cs="Times New Roman"/>
          <w:i/>
          <w:sz w:val="24"/>
          <w:szCs w:val="24"/>
        </w:rPr>
        <w:t xml:space="preserve">(miejscowość), </w:t>
      </w:r>
      <w:r w:rsidRPr="003A7AEE">
        <w:rPr>
          <w:rFonts w:ascii="Times New Roman" w:eastAsia="Calibri" w:hAnsi="Times New Roman" w:cs="Times New Roman"/>
          <w:sz w:val="24"/>
          <w:szCs w:val="24"/>
        </w:rPr>
        <w:t xml:space="preserve">dnia ………….……. r. </w:t>
      </w:r>
    </w:p>
    <w:p w14:paraId="04860DB5" w14:textId="77777777" w:rsidR="00137B77" w:rsidRPr="003A7AEE" w:rsidRDefault="00137B77" w:rsidP="00137B77">
      <w:pPr>
        <w:widowControl w:val="0"/>
        <w:spacing w:line="240" w:lineRule="auto"/>
        <w:ind w:left="3540"/>
        <w:jc w:val="both"/>
        <w:rPr>
          <w:rFonts w:ascii="Times New Roman" w:hAnsi="Times New Roman" w:cs="Times New Roman"/>
          <w:sz w:val="24"/>
          <w:szCs w:val="24"/>
        </w:rPr>
      </w:pPr>
      <w:r w:rsidRPr="003A7AEE">
        <w:rPr>
          <w:rFonts w:ascii="Times New Roman" w:eastAsia="Calibri" w:hAnsi="Times New Roman" w:cs="Times New Roman"/>
          <w:sz w:val="24"/>
          <w:szCs w:val="24"/>
        </w:rPr>
        <w:tab/>
      </w:r>
      <w:r w:rsidRPr="003A7AEE">
        <w:rPr>
          <w:rFonts w:ascii="Times New Roman" w:eastAsia="Calibri" w:hAnsi="Times New Roman" w:cs="Times New Roman"/>
          <w:sz w:val="24"/>
          <w:szCs w:val="24"/>
        </w:rPr>
        <w:tab/>
      </w:r>
      <w:r w:rsidRPr="003A7AEE">
        <w:rPr>
          <w:rFonts w:ascii="Times New Roman" w:eastAsia="Calibri" w:hAnsi="Times New Roman" w:cs="Times New Roman"/>
          <w:sz w:val="24"/>
          <w:szCs w:val="24"/>
        </w:rPr>
        <w:tab/>
      </w:r>
      <w:r w:rsidRPr="003A7AEE">
        <w:rPr>
          <w:rFonts w:ascii="Times New Roman" w:hAnsi="Times New Roman" w:cs="Times New Roman"/>
          <w:sz w:val="24"/>
          <w:szCs w:val="24"/>
        </w:rPr>
        <w:t xml:space="preserve">                                                    </w:t>
      </w:r>
    </w:p>
    <w:p w14:paraId="312DC778" w14:textId="444A162B" w:rsidR="00D654C5" w:rsidRPr="003A7AEE" w:rsidRDefault="00137B77" w:rsidP="00137B77">
      <w:pPr>
        <w:widowControl w:val="0"/>
        <w:spacing w:line="240" w:lineRule="auto"/>
        <w:ind w:left="3540"/>
        <w:jc w:val="both"/>
        <w:rPr>
          <w:rFonts w:ascii="Times New Roman" w:hAnsi="Times New Roman" w:cs="Times New Roman"/>
          <w:sz w:val="24"/>
          <w:szCs w:val="24"/>
        </w:rPr>
      </w:pPr>
      <w:r w:rsidRPr="003A7AEE">
        <w:rPr>
          <w:rFonts w:ascii="Times New Roman" w:hAnsi="Times New Roman" w:cs="Times New Roman"/>
          <w:sz w:val="24"/>
          <w:szCs w:val="24"/>
        </w:rPr>
        <w:t xml:space="preserve">                                                  ……………………………………..............</w:t>
      </w:r>
    </w:p>
    <w:p w14:paraId="1794EDBF" w14:textId="4F920DF1" w:rsidR="00137B77" w:rsidRPr="003A7AEE" w:rsidRDefault="00137B77" w:rsidP="00D654C5">
      <w:pPr>
        <w:widowControl w:val="0"/>
        <w:spacing w:line="240" w:lineRule="auto"/>
        <w:ind w:left="3261"/>
        <w:jc w:val="both"/>
        <w:rPr>
          <w:rFonts w:ascii="Times New Roman" w:hAnsi="Times New Roman" w:cs="Times New Roman"/>
          <w:sz w:val="24"/>
          <w:szCs w:val="24"/>
        </w:rPr>
      </w:pPr>
      <w:r w:rsidRPr="003A7AEE">
        <w:rPr>
          <w:rFonts w:ascii="Times New Roman" w:hAnsi="Times New Roman" w:cs="Times New Roman"/>
          <w:sz w:val="24"/>
          <w:szCs w:val="24"/>
        </w:rPr>
        <w:t>(podpis uprawnionego przedstawiciela bądź pełnomocnika</w:t>
      </w:r>
    </w:p>
    <w:p w14:paraId="64FD6220" w14:textId="15062934" w:rsidR="00137B77" w:rsidRPr="003A7AEE" w:rsidRDefault="00137B77" w:rsidP="00B56E1D">
      <w:pPr>
        <w:widowControl w:val="0"/>
        <w:spacing w:line="240" w:lineRule="auto"/>
        <w:jc w:val="both"/>
        <w:rPr>
          <w:rFonts w:ascii="Times New Roman" w:hAnsi="Times New Roman" w:cs="Times New Roman"/>
          <w:sz w:val="24"/>
          <w:szCs w:val="24"/>
        </w:rPr>
        <w:sectPr w:rsidR="00137B77" w:rsidRPr="003A7AEE" w:rsidSect="00137B77">
          <w:pgSz w:w="11907" w:h="16840" w:code="9"/>
          <w:pgMar w:top="1276" w:right="1275" w:bottom="284" w:left="1418" w:header="709" w:footer="709" w:gutter="0"/>
          <w:cols w:space="708"/>
          <w:noEndnote/>
          <w:docGrid w:linePitch="326"/>
        </w:sectPr>
      </w:pPr>
      <w:r w:rsidRPr="003A7AEE">
        <w:rPr>
          <w:rFonts w:ascii="Times New Roman" w:hAnsi="Times New Roman" w:cs="Times New Roman"/>
          <w:sz w:val="24"/>
          <w:szCs w:val="24"/>
        </w:rPr>
        <w:t xml:space="preserve">                                                         wykonawcy złożony zgodnie z art. 63 ust. 2 ustawy Pzp) </w:t>
      </w:r>
    </w:p>
    <w:bookmarkEnd w:id="7"/>
    <w:p w14:paraId="2F3EF30C" w14:textId="77777777" w:rsidR="00DF6CA4" w:rsidRPr="003A7AEE" w:rsidRDefault="00DF6CA4" w:rsidP="00B56E1D">
      <w:pPr>
        <w:tabs>
          <w:tab w:val="left" w:pos="5228"/>
        </w:tabs>
        <w:spacing w:line="240" w:lineRule="auto"/>
        <w:rPr>
          <w:rFonts w:ascii="Times New Roman" w:hAnsi="Times New Roman" w:cs="Times New Roman"/>
          <w:bCs/>
          <w:sz w:val="24"/>
          <w:szCs w:val="24"/>
        </w:rPr>
      </w:pPr>
    </w:p>
    <w:p w14:paraId="2ABDAB04" w14:textId="23E4208C" w:rsidR="003B3610" w:rsidRPr="00DF6CA4" w:rsidRDefault="003B3610" w:rsidP="003B3610">
      <w:pPr>
        <w:spacing w:line="240" w:lineRule="auto"/>
        <w:jc w:val="center"/>
        <w:rPr>
          <w:rFonts w:ascii="Times New Roman" w:hAnsi="Times New Roman" w:cs="Times New Roman"/>
          <w:sz w:val="24"/>
          <w:szCs w:val="24"/>
        </w:rPr>
      </w:pP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DF6CA4">
        <w:rPr>
          <w:rFonts w:ascii="Times New Roman" w:hAnsi="Times New Roman" w:cs="Times New Roman"/>
          <w:sz w:val="24"/>
          <w:szCs w:val="24"/>
        </w:rPr>
        <w:tab/>
        <w:t xml:space="preserve">Załącznik nr </w:t>
      </w:r>
      <w:r w:rsidR="00B56E1D">
        <w:rPr>
          <w:rFonts w:ascii="Times New Roman" w:hAnsi="Times New Roman" w:cs="Times New Roman"/>
          <w:sz w:val="24"/>
          <w:szCs w:val="24"/>
        </w:rPr>
        <w:t>3</w:t>
      </w:r>
      <w:r w:rsidRPr="00DF6CA4">
        <w:rPr>
          <w:rFonts w:ascii="Times New Roman" w:hAnsi="Times New Roman" w:cs="Times New Roman"/>
          <w:sz w:val="24"/>
          <w:szCs w:val="24"/>
        </w:rPr>
        <w:t xml:space="preserve"> do SWZ </w:t>
      </w:r>
    </w:p>
    <w:p w14:paraId="5847F6A1" w14:textId="77777777" w:rsidR="00137B77" w:rsidRPr="003A7AEE" w:rsidRDefault="00137B77" w:rsidP="00137B77">
      <w:pPr>
        <w:tabs>
          <w:tab w:val="left" w:pos="5228"/>
        </w:tabs>
        <w:spacing w:line="240" w:lineRule="auto"/>
        <w:rPr>
          <w:rFonts w:ascii="Times New Roman" w:hAnsi="Times New Roman" w:cs="Times New Roman"/>
          <w:bCs/>
          <w:sz w:val="24"/>
          <w:szCs w:val="24"/>
        </w:rPr>
      </w:pPr>
    </w:p>
    <w:p w14:paraId="5BCD6F7B" w14:textId="77777777" w:rsidR="00137B77" w:rsidRPr="003A7AEE" w:rsidRDefault="00137B77" w:rsidP="00137B77">
      <w:pPr>
        <w:tabs>
          <w:tab w:val="left" w:pos="5228"/>
        </w:tabs>
        <w:spacing w:line="240" w:lineRule="auto"/>
        <w:rPr>
          <w:rFonts w:ascii="Times New Roman" w:hAnsi="Times New Roman" w:cs="Times New Roman"/>
          <w:bCs/>
          <w:sz w:val="24"/>
          <w:szCs w:val="24"/>
        </w:rPr>
      </w:pPr>
    </w:p>
    <w:tbl>
      <w:tblPr>
        <w:tblW w:w="9316" w:type="dxa"/>
        <w:tblLook w:val="04A0" w:firstRow="1" w:lastRow="0" w:firstColumn="1" w:lastColumn="0" w:noHBand="0" w:noVBand="1"/>
      </w:tblPr>
      <w:tblGrid>
        <w:gridCol w:w="4820"/>
        <w:gridCol w:w="864"/>
        <w:gridCol w:w="3632"/>
      </w:tblGrid>
      <w:tr w:rsidR="00137B77" w:rsidRPr="003A7AEE" w14:paraId="53AE0A08" w14:textId="77777777" w:rsidTr="00DF6CA4">
        <w:tc>
          <w:tcPr>
            <w:tcW w:w="4820" w:type="dxa"/>
          </w:tcPr>
          <w:p w14:paraId="733A9839" w14:textId="77777777" w:rsidR="00137B77" w:rsidRPr="003A7AEE" w:rsidRDefault="00137B77" w:rsidP="00530018">
            <w:pPr>
              <w:widowControl w:val="0"/>
              <w:tabs>
                <w:tab w:val="left" w:leader="dot" w:pos="0"/>
              </w:tabs>
              <w:spacing w:line="240" w:lineRule="auto"/>
              <w:jc w:val="center"/>
              <w:rPr>
                <w:rFonts w:ascii="Times New Roman" w:hAnsi="Times New Roman" w:cs="Times New Roman"/>
                <w:sz w:val="24"/>
                <w:szCs w:val="24"/>
              </w:rPr>
            </w:pPr>
            <w:r w:rsidRPr="003A7AEE">
              <w:rPr>
                <w:rFonts w:ascii="Times New Roman" w:hAnsi="Times New Roman" w:cs="Times New Roman"/>
                <w:sz w:val="24"/>
                <w:szCs w:val="24"/>
              </w:rPr>
              <w:t>...........................................................................</w:t>
            </w:r>
          </w:p>
          <w:p w14:paraId="29EEBB0B" w14:textId="77777777" w:rsidR="00137B77" w:rsidRPr="003A7AEE" w:rsidRDefault="00137B77" w:rsidP="00DF6CA4">
            <w:pPr>
              <w:widowControl w:val="0"/>
              <w:spacing w:after="0" w:line="240" w:lineRule="auto"/>
              <w:ind w:right="-110"/>
              <w:rPr>
                <w:rFonts w:ascii="Times New Roman" w:hAnsi="Times New Roman" w:cs="Times New Roman"/>
                <w:sz w:val="24"/>
                <w:szCs w:val="24"/>
              </w:rPr>
            </w:pPr>
            <w:r w:rsidRPr="003A7AEE">
              <w:rPr>
                <w:rFonts w:ascii="Times New Roman" w:hAnsi="Times New Roman" w:cs="Times New Roman"/>
                <w:sz w:val="24"/>
                <w:szCs w:val="24"/>
              </w:rPr>
              <w:t xml:space="preserve">Nazwa, siedziba oraz adres e mail, adres </w:t>
            </w:r>
            <w:proofErr w:type="spellStart"/>
            <w:r w:rsidRPr="003A7AEE">
              <w:rPr>
                <w:rFonts w:ascii="Times New Roman" w:hAnsi="Times New Roman" w:cs="Times New Roman"/>
                <w:sz w:val="24"/>
                <w:szCs w:val="24"/>
              </w:rPr>
              <w:t>ePuap</w:t>
            </w:r>
            <w:proofErr w:type="spellEnd"/>
            <w:r w:rsidRPr="003A7AEE">
              <w:rPr>
                <w:rFonts w:ascii="Times New Roman" w:hAnsi="Times New Roman" w:cs="Times New Roman"/>
                <w:sz w:val="24"/>
                <w:szCs w:val="24"/>
              </w:rPr>
              <w:t>:</w:t>
            </w:r>
          </w:p>
          <w:p w14:paraId="468A640C" w14:textId="77777777" w:rsidR="00137B77" w:rsidRPr="003A7AEE" w:rsidRDefault="00137B77" w:rsidP="00DF6CA4">
            <w:pPr>
              <w:widowControl w:val="0"/>
              <w:spacing w:after="0" w:line="240" w:lineRule="auto"/>
              <w:jc w:val="center"/>
              <w:rPr>
                <w:rFonts w:ascii="Times New Roman" w:hAnsi="Times New Roman" w:cs="Times New Roman"/>
                <w:sz w:val="24"/>
                <w:szCs w:val="24"/>
              </w:rPr>
            </w:pPr>
            <w:r w:rsidRPr="003A7AEE">
              <w:rPr>
                <w:rFonts w:ascii="Times New Roman" w:hAnsi="Times New Roman" w:cs="Times New Roman"/>
                <w:sz w:val="24"/>
                <w:szCs w:val="24"/>
              </w:rPr>
              <w:t>Wykonawcy*</w:t>
            </w:r>
          </w:p>
          <w:p w14:paraId="462CEC09" w14:textId="77777777" w:rsidR="00137B77" w:rsidRPr="003A7AEE" w:rsidRDefault="00137B77" w:rsidP="00DF6CA4">
            <w:pPr>
              <w:widowControl w:val="0"/>
              <w:spacing w:after="0" w:line="240" w:lineRule="auto"/>
              <w:jc w:val="center"/>
              <w:rPr>
                <w:rFonts w:ascii="Times New Roman" w:hAnsi="Times New Roman" w:cs="Times New Roman"/>
                <w:sz w:val="24"/>
                <w:szCs w:val="24"/>
                <w:u w:val="single"/>
              </w:rPr>
            </w:pPr>
            <w:r w:rsidRPr="003A7AEE">
              <w:rPr>
                <w:rFonts w:ascii="Times New Roman" w:hAnsi="Times New Roman" w:cs="Times New Roman"/>
                <w:sz w:val="24"/>
                <w:szCs w:val="24"/>
                <w:u w:val="single"/>
              </w:rPr>
              <w:t>Lidera konsorcjum, jeśli oferta składana jest wspólnie*</w:t>
            </w:r>
          </w:p>
          <w:p w14:paraId="446800A4" w14:textId="77777777" w:rsidR="00137B77" w:rsidRPr="003A7AEE" w:rsidRDefault="00137B77" w:rsidP="00DF6CA4">
            <w:pPr>
              <w:widowControl w:val="0"/>
              <w:spacing w:after="0"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*niewłaściwe skreślić</w:t>
            </w:r>
          </w:p>
          <w:p w14:paraId="64ED7894" w14:textId="77777777" w:rsidR="00137B77" w:rsidRPr="003A7AEE" w:rsidRDefault="00137B77" w:rsidP="00530018">
            <w:pPr>
              <w:widowControl w:val="0"/>
              <w:tabs>
                <w:tab w:val="left" w:leader="dot" w:pos="0"/>
              </w:tabs>
              <w:spacing w:line="240" w:lineRule="auto"/>
              <w:jc w:val="center"/>
              <w:rPr>
                <w:rFonts w:ascii="Times New Roman" w:hAnsi="Times New Roman" w:cs="Times New Roman"/>
                <w:sz w:val="24"/>
                <w:szCs w:val="24"/>
              </w:rPr>
            </w:pPr>
          </w:p>
        </w:tc>
        <w:tc>
          <w:tcPr>
            <w:tcW w:w="864" w:type="dxa"/>
          </w:tcPr>
          <w:p w14:paraId="0537C047" w14:textId="77777777" w:rsidR="00137B77" w:rsidRPr="003A7AEE" w:rsidRDefault="00137B77" w:rsidP="00530018">
            <w:pPr>
              <w:widowControl w:val="0"/>
              <w:tabs>
                <w:tab w:val="left" w:leader="dot" w:pos="0"/>
              </w:tabs>
              <w:spacing w:line="240" w:lineRule="auto"/>
              <w:jc w:val="both"/>
              <w:rPr>
                <w:rFonts w:ascii="Times New Roman" w:hAnsi="Times New Roman" w:cs="Times New Roman"/>
                <w:sz w:val="24"/>
                <w:szCs w:val="24"/>
              </w:rPr>
            </w:pPr>
          </w:p>
        </w:tc>
        <w:tc>
          <w:tcPr>
            <w:tcW w:w="3632" w:type="dxa"/>
          </w:tcPr>
          <w:p w14:paraId="6AE7A4E6" w14:textId="27974935" w:rsidR="00137B77" w:rsidRPr="003A7AEE" w:rsidRDefault="00D654C5" w:rsidP="00530018">
            <w:pPr>
              <w:widowControl w:val="0"/>
              <w:tabs>
                <w:tab w:val="left" w:leader="dot" w:pos="0"/>
              </w:tabs>
              <w:spacing w:line="240" w:lineRule="auto"/>
              <w:jc w:val="right"/>
              <w:rPr>
                <w:rFonts w:ascii="Times New Roman" w:hAnsi="Times New Roman" w:cs="Times New Roman"/>
                <w:sz w:val="24"/>
                <w:szCs w:val="24"/>
              </w:rPr>
            </w:pPr>
            <w:r w:rsidRPr="003A7AEE">
              <w:rPr>
                <w:rFonts w:ascii="Times New Roman" w:hAnsi="Times New Roman" w:cs="Times New Roman"/>
                <w:sz w:val="24"/>
                <w:szCs w:val="24"/>
              </w:rPr>
              <w:t>…….</w:t>
            </w:r>
            <w:r w:rsidR="00137B77" w:rsidRPr="003A7AEE">
              <w:rPr>
                <w:rFonts w:ascii="Times New Roman" w:hAnsi="Times New Roman" w:cs="Times New Roman"/>
                <w:sz w:val="24"/>
                <w:szCs w:val="24"/>
              </w:rPr>
              <w:t>………</w:t>
            </w:r>
            <w:r w:rsidRPr="003A7AEE">
              <w:rPr>
                <w:rFonts w:ascii="Times New Roman" w:hAnsi="Times New Roman" w:cs="Times New Roman"/>
                <w:sz w:val="24"/>
                <w:szCs w:val="24"/>
              </w:rPr>
              <w:t xml:space="preserve"> dnia </w:t>
            </w:r>
            <w:r w:rsidR="00137B77" w:rsidRPr="003A7AEE">
              <w:rPr>
                <w:rFonts w:ascii="Times New Roman" w:hAnsi="Times New Roman" w:cs="Times New Roman"/>
                <w:sz w:val="24"/>
                <w:szCs w:val="24"/>
              </w:rPr>
              <w:t>…</w:t>
            </w:r>
            <w:r w:rsidRPr="003A7AEE">
              <w:rPr>
                <w:rFonts w:ascii="Times New Roman" w:hAnsi="Times New Roman" w:cs="Times New Roman"/>
                <w:sz w:val="24"/>
                <w:szCs w:val="24"/>
              </w:rPr>
              <w:t>…</w:t>
            </w:r>
            <w:r w:rsidR="00137B77" w:rsidRPr="003A7AEE">
              <w:rPr>
                <w:rFonts w:ascii="Times New Roman" w:hAnsi="Times New Roman" w:cs="Times New Roman"/>
                <w:sz w:val="24"/>
                <w:szCs w:val="24"/>
              </w:rPr>
              <w:t xml:space="preserve">…………., </w:t>
            </w:r>
          </w:p>
        </w:tc>
      </w:tr>
    </w:tbl>
    <w:p w14:paraId="1BA8D55F" w14:textId="77777777" w:rsidR="003B3610" w:rsidRPr="003A7AEE" w:rsidRDefault="003B3610" w:rsidP="003B3610">
      <w:pPr>
        <w:spacing w:after="0" w:line="240" w:lineRule="auto"/>
        <w:ind w:left="5246" w:firstLine="708"/>
        <w:rPr>
          <w:rFonts w:ascii="Times New Roman" w:hAnsi="Times New Roman" w:cs="Times New Roman"/>
          <w:b/>
          <w:sz w:val="24"/>
          <w:szCs w:val="24"/>
        </w:rPr>
      </w:pPr>
      <w:r w:rsidRPr="003A7AEE">
        <w:rPr>
          <w:rFonts w:ascii="Times New Roman" w:hAnsi="Times New Roman" w:cs="Times New Roman"/>
          <w:b/>
          <w:sz w:val="24"/>
          <w:szCs w:val="24"/>
        </w:rPr>
        <w:t>Zamawiający:</w:t>
      </w:r>
    </w:p>
    <w:p w14:paraId="5454CD1E" w14:textId="77777777" w:rsidR="00DF6CA4" w:rsidRDefault="00DF6CA4" w:rsidP="00DF6CA4">
      <w:pPr>
        <w:spacing w:after="0" w:line="240" w:lineRule="auto"/>
        <w:ind w:left="5954"/>
        <w:rPr>
          <w:rFonts w:ascii="Times New Roman" w:hAnsi="Times New Roman" w:cs="Times New Roman"/>
          <w:b/>
          <w:sz w:val="24"/>
          <w:szCs w:val="24"/>
        </w:rPr>
      </w:pPr>
      <w:r w:rsidRPr="003A7AEE">
        <w:rPr>
          <w:rFonts w:ascii="Times New Roman" w:hAnsi="Times New Roman" w:cs="Times New Roman"/>
          <w:b/>
          <w:sz w:val="24"/>
          <w:szCs w:val="24"/>
        </w:rPr>
        <w:t>GMINA STAROŹREBY</w:t>
      </w:r>
      <w:r>
        <w:rPr>
          <w:rFonts w:ascii="Times New Roman" w:hAnsi="Times New Roman" w:cs="Times New Roman"/>
          <w:b/>
          <w:sz w:val="24"/>
          <w:szCs w:val="24"/>
        </w:rPr>
        <w:t>-</w:t>
      </w:r>
    </w:p>
    <w:p w14:paraId="544DE8AA" w14:textId="77777777" w:rsidR="00DF6CA4" w:rsidRPr="003A7AEE" w:rsidRDefault="00DF6CA4" w:rsidP="00DF6CA4">
      <w:pPr>
        <w:spacing w:after="0" w:line="240" w:lineRule="auto"/>
        <w:ind w:left="5954"/>
        <w:rPr>
          <w:rFonts w:ascii="Times New Roman" w:hAnsi="Times New Roman" w:cs="Times New Roman"/>
          <w:b/>
          <w:sz w:val="24"/>
          <w:szCs w:val="24"/>
        </w:rPr>
      </w:pPr>
      <w:r>
        <w:rPr>
          <w:rFonts w:ascii="Times New Roman" w:hAnsi="Times New Roman" w:cs="Times New Roman"/>
          <w:b/>
          <w:sz w:val="24"/>
          <w:szCs w:val="24"/>
        </w:rPr>
        <w:t>Centrum Usług Społecznych w Staroźrebach</w:t>
      </w:r>
    </w:p>
    <w:p w14:paraId="4BE3A9C2" w14:textId="77777777" w:rsidR="00DF6CA4" w:rsidRPr="003A7AEE" w:rsidRDefault="00DF6CA4" w:rsidP="00DF6CA4">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 xml:space="preserve">ul. </w:t>
      </w:r>
      <w:r>
        <w:rPr>
          <w:rFonts w:ascii="Times New Roman" w:hAnsi="Times New Roman" w:cs="Times New Roman"/>
          <w:sz w:val="24"/>
          <w:szCs w:val="24"/>
        </w:rPr>
        <w:t>Głowackiego 2</w:t>
      </w:r>
    </w:p>
    <w:p w14:paraId="77F455CF" w14:textId="77777777" w:rsidR="00DF6CA4" w:rsidRPr="003A7AEE" w:rsidRDefault="00DF6CA4" w:rsidP="00DF6CA4">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09-440 Staroźreby</w:t>
      </w:r>
    </w:p>
    <w:p w14:paraId="56C3C61F" w14:textId="77777777" w:rsidR="00137B77" w:rsidRPr="003A7AEE" w:rsidRDefault="00137B77" w:rsidP="00137B77">
      <w:pPr>
        <w:spacing w:line="240" w:lineRule="auto"/>
        <w:rPr>
          <w:rFonts w:ascii="Times New Roman" w:hAnsi="Times New Roman" w:cs="Times New Roman"/>
          <w:b/>
          <w:sz w:val="24"/>
          <w:szCs w:val="24"/>
        </w:rPr>
      </w:pPr>
    </w:p>
    <w:p w14:paraId="2F947EB6" w14:textId="77777777" w:rsidR="00137B77" w:rsidRPr="003A7AEE" w:rsidRDefault="00137B77" w:rsidP="00137B77">
      <w:pPr>
        <w:spacing w:line="240" w:lineRule="auto"/>
        <w:rPr>
          <w:rFonts w:ascii="Times New Roman" w:hAnsi="Times New Roman" w:cs="Times New Roman"/>
          <w:sz w:val="24"/>
          <w:szCs w:val="24"/>
        </w:rPr>
      </w:pPr>
      <w:r w:rsidRPr="003A7AEE">
        <w:rPr>
          <w:rFonts w:ascii="Times New Roman" w:hAnsi="Times New Roman" w:cs="Times New Roman"/>
          <w:sz w:val="24"/>
          <w:szCs w:val="24"/>
        </w:rPr>
        <w:t>Nazwa wykonawcy</w:t>
      </w:r>
    </w:p>
    <w:p w14:paraId="6ECDD1B9" w14:textId="77777777" w:rsidR="00137B77" w:rsidRPr="003A7AEE" w:rsidRDefault="00137B77" w:rsidP="00137B77">
      <w:pPr>
        <w:spacing w:line="240" w:lineRule="auto"/>
        <w:rPr>
          <w:rFonts w:ascii="Times New Roman" w:hAnsi="Times New Roman" w:cs="Times New Roman"/>
          <w:sz w:val="24"/>
          <w:szCs w:val="24"/>
        </w:rPr>
      </w:pPr>
      <w:r w:rsidRPr="003A7AEE">
        <w:rPr>
          <w:rFonts w:ascii="Times New Roman" w:hAnsi="Times New Roman" w:cs="Times New Roman"/>
          <w:sz w:val="24"/>
          <w:szCs w:val="24"/>
        </w:rPr>
        <w:t xml:space="preserve">. . . . . . . . . . . . . . . . . . . . . . . . . . . . . . . . . . . . . . . . . . . . . . . . . . . </w:t>
      </w:r>
    </w:p>
    <w:p w14:paraId="68F39C97" w14:textId="77777777" w:rsidR="00137B77" w:rsidRPr="003A7AEE" w:rsidRDefault="00137B77" w:rsidP="00137B77">
      <w:pPr>
        <w:spacing w:line="240" w:lineRule="auto"/>
        <w:rPr>
          <w:rFonts w:ascii="Times New Roman" w:hAnsi="Times New Roman" w:cs="Times New Roman"/>
          <w:sz w:val="24"/>
          <w:szCs w:val="24"/>
        </w:rPr>
      </w:pPr>
      <w:r w:rsidRPr="003A7AEE">
        <w:rPr>
          <w:rFonts w:ascii="Times New Roman" w:hAnsi="Times New Roman" w:cs="Times New Roman"/>
          <w:sz w:val="24"/>
          <w:szCs w:val="24"/>
        </w:rPr>
        <w:t xml:space="preserve">. . . . . . . . . . . . . . . . . . . . . . . . . . . . . . . . . . . . . . . . . . . . . . . . . . . </w:t>
      </w:r>
    </w:p>
    <w:p w14:paraId="64CB4CC2" w14:textId="77777777" w:rsidR="00137B77" w:rsidRPr="003A7AEE" w:rsidRDefault="00137B77" w:rsidP="00137B77">
      <w:pPr>
        <w:spacing w:line="240" w:lineRule="auto"/>
        <w:rPr>
          <w:rFonts w:ascii="Times New Roman" w:hAnsi="Times New Roman" w:cs="Times New Roman"/>
          <w:sz w:val="24"/>
          <w:szCs w:val="24"/>
        </w:rPr>
      </w:pPr>
      <w:r w:rsidRPr="003A7AEE">
        <w:rPr>
          <w:rFonts w:ascii="Times New Roman" w:hAnsi="Times New Roman" w:cs="Times New Roman"/>
          <w:sz w:val="24"/>
          <w:szCs w:val="24"/>
        </w:rPr>
        <w:t>Adres wykonawcy</w:t>
      </w:r>
    </w:p>
    <w:p w14:paraId="664C8AA3" w14:textId="77777777" w:rsidR="00137B77" w:rsidRPr="003A7AEE" w:rsidRDefault="00137B77" w:rsidP="00137B77">
      <w:pPr>
        <w:spacing w:line="240" w:lineRule="auto"/>
        <w:rPr>
          <w:rFonts w:ascii="Times New Roman" w:hAnsi="Times New Roman" w:cs="Times New Roman"/>
          <w:sz w:val="24"/>
          <w:szCs w:val="24"/>
        </w:rPr>
      </w:pPr>
      <w:r w:rsidRPr="003A7AEE">
        <w:rPr>
          <w:rFonts w:ascii="Times New Roman" w:hAnsi="Times New Roman" w:cs="Times New Roman"/>
          <w:sz w:val="24"/>
          <w:szCs w:val="24"/>
        </w:rPr>
        <w:t xml:space="preserve">. . . . . . . . . . . . . . . . . . . . . . . . . . . . . . . . . . . . . . . . . . . . . . . . . . . </w:t>
      </w:r>
    </w:p>
    <w:p w14:paraId="216F7917" w14:textId="77777777" w:rsidR="00137B77" w:rsidRPr="003A7AEE" w:rsidRDefault="00137B77" w:rsidP="00137B77">
      <w:pPr>
        <w:spacing w:line="240" w:lineRule="auto"/>
        <w:rPr>
          <w:rFonts w:ascii="Times New Roman" w:hAnsi="Times New Roman" w:cs="Times New Roman"/>
          <w:sz w:val="24"/>
          <w:szCs w:val="24"/>
        </w:rPr>
      </w:pPr>
      <w:r w:rsidRPr="003A7AEE">
        <w:rPr>
          <w:rFonts w:ascii="Times New Roman" w:hAnsi="Times New Roman" w:cs="Times New Roman"/>
          <w:sz w:val="24"/>
          <w:szCs w:val="24"/>
        </w:rPr>
        <w:t xml:space="preserve">. . . . . . . . . . . . . . . . . . . . . . . . . . . . . . . . . . . . . . . . . . . . . . . . . . . </w:t>
      </w:r>
    </w:p>
    <w:p w14:paraId="4C853415" w14:textId="77777777" w:rsidR="00137B77" w:rsidRPr="003A7AEE" w:rsidRDefault="00137B77" w:rsidP="00137B77">
      <w:pPr>
        <w:spacing w:line="240" w:lineRule="auto"/>
        <w:rPr>
          <w:rFonts w:ascii="Times New Roman" w:hAnsi="Times New Roman" w:cs="Times New Roman"/>
          <w:sz w:val="24"/>
          <w:szCs w:val="24"/>
        </w:rPr>
      </w:pPr>
      <w:r w:rsidRPr="003A7AEE">
        <w:rPr>
          <w:rFonts w:ascii="Times New Roman" w:hAnsi="Times New Roman" w:cs="Times New Roman"/>
          <w:sz w:val="24"/>
          <w:szCs w:val="24"/>
        </w:rPr>
        <w:t>Numer telefonu/faxu</w:t>
      </w:r>
    </w:p>
    <w:p w14:paraId="2D2BE378" w14:textId="77777777" w:rsidR="00137B77" w:rsidRPr="003A7AEE" w:rsidRDefault="00137B77" w:rsidP="00137B77">
      <w:pPr>
        <w:spacing w:line="240" w:lineRule="auto"/>
        <w:rPr>
          <w:rFonts w:ascii="Times New Roman" w:hAnsi="Times New Roman" w:cs="Times New Roman"/>
          <w:sz w:val="24"/>
          <w:szCs w:val="24"/>
        </w:rPr>
      </w:pPr>
      <w:r w:rsidRPr="003A7AEE">
        <w:rPr>
          <w:rFonts w:ascii="Times New Roman" w:hAnsi="Times New Roman" w:cs="Times New Roman"/>
          <w:sz w:val="24"/>
          <w:szCs w:val="24"/>
        </w:rPr>
        <w:t xml:space="preserve">. . . . . . . . . . . . . . . . . . . . . . . . . . . . . . . . . . . . . . . . . . . . . . . . . . . </w:t>
      </w:r>
    </w:p>
    <w:p w14:paraId="07C24445" w14:textId="77777777" w:rsidR="00137B77" w:rsidRPr="003A7AEE" w:rsidRDefault="00137B77" w:rsidP="00137B77">
      <w:pPr>
        <w:tabs>
          <w:tab w:val="left" w:pos="5228"/>
        </w:tabs>
        <w:spacing w:line="240" w:lineRule="auto"/>
        <w:jc w:val="center"/>
        <w:rPr>
          <w:rFonts w:ascii="Times New Roman" w:hAnsi="Times New Roman" w:cs="Times New Roman"/>
          <w:bCs/>
          <w:sz w:val="24"/>
          <w:szCs w:val="24"/>
        </w:rPr>
      </w:pPr>
    </w:p>
    <w:p w14:paraId="42C1BE18" w14:textId="77777777" w:rsidR="00137B77" w:rsidRPr="003A7AEE" w:rsidRDefault="00137B77" w:rsidP="00137B77">
      <w:pPr>
        <w:tabs>
          <w:tab w:val="left" w:pos="5228"/>
        </w:tabs>
        <w:spacing w:line="240" w:lineRule="auto"/>
        <w:jc w:val="center"/>
        <w:rPr>
          <w:rFonts w:ascii="Times New Roman" w:hAnsi="Times New Roman" w:cs="Times New Roman"/>
          <w:b/>
          <w:bCs/>
          <w:sz w:val="24"/>
          <w:szCs w:val="24"/>
        </w:rPr>
      </w:pPr>
      <w:r w:rsidRPr="003A7AEE">
        <w:rPr>
          <w:rFonts w:ascii="Times New Roman" w:hAnsi="Times New Roman" w:cs="Times New Roman"/>
          <w:b/>
          <w:bCs/>
          <w:sz w:val="24"/>
          <w:szCs w:val="24"/>
        </w:rPr>
        <w:t>WYKAZ OSÓB</w:t>
      </w:r>
    </w:p>
    <w:p w14:paraId="1DA66CF2" w14:textId="77777777" w:rsidR="00137B77" w:rsidRPr="003A7AEE" w:rsidRDefault="00137B77" w:rsidP="00137B77">
      <w:pPr>
        <w:tabs>
          <w:tab w:val="left" w:pos="5228"/>
        </w:tabs>
        <w:spacing w:line="240" w:lineRule="auto"/>
        <w:jc w:val="center"/>
        <w:rPr>
          <w:rFonts w:ascii="Times New Roman" w:hAnsi="Times New Roman" w:cs="Times New Roman"/>
          <w:bCs/>
          <w:sz w:val="24"/>
          <w:szCs w:val="24"/>
        </w:rPr>
      </w:pPr>
    </w:p>
    <w:p w14:paraId="14AE4BAB" w14:textId="1D1F32C5" w:rsidR="00137B77" w:rsidRPr="003A7AEE" w:rsidRDefault="00137B77" w:rsidP="00137B77">
      <w:pPr>
        <w:spacing w:line="240" w:lineRule="auto"/>
        <w:jc w:val="both"/>
        <w:rPr>
          <w:rFonts w:ascii="Times New Roman" w:hAnsi="Times New Roman" w:cs="Times New Roman"/>
          <w:iCs/>
          <w:sz w:val="24"/>
          <w:szCs w:val="24"/>
        </w:rPr>
      </w:pPr>
      <w:r w:rsidRPr="003A7AEE">
        <w:rPr>
          <w:rFonts w:ascii="Times New Roman" w:hAnsi="Times New Roman" w:cs="Times New Roman"/>
          <w:iCs/>
          <w:sz w:val="24"/>
          <w:szCs w:val="24"/>
        </w:rPr>
        <w:t xml:space="preserve">Wykaz osób skierowanych przez wykonawcę do realizacji zamówienia publicznego w zakresie niezbędnym do wykazania spełnienia warunku udziału w postępowaniu pn. „Świadczenie usług opiekuńczych na terenie </w:t>
      </w:r>
      <w:r w:rsidR="00300B9C" w:rsidRPr="00300B9C">
        <w:rPr>
          <w:rFonts w:ascii="Times New Roman" w:hAnsi="Times New Roman" w:cs="Times New Roman"/>
          <w:bCs/>
          <w:sz w:val="24"/>
          <w:szCs w:val="24"/>
        </w:rPr>
        <w:t>Miasta i Gminy</w:t>
      </w:r>
      <w:r w:rsidRPr="003A7AEE">
        <w:rPr>
          <w:rFonts w:ascii="Times New Roman" w:hAnsi="Times New Roman" w:cs="Times New Roman"/>
          <w:iCs/>
          <w:sz w:val="24"/>
          <w:szCs w:val="24"/>
        </w:rPr>
        <w:t xml:space="preserve"> Staroźreby” </w:t>
      </w:r>
      <w:r w:rsidRPr="003A7AEE">
        <w:rPr>
          <w:rFonts w:ascii="Times New Roman" w:hAnsi="Times New Roman" w:cs="Times New Roman"/>
          <w:b/>
          <w:iCs/>
          <w:sz w:val="24"/>
          <w:szCs w:val="24"/>
        </w:rPr>
        <w:t xml:space="preserve">w tym Koordynatora. </w:t>
      </w:r>
    </w:p>
    <w:p w14:paraId="7D99AB18" w14:textId="77777777" w:rsidR="00137B77" w:rsidRPr="003A7AEE" w:rsidRDefault="00137B77" w:rsidP="00137B77">
      <w:pPr>
        <w:spacing w:line="240" w:lineRule="auto"/>
        <w:jc w:val="center"/>
        <w:rPr>
          <w:rFonts w:ascii="Times New Roman" w:hAnsi="Times New Roman" w:cs="Times New Roman"/>
          <w:iCs/>
          <w:sz w:val="24"/>
          <w:szCs w:val="24"/>
        </w:rPr>
      </w:pPr>
    </w:p>
    <w:p w14:paraId="0B45BEF8" w14:textId="77777777" w:rsidR="00137B77" w:rsidRPr="003A7AEE" w:rsidRDefault="00137B77" w:rsidP="00137B77">
      <w:pPr>
        <w:spacing w:line="240" w:lineRule="auto"/>
        <w:jc w:val="center"/>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4"/>
        <w:gridCol w:w="1988"/>
        <w:gridCol w:w="1984"/>
        <w:gridCol w:w="2977"/>
        <w:gridCol w:w="1885"/>
      </w:tblGrid>
      <w:tr w:rsidR="00137B77" w:rsidRPr="003A7AEE" w14:paraId="20EB7523" w14:textId="77777777" w:rsidTr="00530018">
        <w:tc>
          <w:tcPr>
            <w:tcW w:w="814" w:type="dxa"/>
          </w:tcPr>
          <w:p w14:paraId="0DBBDE54" w14:textId="77777777" w:rsidR="00137B77" w:rsidRPr="003A7AEE" w:rsidRDefault="00137B77" w:rsidP="00530018">
            <w:pPr>
              <w:spacing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L.p.</w:t>
            </w:r>
          </w:p>
        </w:tc>
        <w:tc>
          <w:tcPr>
            <w:tcW w:w="1988" w:type="dxa"/>
          </w:tcPr>
          <w:p w14:paraId="7B4CF2C3" w14:textId="77777777" w:rsidR="00137B77" w:rsidRPr="003A7AEE" w:rsidRDefault="00137B77" w:rsidP="00530018">
            <w:pPr>
              <w:spacing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Imię i nazwisko</w:t>
            </w:r>
          </w:p>
        </w:tc>
        <w:tc>
          <w:tcPr>
            <w:tcW w:w="1984" w:type="dxa"/>
          </w:tcPr>
          <w:p w14:paraId="520A1029" w14:textId="77777777" w:rsidR="00137B77" w:rsidRPr="003A7AEE" w:rsidRDefault="00137B77" w:rsidP="00530018">
            <w:pPr>
              <w:spacing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Zakres wykonywanych czynności</w:t>
            </w:r>
          </w:p>
        </w:tc>
        <w:tc>
          <w:tcPr>
            <w:tcW w:w="2977" w:type="dxa"/>
          </w:tcPr>
          <w:p w14:paraId="671ACF55" w14:textId="77777777" w:rsidR="00137B77" w:rsidRPr="003A7AEE" w:rsidRDefault="00137B77" w:rsidP="00530018">
            <w:pPr>
              <w:spacing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 xml:space="preserve">Kwalifikacje zawodowe, doświadczenie, wykształcenie, </w:t>
            </w:r>
          </w:p>
          <w:p w14:paraId="0A90D2F0" w14:textId="77777777" w:rsidR="00137B77" w:rsidRPr="003A7AEE" w:rsidRDefault="00137B77" w:rsidP="00530018">
            <w:pPr>
              <w:spacing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lastRenderedPageBreak/>
              <w:t xml:space="preserve">uprawnienia </w:t>
            </w:r>
          </w:p>
        </w:tc>
        <w:tc>
          <w:tcPr>
            <w:tcW w:w="1885" w:type="dxa"/>
          </w:tcPr>
          <w:p w14:paraId="70F8F99B" w14:textId="77777777" w:rsidR="00137B77" w:rsidRPr="003A7AEE" w:rsidRDefault="00137B77" w:rsidP="00530018">
            <w:pPr>
              <w:spacing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lastRenderedPageBreak/>
              <w:t>Podstawa dysponowania</w:t>
            </w:r>
          </w:p>
          <w:p w14:paraId="1A8CA6E6" w14:textId="77777777" w:rsidR="00137B77" w:rsidRPr="003A7AEE" w:rsidRDefault="00137B77" w:rsidP="00530018">
            <w:pPr>
              <w:spacing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lastRenderedPageBreak/>
              <w:t>(wskazanie formy współpracy tj. np. umowa o pracę, umowa zlecenie, zobowiązanie podmiotu trzeciego itp.)</w:t>
            </w:r>
          </w:p>
        </w:tc>
      </w:tr>
      <w:tr w:rsidR="00137B77" w:rsidRPr="003A7AEE" w14:paraId="761951FE" w14:textId="77777777" w:rsidTr="00530018">
        <w:tc>
          <w:tcPr>
            <w:tcW w:w="814" w:type="dxa"/>
          </w:tcPr>
          <w:p w14:paraId="03F9804F" w14:textId="77777777" w:rsidR="00137B77" w:rsidRPr="003A7AEE" w:rsidRDefault="00137B77" w:rsidP="00530018">
            <w:pPr>
              <w:spacing w:line="240" w:lineRule="auto"/>
              <w:jc w:val="center"/>
              <w:rPr>
                <w:rFonts w:ascii="Times New Roman" w:hAnsi="Times New Roman" w:cs="Times New Roman"/>
                <w:sz w:val="24"/>
                <w:szCs w:val="24"/>
              </w:rPr>
            </w:pPr>
          </w:p>
        </w:tc>
        <w:tc>
          <w:tcPr>
            <w:tcW w:w="1988" w:type="dxa"/>
          </w:tcPr>
          <w:p w14:paraId="15BBF9D8" w14:textId="77777777" w:rsidR="00137B77" w:rsidRPr="003A7AEE" w:rsidRDefault="00137B77" w:rsidP="00530018">
            <w:pPr>
              <w:spacing w:line="240" w:lineRule="auto"/>
              <w:jc w:val="center"/>
              <w:rPr>
                <w:rFonts w:ascii="Times New Roman" w:hAnsi="Times New Roman" w:cs="Times New Roman"/>
                <w:sz w:val="24"/>
                <w:szCs w:val="24"/>
              </w:rPr>
            </w:pPr>
          </w:p>
        </w:tc>
        <w:tc>
          <w:tcPr>
            <w:tcW w:w="1984" w:type="dxa"/>
          </w:tcPr>
          <w:p w14:paraId="676C8E36" w14:textId="77777777" w:rsidR="00137B77" w:rsidRPr="003A7AEE" w:rsidRDefault="00137B77" w:rsidP="00530018">
            <w:pPr>
              <w:spacing w:line="240" w:lineRule="auto"/>
              <w:jc w:val="center"/>
              <w:rPr>
                <w:rFonts w:ascii="Times New Roman" w:hAnsi="Times New Roman" w:cs="Times New Roman"/>
                <w:sz w:val="24"/>
                <w:szCs w:val="24"/>
              </w:rPr>
            </w:pPr>
          </w:p>
        </w:tc>
        <w:tc>
          <w:tcPr>
            <w:tcW w:w="2977" w:type="dxa"/>
          </w:tcPr>
          <w:p w14:paraId="4A98970A" w14:textId="77777777" w:rsidR="00137B77" w:rsidRPr="003A7AEE" w:rsidRDefault="00137B77" w:rsidP="00530018">
            <w:pPr>
              <w:spacing w:line="240" w:lineRule="auto"/>
              <w:jc w:val="center"/>
              <w:rPr>
                <w:rFonts w:ascii="Times New Roman" w:hAnsi="Times New Roman" w:cs="Times New Roman"/>
                <w:sz w:val="24"/>
                <w:szCs w:val="24"/>
              </w:rPr>
            </w:pPr>
          </w:p>
        </w:tc>
        <w:tc>
          <w:tcPr>
            <w:tcW w:w="1885" w:type="dxa"/>
          </w:tcPr>
          <w:p w14:paraId="5AE74A46" w14:textId="77777777" w:rsidR="00137B77" w:rsidRPr="003A7AEE" w:rsidRDefault="00137B77" w:rsidP="00530018">
            <w:pPr>
              <w:spacing w:line="240" w:lineRule="auto"/>
              <w:jc w:val="center"/>
              <w:rPr>
                <w:rFonts w:ascii="Times New Roman" w:hAnsi="Times New Roman" w:cs="Times New Roman"/>
                <w:sz w:val="24"/>
                <w:szCs w:val="24"/>
              </w:rPr>
            </w:pPr>
          </w:p>
        </w:tc>
      </w:tr>
      <w:tr w:rsidR="00B56E1D" w:rsidRPr="003A7AEE" w14:paraId="556450FE" w14:textId="77777777" w:rsidTr="00530018">
        <w:tc>
          <w:tcPr>
            <w:tcW w:w="814" w:type="dxa"/>
          </w:tcPr>
          <w:p w14:paraId="54CB3C80" w14:textId="77777777" w:rsidR="00B56E1D" w:rsidRPr="003A7AEE" w:rsidRDefault="00B56E1D" w:rsidP="00530018">
            <w:pPr>
              <w:spacing w:line="240" w:lineRule="auto"/>
              <w:jc w:val="center"/>
              <w:rPr>
                <w:rFonts w:ascii="Times New Roman" w:hAnsi="Times New Roman" w:cs="Times New Roman"/>
                <w:sz w:val="24"/>
                <w:szCs w:val="24"/>
              </w:rPr>
            </w:pPr>
          </w:p>
        </w:tc>
        <w:tc>
          <w:tcPr>
            <w:tcW w:w="1988" w:type="dxa"/>
          </w:tcPr>
          <w:p w14:paraId="13DCCDE6" w14:textId="77777777" w:rsidR="00B56E1D" w:rsidRPr="003A7AEE" w:rsidRDefault="00B56E1D" w:rsidP="00530018">
            <w:pPr>
              <w:spacing w:line="240" w:lineRule="auto"/>
              <w:jc w:val="center"/>
              <w:rPr>
                <w:rFonts w:ascii="Times New Roman" w:hAnsi="Times New Roman" w:cs="Times New Roman"/>
                <w:sz w:val="24"/>
                <w:szCs w:val="24"/>
              </w:rPr>
            </w:pPr>
          </w:p>
        </w:tc>
        <w:tc>
          <w:tcPr>
            <w:tcW w:w="1984" w:type="dxa"/>
          </w:tcPr>
          <w:p w14:paraId="18D3AA67" w14:textId="77777777" w:rsidR="00B56E1D" w:rsidRPr="003A7AEE" w:rsidRDefault="00B56E1D" w:rsidP="00530018">
            <w:pPr>
              <w:spacing w:line="240" w:lineRule="auto"/>
              <w:jc w:val="center"/>
              <w:rPr>
                <w:rFonts w:ascii="Times New Roman" w:hAnsi="Times New Roman" w:cs="Times New Roman"/>
                <w:sz w:val="24"/>
                <w:szCs w:val="24"/>
              </w:rPr>
            </w:pPr>
          </w:p>
        </w:tc>
        <w:tc>
          <w:tcPr>
            <w:tcW w:w="2977" w:type="dxa"/>
          </w:tcPr>
          <w:p w14:paraId="0B3CED97" w14:textId="77777777" w:rsidR="00B56E1D" w:rsidRPr="003A7AEE" w:rsidRDefault="00B56E1D" w:rsidP="00530018">
            <w:pPr>
              <w:spacing w:line="240" w:lineRule="auto"/>
              <w:jc w:val="center"/>
              <w:rPr>
                <w:rFonts w:ascii="Times New Roman" w:hAnsi="Times New Roman" w:cs="Times New Roman"/>
                <w:sz w:val="24"/>
                <w:szCs w:val="24"/>
              </w:rPr>
            </w:pPr>
          </w:p>
        </w:tc>
        <w:tc>
          <w:tcPr>
            <w:tcW w:w="1885" w:type="dxa"/>
          </w:tcPr>
          <w:p w14:paraId="3B7367DD" w14:textId="77777777" w:rsidR="00B56E1D" w:rsidRPr="003A7AEE" w:rsidRDefault="00B56E1D" w:rsidP="00530018">
            <w:pPr>
              <w:spacing w:line="240" w:lineRule="auto"/>
              <w:jc w:val="center"/>
              <w:rPr>
                <w:rFonts w:ascii="Times New Roman" w:hAnsi="Times New Roman" w:cs="Times New Roman"/>
                <w:sz w:val="24"/>
                <w:szCs w:val="24"/>
              </w:rPr>
            </w:pPr>
          </w:p>
        </w:tc>
      </w:tr>
      <w:tr w:rsidR="00B56E1D" w:rsidRPr="003A7AEE" w14:paraId="02C245D7" w14:textId="77777777" w:rsidTr="00530018">
        <w:tc>
          <w:tcPr>
            <w:tcW w:w="814" w:type="dxa"/>
          </w:tcPr>
          <w:p w14:paraId="6EAFC2A5" w14:textId="77777777" w:rsidR="00B56E1D" w:rsidRPr="003A7AEE" w:rsidRDefault="00B56E1D" w:rsidP="00530018">
            <w:pPr>
              <w:spacing w:line="240" w:lineRule="auto"/>
              <w:jc w:val="center"/>
              <w:rPr>
                <w:rFonts w:ascii="Times New Roman" w:hAnsi="Times New Roman" w:cs="Times New Roman"/>
                <w:sz w:val="24"/>
                <w:szCs w:val="24"/>
              </w:rPr>
            </w:pPr>
          </w:p>
        </w:tc>
        <w:tc>
          <w:tcPr>
            <w:tcW w:w="1988" w:type="dxa"/>
          </w:tcPr>
          <w:p w14:paraId="67CB23BB" w14:textId="77777777" w:rsidR="00B56E1D" w:rsidRPr="003A7AEE" w:rsidRDefault="00B56E1D" w:rsidP="00530018">
            <w:pPr>
              <w:spacing w:line="240" w:lineRule="auto"/>
              <w:jc w:val="center"/>
              <w:rPr>
                <w:rFonts w:ascii="Times New Roman" w:hAnsi="Times New Roman" w:cs="Times New Roman"/>
                <w:sz w:val="24"/>
                <w:szCs w:val="24"/>
              </w:rPr>
            </w:pPr>
          </w:p>
        </w:tc>
        <w:tc>
          <w:tcPr>
            <w:tcW w:w="1984" w:type="dxa"/>
          </w:tcPr>
          <w:p w14:paraId="7726BD6F" w14:textId="77777777" w:rsidR="00B56E1D" w:rsidRPr="003A7AEE" w:rsidRDefault="00B56E1D" w:rsidP="00530018">
            <w:pPr>
              <w:spacing w:line="240" w:lineRule="auto"/>
              <w:jc w:val="center"/>
              <w:rPr>
                <w:rFonts w:ascii="Times New Roman" w:hAnsi="Times New Roman" w:cs="Times New Roman"/>
                <w:sz w:val="24"/>
                <w:szCs w:val="24"/>
              </w:rPr>
            </w:pPr>
          </w:p>
        </w:tc>
        <w:tc>
          <w:tcPr>
            <w:tcW w:w="2977" w:type="dxa"/>
          </w:tcPr>
          <w:p w14:paraId="243E38DF" w14:textId="77777777" w:rsidR="00B56E1D" w:rsidRPr="003A7AEE" w:rsidRDefault="00B56E1D" w:rsidP="00530018">
            <w:pPr>
              <w:spacing w:line="240" w:lineRule="auto"/>
              <w:jc w:val="center"/>
              <w:rPr>
                <w:rFonts w:ascii="Times New Roman" w:hAnsi="Times New Roman" w:cs="Times New Roman"/>
                <w:sz w:val="24"/>
                <w:szCs w:val="24"/>
              </w:rPr>
            </w:pPr>
          </w:p>
        </w:tc>
        <w:tc>
          <w:tcPr>
            <w:tcW w:w="1885" w:type="dxa"/>
          </w:tcPr>
          <w:p w14:paraId="02188C12" w14:textId="77777777" w:rsidR="00B56E1D" w:rsidRPr="003A7AEE" w:rsidRDefault="00B56E1D" w:rsidP="00530018">
            <w:pPr>
              <w:spacing w:line="240" w:lineRule="auto"/>
              <w:jc w:val="center"/>
              <w:rPr>
                <w:rFonts w:ascii="Times New Roman" w:hAnsi="Times New Roman" w:cs="Times New Roman"/>
                <w:sz w:val="24"/>
                <w:szCs w:val="24"/>
              </w:rPr>
            </w:pPr>
          </w:p>
        </w:tc>
      </w:tr>
      <w:tr w:rsidR="00B56E1D" w:rsidRPr="003A7AEE" w14:paraId="5E36D105" w14:textId="77777777" w:rsidTr="00530018">
        <w:tc>
          <w:tcPr>
            <w:tcW w:w="814" w:type="dxa"/>
          </w:tcPr>
          <w:p w14:paraId="2F0AA319" w14:textId="77777777" w:rsidR="00B56E1D" w:rsidRPr="003A7AEE" w:rsidRDefault="00B56E1D" w:rsidP="00530018">
            <w:pPr>
              <w:spacing w:line="240" w:lineRule="auto"/>
              <w:jc w:val="center"/>
              <w:rPr>
                <w:rFonts w:ascii="Times New Roman" w:hAnsi="Times New Roman" w:cs="Times New Roman"/>
                <w:sz w:val="24"/>
                <w:szCs w:val="24"/>
              </w:rPr>
            </w:pPr>
          </w:p>
        </w:tc>
        <w:tc>
          <w:tcPr>
            <w:tcW w:w="1988" w:type="dxa"/>
          </w:tcPr>
          <w:p w14:paraId="461FC4AF" w14:textId="77777777" w:rsidR="00B56E1D" w:rsidRPr="003A7AEE" w:rsidRDefault="00B56E1D" w:rsidP="00530018">
            <w:pPr>
              <w:spacing w:line="240" w:lineRule="auto"/>
              <w:jc w:val="center"/>
              <w:rPr>
                <w:rFonts w:ascii="Times New Roman" w:hAnsi="Times New Roman" w:cs="Times New Roman"/>
                <w:sz w:val="24"/>
                <w:szCs w:val="24"/>
              </w:rPr>
            </w:pPr>
          </w:p>
        </w:tc>
        <w:tc>
          <w:tcPr>
            <w:tcW w:w="1984" w:type="dxa"/>
          </w:tcPr>
          <w:p w14:paraId="4BC935CE" w14:textId="77777777" w:rsidR="00B56E1D" w:rsidRPr="003A7AEE" w:rsidRDefault="00B56E1D" w:rsidP="00530018">
            <w:pPr>
              <w:spacing w:line="240" w:lineRule="auto"/>
              <w:jc w:val="center"/>
              <w:rPr>
                <w:rFonts w:ascii="Times New Roman" w:hAnsi="Times New Roman" w:cs="Times New Roman"/>
                <w:sz w:val="24"/>
                <w:szCs w:val="24"/>
              </w:rPr>
            </w:pPr>
          </w:p>
        </w:tc>
        <w:tc>
          <w:tcPr>
            <w:tcW w:w="2977" w:type="dxa"/>
          </w:tcPr>
          <w:p w14:paraId="0121FD93" w14:textId="77777777" w:rsidR="00B56E1D" w:rsidRPr="003A7AEE" w:rsidRDefault="00B56E1D" w:rsidP="00530018">
            <w:pPr>
              <w:spacing w:line="240" w:lineRule="auto"/>
              <w:jc w:val="center"/>
              <w:rPr>
                <w:rFonts w:ascii="Times New Roman" w:hAnsi="Times New Roman" w:cs="Times New Roman"/>
                <w:sz w:val="24"/>
                <w:szCs w:val="24"/>
              </w:rPr>
            </w:pPr>
          </w:p>
        </w:tc>
        <w:tc>
          <w:tcPr>
            <w:tcW w:w="1885" w:type="dxa"/>
          </w:tcPr>
          <w:p w14:paraId="1009ACCC" w14:textId="77777777" w:rsidR="00B56E1D" w:rsidRPr="003A7AEE" w:rsidRDefault="00B56E1D" w:rsidP="00530018">
            <w:pPr>
              <w:spacing w:line="240" w:lineRule="auto"/>
              <w:jc w:val="center"/>
              <w:rPr>
                <w:rFonts w:ascii="Times New Roman" w:hAnsi="Times New Roman" w:cs="Times New Roman"/>
                <w:sz w:val="24"/>
                <w:szCs w:val="24"/>
              </w:rPr>
            </w:pPr>
          </w:p>
        </w:tc>
      </w:tr>
      <w:tr w:rsidR="00137B77" w:rsidRPr="003A7AEE" w14:paraId="186A62F5" w14:textId="77777777" w:rsidTr="00530018">
        <w:tc>
          <w:tcPr>
            <w:tcW w:w="814" w:type="dxa"/>
          </w:tcPr>
          <w:p w14:paraId="446B7310" w14:textId="77777777" w:rsidR="00137B77" w:rsidRPr="003A7AEE" w:rsidRDefault="00137B77" w:rsidP="00530018">
            <w:pPr>
              <w:spacing w:line="240" w:lineRule="auto"/>
              <w:jc w:val="center"/>
              <w:rPr>
                <w:rFonts w:ascii="Times New Roman" w:hAnsi="Times New Roman" w:cs="Times New Roman"/>
                <w:sz w:val="24"/>
                <w:szCs w:val="24"/>
              </w:rPr>
            </w:pPr>
          </w:p>
        </w:tc>
        <w:tc>
          <w:tcPr>
            <w:tcW w:w="1988" w:type="dxa"/>
          </w:tcPr>
          <w:p w14:paraId="6929F4F7" w14:textId="77777777" w:rsidR="00137B77" w:rsidRPr="003A7AEE" w:rsidRDefault="00137B77" w:rsidP="00530018">
            <w:pPr>
              <w:spacing w:line="240" w:lineRule="auto"/>
              <w:jc w:val="center"/>
              <w:rPr>
                <w:rFonts w:ascii="Times New Roman" w:hAnsi="Times New Roman" w:cs="Times New Roman"/>
                <w:sz w:val="24"/>
                <w:szCs w:val="24"/>
              </w:rPr>
            </w:pPr>
          </w:p>
        </w:tc>
        <w:tc>
          <w:tcPr>
            <w:tcW w:w="1984" w:type="dxa"/>
          </w:tcPr>
          <w:p w14:paraId="09A7A4DD" w14:textId="77777777" w:rsidR="00137B77" w:rsidRPr="003A7AEE" w:rsidRDefault="00137B77" w:rsidP="00530018">
            <w:pPr>
              <w:spacing w:line="240" w:lineRule="auto"/>
              <w:jc w:val="center"/>
              <w:rPr>
                <w:rFonts w:ascii="Times New Roman" w:hAnsi="Times New Roman" w:cs="Times New Roman"/>
                <w:sz w:val="24"/>
                <w:szCs w:val="24"/>
              </w:rPr>
            </w:pPr>
          </w:p>
        </w:tc>
        <w:tc>
          <w:tcPr>
            <w:tcW w:w="2977" w:type="dxa"/>
          </w:tcPr>
          <w:p w14:paraId="7F6C72CB" w14:textId="77777777" w:rsidR="00137B77" w:rsidRPr="003A7AEE" w:rsidRDefault="00137B77" w:rsidP="00530018">
            <w:pPr>
              <w:spacing w:line="240" w:lineRule="auto"/>
              <w:jc w:val="center"/>
              <w:rPr>
                <w:rFonts w:ascii="Times New Roman" w:hAnsi="Times New Roman" w:cs="Times New Roman"/>
                <w:sz w:val="24"/>
                <w:szCs w:val="24"/>
              </w:rPr>
            </w:pPr>
          </w:p>
        </w:tc>
        <w:tc>
          <w:tcPr>
            <w:tcW w:w="1885" w:type="dxa"/>
          </w:tcPr>
          <w:p w14:paraId="7E7CE501" w14:textId="77777777" w:rsidR="00137B77" w:rsidRPr="003A7AEE" w:rsidRDefault="00137B77" w:rsidP="00530018">
            <w:pPr>
              <w:spacing w:line="240" w:lineRule="auto"/>
              <w:jc w:val="center"/>
              <w:rPr>
                <w:rFonts w:ascii="Times New Roman" w:hAnsi="Times New Roman" w:cs="Times New Roman"/>
                <w:sz w:val="24"/>
                <w:szCs w:val="24"/>
              </w:rPr>
            </w:pPr>
          </w:p>
        </w:tc>
      </w:tr>
      <w:tr w:rsidR="00137B77" w:rsidRPr="003A7AEE" w14:paraId="5C68BFCA" w14:textId="77777777" w:rsidTr="00530018">
        <w:tc>
          <w:tcPr>
            <w:tcW w:w="814" w:type="dxa"/>
          </w:tcPr>
          <w:p w14:paraId="446313C4" w14:textId="77777777" w:rsidR="00137B77" w:rsidRPr="003A7AEE" w:rsidRDefault="00137B77" w:rsidP="00530018">
            <w:pPr>
              <w:spacing w:line="240" w:lineRule="auto"/>
              <w:jc w:val="center"/>
              <w:rPr>
                <w:rFonts w:ascii="Times New Roman" w:hAnsi="Times New Roman" w:cs="Times New Roman"/>
                <w:sz w:val="24"/>
                <w:szCs w:val="24"/>
              </w:rPr>
            </w:pPr>
          </w:p>
        </w:tc>
        <w:tc>
          <w:tcPr>
            <w:tcW w:w="1988" w:type="dxa"/>
          </w:tcPr>
          <w:p w14:paraId="27FA19FA" w14:textId="77777777" w:rsidR="00137B77" w:rsidRPr="003A7AEE" w:rsidRDefault="00137B77" w:rsidP="00530018">
            <w:pPr>
              <w:spacing w:line="240" w:lineRule="auto"/>
              <w:jc w:val="center"/>
              <w:rPr>
                <w:rFonts w:ascii="Times New Roman" w:hAnsi="Times New Roman" w:cs="Times New Roman"/>
                <w:sz w:val="24"/>
                <w:szCs w:val="24"/>
              </w:rPr>
            </w:pPr>
          </w:p>
        </w:tc>
        <w:tc>
          <w:tcPr>
            <w:tcW w:w="1984" w:type="dxa"/>
          </w:tcPr>
          <w:p w14:paraId="40C34225" w14:textId="77777777" w:rsidR="00137B77" w:rsidRPr="003A7AEE" w:rsidRDefault="00137B77" w:rsidP="00530018">
            <w:pPr>
              <w:spacing w:line="240" w:lineRule="auto"/>
              <w:jc w:val="center"/>
              <w:rPr>
                <w:rFonts w:ascii="Times New Roman" w:hAnsi="Times New Roman" w:cs="Times New Roman"/>
                <w:sz w:val="24"/>
                <w:szCs w:val="24"/>
              </w:rPr>
            </w:pPr>
          </w:p>
        </w:tc>
        <w:tc>
          <w:tcPr>
            <w:tcW w:w="2977" w:type="dxa"/>
          </w:tcPr>
          <w:p w14:paraId="1DCD535F" w14:textId="77777777" w:rsidR="00137B77" w:rsidRPr="003A7AEE" w:rsidRDefault="00137B77" w:rsidP="00530018">
            <w:pPr>
              <w:spacing w:line="240" w:lineRule="auto"/>
              <w:jc w:val="center"/>
              <w:rPr>
                <w:rFonts w:ascii="Times New Roman" w:hAnsi="Times New Roman" w:cs="Times New Roman"/>
                <w:sz w:val="24"/>
                <w:szCs w:val="24"/>
              </w:rPr>
            </w:pPr>
          </w:p>
        </w:tc>
        <w:tc>
          <w:tcPr>
            <w:tcW w:w="1885" w:type="dxa"/>
          </w:tcPr>
          <w:p w14:paraId="69041364" w14:textId="77777777" w:rsidR="00137B77" w:rsidRPr="003A7AEE" w:rsidRDefault="00137B77" w:rsidP="00530018">
            <w:pPr>
              <w:spacing w:line="240" w:lineRule="auto"/>
              <w:jc w:val="center"/>
              <w:rPr>
                <w:rFonts w:ascii="Times New Roman" w:hAnsi="Times New Roman" w:cs="Times New Roman"/>
                <w:sz w:val="24"/>
                <w:szCs w:val="24"/>
              </w:rPr>
            </w:pPr>
          </w:p>
        </w:tc>
      </w:tr>
    </w:tbl>
    <w:p w14:paraId="399287C4" w14:textId="77777777" w:rsidR="00137B77" w:rsidRPr="003A7AEE" w:rsidRDefault="00137B77" w:rsidP="00137B77">
      <w:pPr>
        <w:spacing w:line="240" w:lineRule="auto"/>
        <w:rPr>
          <w:rFonts w:ascii="Times New Roman" w:hAnsi="Times New Roman" w:cs="Times New Roman"/>
          <w:sz w:val="24"/>
          <w:szCs w:val="24"/>
        </w:rPr>
      </w:pPr>
    </w:p>
    <w:p w14:paraId="456F4CCF" w14:textId="77777777" w:rsidR="00137B77" w:rsidRPr="003A7AEE" w:rsidRDefault="00137B77" w:rsidP="00137B77">
      <w:pPr>
        <w:spacing w:line="240" w:lineRule="auto"/>
        <w:jc w:val="both"/>
        <w:rPr>
          <w:rFonts w:ascii="Times New Roman" w:hAnsi="Times New Roman" w:cs="Times New Roman"/>
          <w:sz w:val="24"/>
          <w:szCs w:val="24"/>
          <w:vertAlign w:val="superscript"/>
        </w:rPr>
      </w:pPr>
      <w:r w:rsidRPr="003A7AEE">
        <w:rPr>
          <w:rFonts w:ascii="Times New Roman" w:hAnsi="Times New Roman" w:cs="Times New Roman"/>
          <w:sz w:val="24"/>
          <w:szCs w:val="24"/>
        </w:rPr>
        <w:t>Oświadczam, że</w:t>
      </w:r>
      <w:r w:rsidRPr="003A7AEE">
        <w:rPr>
          <w:rFonts w:ascii="Times New Roman" w:hAnsi="Times New Roman" w:cs="Times New Roman"/>
          <w:sz w:val="24"/>
          <w:szCs w:val="24"/>
          <w:vertAlign w:val="superscript"/>
        </w:rPr>
        <w:t xml:space="preserve"> </w:t>
      </w:r>
      <w:r w:rsidRPr="003A7AEE">
        <w:rPr>
          <w:rFonts w:ascii="Times New Roman" w:hAnsi="Times New Roman" w:cs="Times New Roman"/>
          <w:sz w:val="24"/>
          <w:szCs w:val="24"/>
        </w:rPr>
        <w:t>ww. wymienione osoby</w:t>
      </w:r>
      <w:r w:rsidRPr="003A7AEE">
        <w:rPr>
          <w:rFonts w:ascii="Times New Roman" w:hAnsi="Times New Roman" w:cs="Times New Roman"/>
          <w:sz w:val="24"/>
          <w:szCs w:val="24"/>
          <w:vertAlign w:val="superscript"/>
        </w:rPr>
        <w:t>:</w:t>
      </w:r>
    </w:p>
    <w:p w14:paraId="59E27C89" w14:textId="77777777" w:rsidR="00137B77" w:rsidRPr="003A7AEE" w:rsidRDefault="00137B77">
      <w:pPr>
        <w:numPr>
          <w:ilvl w:val="0"/>
          <w:numId w:val="95"/>
        </w:numPr>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Posiadają pełną zdolność do czynności prawnych oraz korzystania z pełni praw publicznych.</w:t>
      </w:r>
    </w:p>
    <w:p w14:paraId="60D07DB7" w14:textId="77777777" w:rsidR="00137B77" w:rsidRPr="003A7AEE" w:rsidRDefault="00137B77">
      <w:pPr>
        <w:numPr>
          <w:ilvl w:val="0"/>
          <w:numId w:val="95"/>
        </w:numPr>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Nie zostały skazane prawomocnym wyrokiem sądu za umyślne przestępstwo ścigane z oskarżenia publicznego lub umyślne przestępstwo skarbowe.</w:t>
      </w:r>
    </w:p>
    <w:p w14:paraId="3973CF8A" w14:textId="77777777" w:rsidR="00137B77" w:rsidRPr="003A7AEE" w:rsidRDefault="00137B77">
      <w:pPr>
        <w:numPr>
          <w:ilvl w:val="0"/>
          <w:numId w:val="95"/>
        </w:numPr>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Posiadają stan zdrowia pozwalający na zatrudnienie ich na danym stanowisku.</w:t>
      </w:r>
    </w:p>
    <w:p w14:paraId="2C6E9756" w14:textId="77777777" w:rsidR="00DF6CA4" w:rsidRDefault="00137B77" w:rsidP="00DF6CA4">
      <w:pPr>
        <w:widowControl w:val="0"/>
        <w:spacing w:line="240" w:lineRule="auto"/>
        <w:ind w:left="3540"/>
        <w:jc w:val="both"/>
        <w:rPr>
          <w:rFonts w:ascii="Times New Roman" w:hAnsi="Times New Roman" w:cs="Times New Roman"/>
          <w:sz w:val="24"/>
          <w:szCs w:val="24"/>
        </w:rPr>
      </w:pPr>
      <w:r w:rsidRPr="003A7AEE">
        <w:rPr>
          <w:rFonts w:ascii="Times New Roman" w:hAnsi="Times New Roman" w:cs="Times New Roman"/>
          <w:sz w:val="24"/>
          <w:szCs w:val="24"/>
        </w:rPr>
        <w:t xml:space="preserve">                 </w:t>
      </w:r>
    </w:p>
    <w:p w14:paraId="74BEE6B5" w14:textId="77777777" w:rsidR="00DF6CA4" w:rsidRDefault="00DF6CA4" w:rsidP="00DF6CA4">
      <w:pPr>
        <w:widowControl w:val="0"/>
        <w:spacing w:line="240" w:lineRule="auto"/>
        <w:ind w:left="3540"/>
        <w:jc w:val="both"/>
        <w:rPr>
          <w:rFonts w:ascii="Times New Roman" w:hAnsi="Times New Roman" w:cs="Times New Roman"/>
          <w:sz w:val="24"/>
          <w:szCs w:val="24"/>
        </w:rPr>
      </w:pPr>
    </w:p>
    <w:p w14:paraId="3775E247" w14:textId="555AEA57" w:rsidR="003B3610" w:rsidRPr="003A7AEE" w:rsidRDefault="00137B77" w:rsidP="00DF6CA4">
      <w:pPr>
        <w:widowControl w:val="0"/>
        <w:spacing w:line="240" w:lineRule="auto"/>
        <w:ind w:left="3540"/>
        <w:jc w:val="both"/>
        <w:rPr>
          <w:rFonts w:ascii="Times New Roman" w:hAnsi="Times New Roman" w:cs="Times New Roman"/>
          <w:b/>
          <w:i/>
          <w:sz w:val="24"/>
          <w:szCs w:val="24"/>
        </w:rPr>
      </w:pPr>
      <w:r w:rsidRPr="003A7AEE">
        <w:rPr>
          <w:rFonts w:ascii="Times New Roman" w:hAnsi="Times New Roman" w:cs="Times New Roman"/>
          <w:sz w:val="24"/>
          <w:szCs w:val="24"/>
        </w:rPr>
        <w:t xml:space="preserve">                                 </w:t>
      </w:r>
      <w:r w:rsidR="00DF6CA4" w:rsidRPr="003A7AEE">
        <w:rPr>
          <w:rFonts w:ascii="Times New Roman" w:hAnsi="Times New Roman" w:cs="Times New Roman"/>
          <w:sz w:val="24"/>
          <w:szCs w:val="24"/>
        </w:rPr>
        <w:t>……………………………………..............</w:t>
      </w:r>
      <w:r w:rsidR="00DF6CA4">
        <w:rPr>
          <w:rFonts w:ascii="Times New Roman" w:hAnsi="Times New Roman" w:cs="Times New Roman"/>
          <w:sz w:val="24"/>
          <w:szCs w:val="24"/>
        </w:rPr>
        <w:t>.....................</w:t>
      </w:r>
      <w:r w:rsidR="00DF6CA4" w:rsidRPr="003A7AEE">
        <w:rPr>
          <w:rFonts w:ascii="Times New Roman" w:hAnsi="Times New Roman" w:cs="Times New Roman"/>
          <w:sz w:val="24"/>
          <w:szCs w:val="24"/>
        </w:rPr>
        <w:t xml:space="preserve"> </w:t>
      </w:r>
      <w:r w:rsidR="00DF6CA4" w:rsidRPr="00DF6CA4">
        <w:rPr>
          <w:rFonts w:ascii="Times New Roman" w:hAnsi="Times New Roman" w:cs="Times New Roman"/>
          <w:sz w:val="20"/>
          <w:szCs w:val="20"/>
        </w:rPr>
        <w:t>(podpis uprawnionego przedstawiciela bądź pełn</w:t>
      </w:r>
      <w:r w:rsidR="00DF6CA4">
        <w:rPr>
          <w:rFonts w:ascii="Times New Roman" w:hAnsi="Times New Roman" w:cs="Times New Roman"/>
          <w:sz w:val="20"/>
          <w:szCs w:val="20"/>
        </w:rPr>
        <w:t xml:space="preserve">ika </w:t>
      </w:r>
      <w:r w:rsidR="00DF6CA4" w:rsidRPr="00DF6CA4">
        <w:rPr>
          <w:rFonts w:ascii="Times New Roman" w:hAnsi="Times New Roman" w:cs="Times New Roman"/>
          <w:sz w:val="20"/>
          <w:szCs w:val="20"/>
        </w:rPr>
        <w:t xml:space="preserve">wykonawcy złożony zgodnie z art. 63 ust. 2 ustawy </w:t>
      </w:r>
      <w:proofErr w:type="spellStart"/>
      <w:r w:rsidR="00DF6CA4" w:rsidRPr="00DF6CA4">
        <w:rPr>
          <w:rFonts w:ascii="Times New Roman" w:hAnsi="Times New Roman" w:cs="Times New Roman"/>
          <w:sz w:val="20"/>
          <w:szCs w:val="20"/>
        </w:rPr>
        <w:t>Pzp</w:t>
      </w:r>
      <w:proofErr w:type="spellEnd"/>
      <w:r w:rsidR="00DF6CA4" w:rsidRPr="00DF6CA4">
        <w:rPr>
          <w:rFonts w:ascii="Times New Roman" w:hAnsi="Times New Roman" w:cs="Times New Roman"/>
          <w:sz w:val="20"/>
          <w:szCs w:val="20"/>
        </w:rPr>
        <w:t>)</w:t>
      </w:r>
      <w:r w:rsidRPr="003A7AEE">
        <w:rPr>
          <w:rFonts w:ascii="Times New Roman" w:hAnsi="Times New Roman" w:cs="Times New Roman"/>
          <w:b/>
          <w:i/>
          <w:sz w:val="24"/>
          <w:szCs w:val="24"/>
        </w:rPr>
        <w:t xml:space="preserve">        </w:t>
      </w:r>
    </w:p>
    <w:p w14:paraId="21BDA6DA" w14:textId="77777777" w:rsidR="003B3610" w:rsidRPr="003A7AEE" w:rsidRDefault="003B3610" w:rsidP="00137B77">
      <w:pPr>
        <w:spacing w:after="0" w:line="240" w:lineRule="auto"/>
        <w:ind w:left="5246" w:firstLine="708"/>
        <w:rPr>
          <w:rFonts w:ascii="Times New Roman" w:hAnsi="Times New Roman" w:cs="Times New Roman"/>
          <w:b/>
          <w:i/>
          <w:sz w:val="24"/>
          <w:szCs w:val="24"/>
        </w:rPr>
      </w:pPr>
    </w:p>
    <w:p w14:paraId="737AD65E" w14:textId="77777777" w:rsidR="00D654C5" w:rsidRPr="003A7AEE" w:rsidRDefault="00D654C5" w:rsidP="00137B77">
      <w:pPr>
        <w:spacing w:after="0" w:line="240" w:lineRule="auto"/>
        <w:ind w:left="5246" w:firstLine="708"/>
        <w:rPr>
          <w:rFonts w:ascii="Times New Roman" w:hAnsi="Times New Roman" w:cs="Times New Roman"/>
          <w:b/>
          <w:i/>
          <w:sz w:val="24"/>
          <w:szCs w:val="24"/>
        </w:rPr>
      </w:pPr>
    </w:p>
    <w:p w14:paraId="7B4F98EC" w14:textId="77777777" w:rsidR="00D654C5" w:rsidRPr="003A7AEE" w:rsidRDefault="00D654C5" w:rsidP="00137B77">
      <w:pPr>
        <w:spacing w:after="0" w:line="240" w:lineRule="auto"/>
        <w:ind w:left="5246" w:firstLine="708"/>
        <w:rPr>
          <w:rFonts w:ascii="Times New Roman" w:hAnsi="Times New Roman" w:cs="Times New Roman"/>
          <w:b/>
          <w:i/>
          <w:sz w:val="24"/>
          <w:szCs w:val="24"/>
        </w:rPr>
      </w:pPr>
    </w:p>
    <w:p w14:paraId="27BF7912" w14:textId="77777777" w:rsidR="00D654C5" w:rsidRPr="003A7AEE" w:rsidRDefault="00D654C5" w:rsidP="00137B77">
      <w:pPr>
        <w:spacing w:after="0" w:line="240" w:lineRule="auto"/>
        <w:ind w:left="5246" w:firstLine="708"/>
        <w:rPr>
          <w:rFonts w:ascii="Times New Roman" w:hAnsi="Times New Roman" w:cs="Times New Roman"/>
          <w:b/>
          <w:i/>
          <w:sz w:val="24"/>
          <w:szCs w:val="24"/>
        </w:rPr>
      </w:pPr>
    </w:p>
    <w:p w14:paraId="130F87A2" w14:textId="77777777" w:rsidR="00D654C5" w:rsidRPr="003A7AEE" w:rsidRDefault="00D654C5" w:rsidP="00137B77">
      <w:pPr>
        <w:spacing w:after="0" w:line="240" w:lineRule="auto"/>
        <w:ind w:left="5246" w:firstLine="708"/>
        <w:rPr>
          <w:rFonts w:ascii="Times New Roman" w:hAnsi="Times New Roman" w:cs="Times New Roman"/>
          <w:b/>
          <w:i/>
          <w:sz w:val="24"/>
          <w:szCs w:val="24"/>
        </w:rPr>
      </w:pPr>
    </w:p>
    <w:p w14:paraId="1F1DCF8C" w14:textId="77777777" w:rsidR="00D654C5" w:rsidRPr="003A7AEE" w:rsidRDefault="00D654C5" w:rsidP="00137B77">
      <w:pPr>
        <w:spacing w:after="0" w:line="240" w:lineRule="auto"/>
        <w:ind w:left="5246" w:firstLine="708"/>
        <w:rPr>
          <w:rFonts w:ascii="Times New Roman" w:hAnsi="Times New Roman" w:cs="Times New Roman"/>
          <w:b/>
          <w:i/>
          <w:sz w:val="24"/>
          <w:szCs w:val="24"/>
        </w:rPr>
      </w:pPr>
    </w:p>
    <w:p w14:paraId="14B175A3" w14:textId="77777777" w:rsidR="003B3610" w:rsidRDefault="003B3610" w:rsidP="00DF6CA4">
      <w:pPr>
        <w:spacing w:after="0" w:line="240" w:lineRule="auto"/>
        <w:rPr>
          <w:rFonts w:ascii="Times New Roman" w:hAnsi="Times New Roman" w:cs="Times New Roman"/>
          <w:bCs/>
          <w:iCs/>
          <w:sz w:val="24"/>
          <w:szCs w:val="24"/>
        </w:rPr>
      </w:pPr>
    </w:p>
    <w:p w14:paraId="12662A0D" w14:textId="77777777" w:rsidR="007437BF" w:rsidRDefault="007437BF" w:rsidP="00DF6CA4">
      <w:pPr>
        <w:spacing w:after="0" w:line="240" w:lineRule="auto"/>
        <w:rPr>
          <w:rFonts w:ascii="Times New Roman" w:hAnsi="Times New Roman" w:cs="Times New Roman"/>
          <w:bCs/>
          <w:iCs/>
          <w:sz w:val="24"/>
          <w:szCs w:val="24"/>
        </w:rPr>
      </w:pPr>
    </w:p>
    <w:p w14:paraId="5A04B7A8" w14:textId="77777777" w:rsidR="007437BF" w:rsidRDefault="007437BF" w:rsidP="00DF6CA4">
      <w:pPr>
        <w:spacing w:after="0" w:line="240" w:lineRule="auto"/>
        <w:rPr>
          <w:rFonts w:ascii="Times New Roman" w:hAnsi="Times New Roman" w:cs="Times New Roman"/>
          <w:bCs/>
          <w:iCs/>
          <w:sz w:val="24"/>
          <w:szCs w:val="24"/>
        </w:rPr>
      </w:pPr>
    </w:p>
    <w:p w14:paraId="5206D346" w14:textId="77777777" w:rsidR="007437BF" w:rsidRDefault="007437BF" w:rsidP="00DF6CA4">
      <w:pPr>
        <w:spacing w:after="0" w:line="240" w:lineRule="auto"/>
        <w:rPr>
          <w:rFonts w:ascii="Times New Roman" w:hAnsi="Times New Roman" w:cs="Times New Roman"/>
          <w:bCs/>
          <w:iCs/>
          <w:sz w:val="24"/>
          <w:szCs w:val="24"/>
        </w:rPr>
      </w:pPr>
    </w:p>
    <w:p w14:paraId="481A202E" w14:textId="77777777" w:rsidR="007437BF" w:rsidRDefault="007437BF" w:rsidP="00DF6CA4">
      <w:pPr>
        <w:spacing w:after="0" w:line="240" w:lineRule="auto"/>
        <w:rPr>
          <w:rFonts w:ascii="Times New Roman" w:hAnsi="Times New Roman" w:cs="Times New Roman"/>
          <w:bCs/>
          <w:iCs/>
          <w:sz w:val="24"/>
          <w:szCs w:val="24"/>
        </w:rPr>
      </w:pPr>
    </w:p>
    <w:p w14:paraId="2668901A" w14:textId="77777777" w:rsidR="007437BF" w:rsidRDefault="007437BF" w:rsidP="00DF6CA4">
      <w:pPr>
        <w:spacing w:after="0" w:line="240" w:lineRule="auto"/>
        <w:rPr>
          <w:rFonts w:ascii="Times New Roman" w:hAnsi="Times New Roman" w:cs="Times New Roman"/>
          <w:bCs/>
          <w:iCs/>
          <w:sz w:val="24"/>
          <w:szCs w:val="24"/>
        </w:rPr>
      </w:pPr>
    </w:p>
    <w:p w14:paraId="351E8A25" w14:textId="77777777" w:rsidR="007437BF" w:rsidRDefault="007437BF" w:rsidP="00DF6CA4">
      <w:pPr>
        <w:spacing w:after="0" w:line="240" w:lineRule="auto"/>
        <w:rPr>
          <w:rFonts w:ascii="Times New Roman" w:hAnsi="Times New Roman" w:cs="Times New Roman"/>
          <w:bCs/>
          <w:iCs/>
          <w:sz w:val="24"/>
          <w:szCs w:val="24"/>
        </w:rPr>
      </w:pPr>
    </w:p>
    <w:p w14:paraId="5F1FCF2D" w14:textId="77777777" w:rsidR="007437BF" w:rsidRPr="00DF6CA4" w:rsidRDefault="007437BF" w:rsidP="00DF6CA4">
      <w:pPr>
        <w:spacing w:after="0" w:line="240" w:lineRule="auto"/>
        <w:rPr>
          <w:rFonts w:ascii="Times New Roman" w:hAnsi="Times New Roman" w:cs="Times New Roman"/>
          <w:bCs/>
          <w:iCs/>
          <w:sz w:val="24"/>
          <w:szCs w:val="24"/>
        </w:rPr>
      </w:pPr>
    </w:p>
    <w:p w14:paraId="78BA2F75" w14:textId="5524E775" w:rsidR="00137B77" w:rsidRPr="00DF6CA4" w:rsidRDefault="00137B77" w:rsidP="00137B77">
      <w:pPr>
        <w:spacing w:after="0" w:line="240" w:lineRule="auto"/>
        <w:ind w:left="5246" w:firstLine="708"/>
        <w:rPr>
          <w:rFonts w:ascii="Times New Roman" w:hAnsi="Times New Roman" w:cs="Times New Roman"/>
          <w:bCs/>
          <w:iCs/>
          <w:sz w:val="24"/>
          <w:szCs w:val="24"/>
        </w:rPr>
      </w:pPr>
      <w:r w:rsidRPr="00DF6CA4">
        <w:rPr>
          <w:rFonts w:ascii="Times New Roman" w:hAnsi="Times New Roman" w:cs="Times New Roman"/>
          <w:bCs/>
          <w:iCs/>
          <w:sz w:val="24"/>
          <w:szCs w:val="24"/>
        </w:rPr>
        <w:lastRenderedPageBreak/>
        <w:t xml:space="preserve"> Załącznik nr </w:t>
      </w:r>
      <w:r w:rsidR="00B56E1D">
        <w:rPr>
          <w:rFonts w:ascii="Times New Roman" w:hAnsi="Times New Roman" w:cs="Times New Roman"/>
          <w:bCs/>
          <w:iCs/>
          <w:sz w:val="24"/>
          <w:szCs w:val="24"/>
        </w:rPr>
        <w:t>4</w:t>
      </w:r>
      <w:r w:rsidRPr="00DF6CA4">
        <w:rPr>
          <w:rFonts w:ascii="Times New Roman" w:hAnsi="Times New Roman" w:cs="Times New Roman"/>
          <w:bCs/>
          <w:iCs/>
          <w:sz w:val="24"/>
          <w:szCs w:val="24"/>
        </w:rPr>
        <w:t xml:space="preserve"> do SWZ</w:t>
      </w:r>
    </w:p>
    <w:p w14:paraId="19BB9D6F" w14:textId="77777777" w:rsidR="00137B77" w:rsidRPr="003A7AEE" w:rsidRDefault="00137B77" w:rsidP="00137B77">
      <w:pPr>
        <w:spacing w:after="0" w:line="240" w:lineRule="auto"/>
        <w:ind w:left="5246" w:firstLine="708"/>
        <w:rPr>
          <w:rFonts w:ascii="Times New Roman" w:hAnsi="Times New Roman" w:cs="Times New Roman"/>
          <w:b/>
          <w:i/>
          <w:sz w:val="24"/>
          <w:szCs w:val="24"/>
        </w:rPr>
      </w:pPr>
    </w:p>
    <w:p w14:paraId="4D935D9A" w14:textId="77777777" w:rsidR="00137B77" w:rsidRPr="003A7AEE" w:rsidRDefault="00137B77" w:rsidP="00137B77">
      <w:pPr>
        <w:spacing w:after="0" w:line="240" w:lineRule="auto"/>
        <w:ind w:left="5246" w:firstLine="708"/>
        <w:rPr>
          <w:rFonts w:ascii="Times New Roman" w:hAnsi="Times New Roman" w:cs="Times New Roman"/>
          <w:b/>
          <w:i/>
          <w:sz w:val="24"/>
          <w:szCs w:val="24"/>
        </w:rPr>
      </w:pPr>
    </w:p>
    <w:p w14:paraId="297AB237" w14:textId="77777777" w:rsidR="00137B77" w:rsidRPr="003A7AEE" w:rsidRDefault="00137B77" w:rsidP="00137B77">
      <w:pPr>
        <w:spacing w:after="0" w:line="240" w:lineRule="auto"/>
        <w:ind w:left="5246" w:firstLine="708"/>
        <w:rPr>
          <w:rFonts w:ascii="Times New Roman" w:hAnsi="Times New Roman" w:cs="Times New Roman"/>
          <w:b/>
          <w:i/>
          <w:sz w:val="24"/>
          <w:szCs w:val="24"/>
        </w:rPr>
      </w:pPr>
    </w:p>
    <w:p w14:paraId="6313B694" w14:textId="77777777" w:rsidR="00137B77" w:rsidRPr="003A7AEE" w:rsidRDefault="00137B77" w:rsidP="00137B77">
      <w:pPr>
        <w:spacing w:after="0" w:line="240" w:lineRule="auto"/>
        <w:ind w:left="5246" w:firstLine="708"/>
        <w:rPr>
          <w:rFonts w:ascii="Times New Roman" w:hAnsi="Times New Roman" w:cs="Times New Roman"/>
          <w:b/>
          <w:sz w:val="24"/>
          <w:szCs w:val="24"/>
        </w:rPr>
      </w:pPr>
      <w:r w:rsidRPr="003A7AEE">
        <w:rPr>
          <w:rFonts w:ascii="Times New Roman" w:hAnsi="Times New Roman" w:cs="Times New Roman"/>
          <w:b/>
          <w:sz w:val="24"/>
          <w:szCs w:val="24"/>
        </w:rPr>
        <w:t>Zamawiający:</w:t>
      </w:r>
    </w:p>
    <w:p w14:paraId="4149EF53" w14:textId="77777777" w:rsidR="00DF6CA4" w:rsidRDefault="00DF6CA4" w:rsidP="00DF6CA4">
      <w:pPr>
        <w:spacing w:after="0" w:line="240" w:lineRule="auto"/>
        <w:ind w:left="5954"/>
        <w:rPr>
          <w:rFonts w:ascii="Times New Roman" w:hAnsi="Times New Roman" w:cs="Times New Roman"/>
          <w:b/>
          <w:sz w:val="24"/>
          <w:szCs w:val="24"/>
        </w:rPr>
      </w:pPr>
      <w:bookmarkStart w:id="8" w:name="_Hlk214288474"/>
      <w:r w:rsidRPr="003A7AEE">
        <w:rPr>
          <w:rFonts w:ascii="Times New Roman" w:hAnsi="Times New Roman" w:cs="Times New Roman"/>
          <w:b/>
          <w:sz w:val="24"/>
          <w:szCs w:val="24"/>
        </w:rPr>
        <w:t>GMINA STAROŹREBY</w:t>
      </w:r>
      <w:r>
        <w:rPr>
          <w:rFonts w:ascii="Times New Roman" w:hAnsi="Times New Roman" w:cs="Times New Roman"/>
          <w:b/>
          <w:sz w:val="24"/>
          <w:szCs w:val="24"/>
        </w:rPr>
        <w:t>-</w:t>
      </w:r>
    </w:p>
    <w:p w14:paraId="4C6F278E" w14:textId="77777777" w:rsidR="00DF6CA4" w:rsidRPr="003A7AEE" w:rsidRDefault="00DF6CA4" w:rsidP="00DF6CA4">
      <w:pPr>
        <w:spacing w:after="0" w:line="240" w:lineRule="auto"/>
        <w:ind w:left="5954"/>
        <w:rPr>
          <w:rFonts w:ascii="Times New Roman" w:hAnsi="Times New Roman" w:cs="Times New Roman"/>
          <w:b/>
          <w:sz w:val="24"/>
          <w:szCs w:val="24"/>
        </w:rPr>
      </w:pPr>
      <w:r>
        <w:rPr>
          <w:rFonts w:ascii="Times New Roman" w:hAnsi="Times New Roman" w:cs="Times New Roman"/>
          <w:b/>
          <w:sz w:val="24"/>
          <w:szCs w:val="24"/>
        </w:rPr>
        <w:t>Centrum Usług Społecznych w Staroźrebach</w:t>
      </w:r>
    </w:p>
    <w:p w14:paraId="5F4D5BB5" w14:textId="77777777" w:rsidR="00DF6CA4" w:rsidRPr="003A7AEE" w:rsidRDefault="00DF6CA4" w:rsidP="00DF6CA4">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 xml:space="preserve">ul. </w:t>
      </w:r>
      <w:r>
        <w:rPr>
          <w:rFonts w:ascii="Times New Roman" w:hAnsi="Times New Roman" w:cs="Times New Roman"/>
          <w:sz w:val="24"/>
          <w:szCs w:val="24"/>
        </w:rPr>
        <w:t>Głowackiego 2</w:t>
      </w:r>
    </w:p>
    <w:p w14:paraId="35C428E3" w14:textId="77777777" w:rsidR="00DF6CA4" w:rsidRPr="003A7AEE" w:rsidRDefault="00DF6CA4" w:rsidP="00DF6CA4">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09-440 Staroźreby</w:t>
      </w:r>
    </w:p>
    <w:bookmarkEnd w:id="8"/>
    <w:p w14:paraId="6772D7CB" w14:textId="76FABA1D" w:rsidR="00137B77" w:rsidRPr="003A7AEE" w:rsidRDefault="00137B77" w:rsidP="00137B77">
      <w:pPr>
        <w:spacing w:after="0" w:line="240" w:lineRule="auto"/>
        <w:rPr>
          <w:rFonts w:ascii="Times New Roman" w:hAnsi="Times New Roman" w:cs="Times New Roman"/>
          <w:i/>
          <w:sz w:val="24"/>
          <w:szCs w:val="24"/>
        </w:rPr>
      </w:pPr>
      <w:r w:rsidRPr="003A7AEE">
        <w:rPr>
          <w:rFonts w:ascii="Times New Roman" w:hAnsi="Times New Roman" w:cs="Times New Roman"/>
          <w:i/>
          <w:sz w:val="24"/>
          <w:szCs w:val="24"/>
        </w:rPr>
        <w:t xml:space="preserve">                                                                                                         </w:t>
      </w:r>
    </w:p>
    <w:p w14:paraId="3BCD6874" w14:textId="77777777" w:rsidR="00137B77" w:rsidRDefault="00137B77" w:rsidP="00137B77">
      <w:pPr>
        <w:spacing w:after="0" w:line="240" w:lineRule="auto"/>
        <w:rPr>
          <w:rFonts w:ascii="Times New Roman" w:hAnsi="Times New Roman" w:cs="Times New Roman"/>
          <w:b/>
          <w:sz w:val="24"/>
          <w:szCs w:val="24"/>
        </w:rPr>
      </w:pPr>
      <w:r w:rsidRPr="003A7AEE">
        <w:rPr>
          <w:rFonts w:ascii="Times New Roman" w:hAnsi="Times New Roman" w:cs="Times New Roman"/>
          <w:b/>
          <w:sz w:val="24"/>
          <w:szCs w:val="24"/>
        </w:rPr>
        <w:t>Podmiot:</w:t>
      </w:r>
    </w:p>
    <w:p w14:paraId="59AC6535" w14:textId="77777777" w:rsidR="00A96B5B" w:rsidRPr="003A7AEE" w:rsidRDefault="00A96B5B" w:rsidP="00137B77">
      <w:pPr>
        <w:spacing w:after="0" w:line="240" w:lineRule="auto"/>
        <w:rPr>
          <w:rFonts w:ascii="Times New Roman" w:hAnsi="Times New Roman" w:cs="Times New Roman"/>
          <w:b/>
          <w:sz w:val="24"/>
          <w:szCs w:val="24"/>
        </w:rPr>
      </w:pPr>
    </w:p>
    <w:p w14:paraId="522CFE96" w14:textId="3D350601" w:rsidR="00137B77" w:rsidRPr="003A7AEE" w:rsidRDefault="00137B77" w:rsidP="00DF6CA4">
      <w:pPr>
        <w:spacing w:after="0" w:line="240" w:lineRule="auto"/>
        <w:ind w:right="565"/>
        <w:rPr>
          <w:rFonts w:ascii="Times New Roman" w:hAnsi="Times New Roman" w:cs="Times New Roman"/>
          <w:sz w:val="24"/>
          <w:szCs w:val="24"/>
        </w:rPr>
      </w:pPr>
      <w:r w:rsidRPr="003A7AEE">
        <w:rPr>
          <w:rFonts w:ascii="Times New Roman" w:hAnsi="Times New Roman" w:cs="Times New Roman"/>
          <w:sz w:val="24"/>
          <w:szCs w:val="24"/>
        </w:rPr>
        <w:t>………………………………………………………</w:t>
      </w:r>
      <w:r w:rsidR="00DF6CA4">
        <w:rPr>
          <w:rFonts w:ascii="Times New Roman" w:hAnsi="Times New Roman" w:cs="Times New Roman"/>
          <w:sz w:val="24"/>
          <w:szCs w:val="24"/>
        </w:rPr>
        <w:t>…………………………</w:t>
      </w:r>
      <w:r w:rsidRPr="003A7AEE">
        <w:rPr>
          <w:rFonts w:ascii="Times New Roman" w:hAnsi="Times New Roman" w:cs="Times New Roman"/>
          <w:sz w:val="24"/>
          <w:szCs w:val="24"/>
        </w:rPr>
        <w:t>………..</w:t>
      </w:r>
    </w:p>
    <w:p w14:paraId="232F8F2B" w14:textId="77777777" w:rsidR="00137B77" w:rsidRPr="003A7AEE" w:rsidRDefault="00137B77" w:rsidP="00DF6CA4">
      <w:pPr>
        <w:spacing w:line="240" w:lineRule="auto"/>
        <w:ind w:right="565"/>
        <w:rPr>
          <w:rFonts w:ascii="Times New Roman" w:hAnsi="Times New Roman" w:cs="Times New Roman"/>
          <w:i/>
          <w:sz w:val="24"/>
          <w:szCs w:val="24"/>
        </w:rPr>
      </w:pPr>
      <w:r w:rsidRPr="003A7AEE">
        <w:rPr>
          <w:rFonts w:ascii="Times New Roman" w:hAnsi="Times New Roman" w:cs="Times New Roman"/>
          <w:i/>
          <w:sz w:val="24"/>
          <w:szCs w:val="24"/>
        </w:rPr>
        <w:t>(pełna nazwa/firma, adres, w zależności od podmiotu: NIP/PESEL, KRS/</w:t>
      </w:r>
      <w:proofErr w:type="spellStart"/>
      <w:r w:rsidRPr="003A7AEE">
        <w:rPr>
          <w:rFonts w:ascii="Times New Roman" w:hAnsi="Times New Roman" w:cs="Times New Roman"/>
          <w:i/>
          <w:sz w:val="24"/>
          <w:szCs w:val="24"/>
        </w:rPr>
        <w:t>CEiDG</w:t>
      </w:r>
      <w:proofErr w:type="spellEnd"/>
      <w:r w:rsidRPr="003A7AEE">
        <w:rPr>
          <w:rFonts w:ascii="Times New Roman" w:hAnsi="Times New Roman" w:cs="Times New Roman"/>
          <w:i/>
          <w:sz w:val="24"/>
          <w:szCs w:val="24"/>
        </w:rPr>
        <w:t>)</w:t>
      </w:r>
    </w:p>
    <w:p w14:paraId="729433D1" w14:textId="77777777" w:rsidR="00137B77" w:rsidRDefault="00137B77" w:rsidP="00DF6CA4">
      <w:pPr>
        <w:spacing w:after="0" w:line="240" w:lineRule="auto"/>
        <w:ind w:right="565"/>
        <w:rPr>
          <w:rFonts w:ascii="Times New Roman" w:hAnsi="Times New Roman" w:cs="Times New Roman"/>
          <w:sz w:val="24"/>
          <w:szCs w:val="24"/>
          <w:u w:val="single"/>
        </w:rPr>
      </w:pPr>
      <w:r w:rsidRPr="003A7AEE">
        <w:rPr>
          <w:rFonts w:ascii="Times New Roman" w:hAnsi="Times New Roman" w:cs="Times New Roman"/>
          <w:sz w:val="24"/>
          <w:szCs w:val="24"/>
          <w:u w:val="single"/>
        </w:rPr>
        <w:t>reprezentowany przez:</w:t>
      </w:r>
    </w:p>
    <w:p w14:paraId="160D83F5" w14:textId="77777777" w:rsidR="00A96B5B" w:rsidRPr="003A7AEE" w:rsidRDefault="00A96B5B" w:rsidP="00DF6CA4">
      <w:pPr>
        <w:spacing w:after="0" w:line="240" w:lineRule="auto"/>
        <w:ind w:right="565"/>
        <w:rPr>
          <w:rFonts w:ascii="Times New Roman" w:hAnsi="Times New Roman" w:cs="Times New Roman"/>
          <w:sz w:val="24"/>
          <w:szCs w:val="24"/>
          <w:u w:val="single"/>
        </w:rPr>
      </w:pPr>
    </w:p>
    <w:p w14:paraId="3A94D8E7" w14:textId="66455100" w:rsidR="00137B77" w:rsidRPr="003A7AEE" w:rsidRDefault="00137B77" w:rsidP="00DF6CA4">
      <w:pPr>
        <w:spacing w:after="0" w:line="240" w:lineRule="auto"/>
        <w:ind w:right="565"/>
        <w:rPr>
          <w:rFonts w:ascii="Times New Roman" w:hAnsi="Times New Roman" w:cs="Times New Roman"/>
          <w:sz w:val="24"/>
          <w:szCs w:val="24"/>
        </w:rPr>
      </w:pPr>
      <w:r w:rsidRPr="003A7AEE">
        <w:rPr>
          <w:rFonts w:ascii="Times New Roman" w:hAnsi="Times New Roman" w:cs="Times New Roman"/>
          <w:sz w:val="24"/>
          <w:szCs w:val="24"/>
        </w:rPr>
        <w:t>………………………………………………………………</w:t>
      </w:r>
      <w:r w:rsidR="00DF6CA4">
        <w:rPr>
          <w:rFonts w:ascii="Times New Roman" w:hAnsi="Times New Roman" w:cs="Times New Roman"/>
          <w:sz w:val="24"/>
          <w:szCs w:val="24"/>
        </w:rPr>
        <w:t>…………………………</w:t>
      </w:r>
      <w:r w:rsidRPr="003A7AEE">
        <w:rPr>
          <w:rFonts w:ascii="Times New Roman" w:hAnsi="Times New Roman" w:cs="Times New Roman"/>
          <w:sz w:val="24"/>
          <w:szCs w:val="24"/>
        </w:rPr>
        <w:t>.</w:t>
      </w:r>
    </w:p>
    <w:p w14:paraId="7B51F90B" w14:textId="77777777" w:rsidR="00137B77" w:rsidRPr="003A7AEE" w:rsidRDefault="00137B77" w:rsidP="00DF6CA4">
      <w:pPr>
        <w:spacing w:after="0" w:line="240" w:lineRule="auto"/>
        <w:ind w:right="565"/>
        <w:rPr>
          <w:rFonts w:ascii="Times New Roman" w:hAnsi="Times New Roman" w:cs="Times New Roman"/>
          <w:i/>
          <w:sz w:val="24"/>
          <w:szCs w:val="24"/>
        </w:rPr>
      </w:pPr>
      <w:r w:rsidRPr="003A7AEE">
        <w:rPr>
          <w:rFonts w:ascii="Times New Roman" w:hAnsi="Times New Roman" w:cs="Times New Roman"/>
          <w:i/>
          <w:sz w:val="24"/>
          <w:szCs w:val="24"/>
        </w:rPr>
        <w:t>(imię, nazwisko, stanowisko/podstawa do  reprezentacji)</w:t>
      </w:r>
    </w:p>
    <w:p w14:paraId="12CC271D" w14:textId="77777777" w:rsidR="00137B77" w:rsidRPr="003A7AEE" w:rsidRDefault="00137B77" w:rsidP="00137B77">
      <w:pPr>
        <w:spacing w:after="0" w:line="240" w:lineRule="auto"/>
        <w:jc w:val="center"/>
        <w:rPr>
          <w:rFonts w:ascii="Times New Roman" w:hAnsi="Times New Roman" w:cs="Times New Roman"/>
          <w:b/>
          <w:sz w:val="24"/>
          <w:szCs w:val="24"/>
        </w:rPr>
      </w:pPr>
    </w:p>
    <w:p w14:paraId="3D0550C9" w14:textId="77777777" w:rsidR="00137B77" w:rsidRPr="003A7AEE" w:rsidRDefault="00137B77" w:rsidP="00137B77">
      <w:pPr>
        <w:spacing w:after="0"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Oświadczenia podmiotu udostępniającego zasoby</w:t>
      </w:r>
    </w:p>
    <w:p w14:paraId="0FF91347" w14:textId="77777777" w:rsidR="00137B77" w:rsidRPr="003A7AEE" w:rsidRDefault="00137B77" w:rsidP="00137B77">
      <w:pPr>
        <w:spacing w:after="0"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składane na podstawie art. 125 ust. 5 ustawy Pzp</w:t>
      </w:r>
    </w:p>
    <w:p w14:paraId="61653F9E" w14:textId="77777777" w:rsidR="00137B77" w:rsidRPr="003A7AEE" w:rsidRDefault="00137B77" w:rsidP="00137B77">
      <w:pPr>
        <w:spacing w:after="0" w:line="240" w:lineRule="auto"/>
        <w:jc w:val="both"/>
        <w:rPr>
          <w:rFonts w:ascii="Times New Roman" w:hAnsi="Times New Roman" w:cs="Times New Roman"/>
          <w:sz w:val="24"/>
          <w:szCs w:val="24"/>
        </w:rPr>
      </w:pPr>
    </w:p>
    <w:p w14:paraId="04466C6A" w14:textId="1B20D73E" w:rsidR="00137B77" w:rsidRPr="003A7AEE" w:rsidRDefault="00137B77" w:rsidP="00137B77">
      <w:pPr>
        <w:widowControl w:val="0"/>
        <w:spacing w:line="240" w:lineRule="auto"/>
        <w:jc w:val="center"/>
        <w:rPr>
          <w:rFonts w:ascii="Times New Roman" w:hAnsi="Times New Roman" w:cs="Times New Roman"/>
          <w:b/>
          <w:sz w:val="24"/>
          <w:szCs w:val="24"/>
        </w:rPr>
      </w:pPr>
      <w:r w:rsidRPr="003A7AEE">
        <w:rPr>
          <w:rFonts w:ascii="Times New Roman" w:hAnsi="Times New Roman" w:cs="Times New Roman"/>
          <w:sz w:val="24"/>
          <w:szCs w:val="24"/>
        </w:rPr>
        <w:t xml:space="preserve">Na potrzeby postępowania o udzielenie zamówienia publicznego pn. </w:t>
      </w:r>
      <w:r w:rsidRPr="003A7AEE">
        <w:rPr>
          <w:rFonts w:ascii="Times New Roman" w:hAnsi="Times New Roman" w:cs="Times New Roman"/>
          <w:b/>
          <w:sz w:val="24"/>
          <w:szCs w:val="24"/>
        </w:rPr>
        <w:t xml:space="preserve">„Świadczenie usług opiekuńczych na terenie </w:t>
      </w:r>
      <w:r w:rsidR="00300B9C">
        <w:rPr>
          <w:rFonts w:ascii="Times New Roman" w:hAnsi="Times New Roman" w:cs="Times New Roman"/>
          <w:b/>
          <w:sz w:val="24"/>
          <w:szCs w:val="24"/>
        </w:rPr>
        <w:t xml:space="preserve">Miasta i </w:t>
      </w:r>
      <w:r w:rsidR="00300B9C" w:rsidRPr="003A7AEE">
        <w:rPr>
          <w:rFonts w:ascii="Times New Roman" w:hAnsi="Times New Roman" w:cs="Times New Roman"/>
          <w:b/>
          <w:sz w:val="24"/>
          <w:szCs w:val="24"/>
        </w:rPr>
        <w:t>Gminy</w:t>
      </w:r>
      <w:r w:rsidRPr="003A7AEE">
        <w:rPr>
          <w:rFonts w:ascii="Times New Roman" w:hAnsi="Times New Roman" w:cs="Times New Roman"/>
          <w:b/>
          <w:sz w:val="24"/>
          <w:szCs w:val="24"/>
        </w:rPr>
        <w:t xml:space="preserve"> Staroźreby”</w:t>
      </w:r>
    </w:p>
    <w:p w14:paraId="1CB9D416" w14:textId="77777777" w:rsidR="00137B77" w:rsidRPr="003A7AEE" w:rsidRDefault="00137B77" w:rsidP="00137B77">
      <w:pPr>
        <w:pStyle w:val="TableParagraph"/>
        <w:spacing w:before="1"/>
        <w:ind w:right="95"/>
        <w:jc w:val="center"/>
        <w:rPr>
          <w:rFonts w:ascii="Times New Roman" w:hAnsi="Times New Roman" w:cs="Times New Roman"/>
          <w:b/>
          <w:sz w:val="24"/>
          <w:szCs w:val="24"/>
        </w:rPr>
      </w:pPr>
    </w:p>
    <w:p w14:paraId="2009FE9A" w14:textId="77777777" w:rsidR="00137B77" w:rsidRPr="003A7AEE" w:rsidRDefault="00137B77" w:rsidP="00137B77">
      <w:pPr>
        <w:pStyle w:val="TableParagraph"/>
        <w:spacing w:before="1"/>
        <w:ind w:right="95"/>
        <w:jc w:val="center"/>
        <w:rPr>
          <w:rFonts w:ascii="Times New Roman" w:hAnsi="Times New Roman" w:cs="Times New Roman"/>
          <w:b/>
          <w:sz w:val="24"/>
          <w:szCs w:val="24"/>
        </w:rPr>
      </w:pPr>
    </w:p>
    <w:p w14:paraId="3A790CAC" w14:textId="4C1DC4C0" w:rsidR="00137B77" w:rsidRPr="003A7AEE" w:rsidRDefault="00137B77" w:rsidP="00137B77">
      <w:pPr>
        <w:spacing w:after="4" w:line="240" w:lineRule="auto"/>
        <w:ind w:right="6"/>
        <w:jc w:val="both"/>
        <w:rPr>
          <w:rFonts w:ascii="Times New Roman" w:hAnsi="Times New Roman" w:cs="Times New Roman"/>
          <w:sz w:val="24"/>
          <w:szCs w:val="24"/>
        </w:rPr>
      </w:pPr>
      <w:r w:rsidRPr="003A7AEE">
        <w:rPr>
          <w:rFonts w:ascii="Times New Roman" w:hAnsi="Times New Roman" w:cs="Times New Roman"/>
          <w:i/>
          <w:sz w:val="24"/>
          <w:szCs w:val="24"/>
        </w:rPr>
        <w:t>(nazwa postępowania)</w:t>
      </w:r>
      <w:r w:rsidRPr="003A7AEE">
        <w:rPr>
          <w:rFonts w:ascii="Times New Roman" w:hAnsi="Times New Roman" w:cs="Times New Roman"/>
          <w:sz w:val="24"/>
          <w:szCs w:val="24"/>
        </w:rPr>
        <w:t xml:space="preserve">, prowadzonego przez </w:t>
      </w:r>
      <w:r w:rsidRPr="003A7AEE">
        <w:rPr>
          <w:rFonts w:ascii="Times New Roman" w:hAnsi="Times New Roman" w:cs="Times New Roman"/>
          <w:b/>
          <w:sz w:val="24"/>
          <w:szCs w:val="24"/>
        </w:rPr>
        <w:t>GMINĘ STAROŹREBY</w:t>
      </w:r>
      <w:r w:rsidR="00A96B5B">
        <w:rPr>
          <w:rFonts w:ascii="Times New Roman" w:hAnsi="Times New Roman" w:cs="Times New Roman"/>
          <w:b/>
          <w:sz w:val="24"/>
          <w:szCs w:val="24"/>
        </w:rPr>
        <w:t xml:space="preserve"> – Centrum Usług Społecznych w Staroźrebach</w:t>
      </w:r>
      <w:r w:rsidRPr="003A7AEE">
        <w:rPr>
          <w:rFonts w:ascii="Times New Roman" w:hAnsi="Times New Roman" w:cs="Times New Roman"/>
          <w:sz w:val="24"/>
          <w:szCs w:val="24"/>
        </w:rPr>
        <w:t xml:space="preserve"> </w:t>
      </w:r>
      <w:r w:rsidRPr="003A7AEE">
        <w:rPr>
          <w:rFonts w:ascii="Times New Roman" w:hAnsi="Times New Roman" w:cs="Times New Roman"/>
          <w:i/>
          <w:sz w:val="24"/>
          <w:szCs w:val="24"/>
        </w:rPr>
        <w:t xml:space="preserve">(oznaczenie zamawiającego), </w:t>
      </w:r>
      <w:r w:rsidRPr="003A7AEE">
        <w:rPr>
          <w:rFonts w:ascii="Times New Roman" w:hAnsi="Times New Roman" w:cs="Times New Roman"/>
          <w:sz w:val="24"/>
          <w:szCs w:val="24"/>
        </w:rPr>
        <w:t>oświadczam, co następuje:</w:t>
      </w:r>
    </w:p>
    <w:p w14:paraId="50E7FB33" w14:textId="77777777" w:rsidR="00137B77" w:rsidRPr="003A7AEE" w:rsidRDefault="00137B77" w:rsidP="00137B77">
      <w:pPr>
        <w:shd w:val="clear" w:color="auto" w:fill="BFBFBF"/>
        <w:spacing w:before="120" w:after="0" w:line="240" w:lineRule="auto"/>
        <w:rPr>
          <w:rFonts w:ascii="Times New Roman" w:hAnsi="Times New Roman" w:cs="Times New Roman"/>
          <w:b/>
          <w:sz w:val="24"/>
          <w:szCs w:val="24"/>
        </w:rPr>
      </w:pPr>
      <w:r w:rsidRPr="003A7AEE">
        <w:rPr>
          <w:rFonts w:ascii="Times New Roman" w:hAnsi="Times New Roman" w:cs="Times New Roman"/>
          <w:b/>
          <w:sz w:val="24"/>
          <w:szCs w:val="24"/>
        </w:rPr>
        <w:t>OŚWIADCZENIA DOTYCZĄCE PODSTAW WYKLUCZENIA:</w:t>
      </w:r>
    </w:p>
    <w:p w14:paraId="6E9CAFC3" w14:textId="77777777" w:rsidR="00137B77" w:rsidRPr="003A7AEE" w:rsidRDefault="00137B77">
      <w:pPr>
        <w:numPr>
          <w:ilvl w:val="0"/>
          <w:numId w:val="111"/>
        </w:numPr>
        <w:spacing w:before="120" w:after="0" w:line="240" w:lineRule="auto"/>
        <w:ind w:left="0" w:firstLine="0"/>
        <w:jc w:val="both"/>
        <w:rPr>
          <w:rFonts w:ascii="Times New Roman" w:hAnsi="Times New Roman" w:cs="Times New Roman"/>
          <w:sz w:val="24"/>
          <w:szCs w:val="24"/>
        </w:rPr>
      </w:pPr>
      <w:r w:rsidRPr="003A7AEE">
        <w:rPr>
          <w:rFonts w:ascii="Times New Roman" w:hAnsi="Times New Roman" w:cs="Times New Roman"/>
          <w:sz w:val="24"/>
          <w:szCs w:val="24"/>
        </w:rPr>
        <w:t>Oświadczam, że nie zachodzą w stosunku do mnie przesłanki wykluczenia z postępowania na podstawie  art. 108 ust 1 ustawy Pzp.</w:t>
      </w:r>
    </w:p>
    <w:p w14:paraId="0C0FBCAF" w14:textId="77777777" w:rsidR="00137B77" w:rsidRPr="003A7AEE" w:rsidRDefault="00137B77">
      <w:pPr>
        <w:numPr>
          <w:ilvl w:val="0"/>
          <w:numId w:val="111"/>
        </w:numPr>
        <w:spacing w:before="120" w:after="0" w:line="240" w:lineRule="auto"/>
        <w:ind w:left="0" w:firstLine="0"/>
        <w:jc w:val="both"/>
        <w:rPr>
          <w:rFonts w:ascii="Times New Roman" w:hAnsi="Times New Roman" w:cs="Times New Roman"/>
          <w:sz w:val="24"/>
          <w:szCs w:val="24"/>
        </w:rPr>
      </w:pPr>
      <w:r w:rsidRPr="003A7AEE">
        <w:rPr>
          <w:rFonts w:ascii="Times New Roman" w:hAnsi="Times New Roman" w:cs="Times New Roman"/>
          <w:sz w:val="24"/>
          <w:szCs w:val="24"/>
        </w:rPr>
        <w:t>Oświadczam, że nie podlegam wykluczeniu z postępowania na podstawie art. 109 ust. 1 pkt. 4 ustawy Pzp</w:t>
      </w:r>
    </w:p>
    <w:p w14:paraId="52C64E54" w14:textId="3ED51353" w:rsidR="00137B77" w:rsidRPr="003A7AEE" w:rsidRDefault="00137B77" w:rsidP="00137B77">
      <w:pPr>
        <w:pStyle w:val="NormalnyWeb"/>
        <w:spacing w:beforeAutospacing="0" w:after="0"/>
        <w:jc w:val="both"/>
      </w:pPr>
      <w:r w:rsidRPr="003A7AEE">
        <w:rPr>
          <w:b/>
        </w:rPr>
        <w:t>2.</w:t>
      </w:r>
      <w:r w:rsidRPr="003A7AEE">
        <w:t xml:space="preserve"> Oświadczam, że nie zachodzą w stosunku do mnie przesłanki wykluczenia z postępowania na podstawie art.  7 ust. 1 ustawy z dnia 13 kwietnia 2022 r.</w:t>
      </w:r>
      <w:r w:rsidRPr="003A7AEE">
        <w:rPr>
          <w:i/>
          <w:iCs/>
        </w:rPr>
        <w:t xml:space="preserve"> </w:t>
      </w:r>
      <w:r w:rsidRPr="003A7AEE">
        <w:rPr>
          <w:iCs/>
        </w:rPr>
        <w:t>o szczególnych rozwiązaniach w zakresie przeciwdziałania wspieraniu agresji na Ukrainę oraz służących ochronie bezpieczeństwa narodowego</w:t>
      </w:r>
      <w:r w:rsidRPr="003A7AEE">
        <w:rPr>
          <w:i/>
          <w:iCs/>
        </w:rPr>
        <w:t xml:space="preserve"> (t.j. Dz. U .z 202</w:t>
      </w:r>
      <w:r w:rsidR="00A96B5B">
        <w:rPr>
          <w:i/>
          <w:iCs/>
        </w:rPr>
        <w:t>5</w:t>
      </w:r>
      <w:r w:rsidRPr="003A7AEE">
        <w:rPr>
          <w:i/>
          <w:iCs/>
        </w:rPr>
        <w:t xml:space="preserve"> po</w:t>
      </w:r>
      <w:r w:rsidR="00A96B5B">
        <w:rPr>
          <w:i/>
          <w:iCs/>
        </w:rPr>
        <w:t>z. 514</w:t>
      </w:r>
      <w:r w:rsidRPr="003A7AEE">
        <w:rPr>
          <w:i/>
          <w:iCs/>
        </w:rPr>
        <w:t>).</w:t>
      </w:r>
      <w:r w:rsidRPr="003A7AEE">
        <w:t xml:space="preserve"> </w:t>
      </w:r>
    </w:p>
    <w:p w14:paraId="1CB7D4AB" w14:textId="77777777" w:rsidR="00137B77" w:rsidRPr="003A7AEE" w:rsidRDefault="00137B77" w:rsidP="00137B77">
      <w:pPr>
        <w:shd w:val="clear" w:color="auto" w:fill="BFBFBF"/>
        <w:spacing w:after="120" w:line="240" w:lineRule="auto"/>
        <w:jc w:val="both"/>
        <w:rPr>
          <w:rFonts w:ascii="Times New Roman" w:hAnsi="Times New Roman" w:cs="Times New Roman"/>
          <w:b/>
          <w:sz w:val="24"/>
          <w:szCs w:val="24"/>
        </w:rPr>
      </w:pPr>
      <w:r w:rsidRPr="003A7AEE">
        <w:rPr>
          <w:rFonts w:ascii="Times New Roman" w:hAnsi="Times New Roman" w:cs="Times New Roman"/>
          <w:b/>
          <w:sz w:val="24"/>
          <w:szCs w:val="24"/>
        </w:rPr>
        <w:t>OŚWIADCZENIE DOTYCZĄCE WARUNKÓW UDZIAŁU W POSTĘPOWANIU:</w:t>
      </w:r>
    </w:p>
    <w:p w14:paraId="53666A07" w14:textId="19972CF9" w:rsidR="00137B77" w:rsidRPr="003A7AEE" w:rsidRDefault="00137B77" w:rsidP="00137B77">
      <w:pPr>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 xml:space="preserve">Oświadczam, że spełniam warunki udziału w postępowaniu określone przez zamawiającego w Specyfikacji Warunków Zamówienia – Rozdział 7 </w:t>
      </w:r>
      <w:r w:rsidRPr="003A7AEE">
        <w:rPr>
          <w:rFonts w:ascii="Times New Roman" w:hAnsi="Times New Roman" w:cs="Times New Roman"/>
          <w:i/>
          <w:sz w:val="24"/>
          <w:szCs w:val="24"/>
        </w:rPr>
        <w:t>(wskazać dokument i właściwą jednostkę redakcyjną dokumentu, w której określono warunki udziału w postępowaniu)</w:t>
      </w:r>
      <w:r w:rsidRPr="003A7AEE">
        <w:rPr>
          <w:rFonts w:ascii="Times New Roman" w:hAnsi="Times New Roman" w:cs="Times New Roman"/>
          <w:sz w:val="24"/>
          <w:szCs w:val="24"/>
        </w:rPr>
        <w:t xml:space="preserve"> w  następującym zakresie: …………………………………………………………………………………………………………………………</w:t>
      </w:r>
      <w:r w:rsidR="00A96B5B">
        <w:rPr>
          <w:rFonts w:ascii="Times New Roman" w:hAnsi="Times New Roman" w:cs="Times New Roman"/>
          <w:sz w:val="24"/>
          <w:szCs w:val="24"/>
        </w:rPr>
        <w:t>……………………………………………………………………….</w:t>
      </w:r>
      <w:r w:rsidRPr="003A7AEE">
        <w:rPr>
          <w:rFonts w:ascii="Times New Roman" w:hAnsi="Times New Roman" w:cs="Times New Roman"/>
          <w:sz w:val="24"/>
          <w:szCs w:val="24"/>
        </w:rPr>
        <w:t xml:space="preserve">.. </w:t>
      </w:r>
    </w:p>
    <w:p w14:paraId="1AFE7A71" w14:textId="31FD4C70" w:rsidR="00137B77" w:rsidRPr="003A7AEE" w:rsidRDefault="00137B77" w:rsidP="00137B77">
      <w:pPr>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lastRenderedPageBreak/>
        <w:t>……..…………………………………………………..………………………………………….......................................</w:t>
      </w:r>
      <w:r w:rsidR="00A96B5B">
        <w:rPr>
          <w:rFonts w:ascii="Times New Roman" w:hAnsi="Times New Roman" w:cs="Times New Roman"/>
          <w:sz w:val="24"/>
          <w:szCs w:val="24"/>
        </w:rPr>
        <w:t>..................................................</w:t>
      </w:r>
      <w:r w:rsidRPr="003A7AEE">
        <w:rPr>
          <w:rFonts w:ascii="Times New Roman" w:hAnsi="Times New Roman" w:cs="Times New Roman"/>
          <w:sz w:val="24"/>
          <w:szCs w:val="24"/>
        </w:rPr>
        <w:t>.......................................................</w:t>
      </w:r>
    </w:p>
    <w:p w14:paraId="2FAC0A1B" w14:textId="77777777" w:rsidR="00137B77" w:rsidRPr="003A7AEE" w:rsidRDefault="00137B77" w:rsidP="00137B77">
      <w:pPr>
        <w:shd w:val="clear" w:color="auto" w:fill="BFBFBF"/>
        <w:spacing w:after="120" w:line="240" w:lineRule="auto"/>
        <w:jc w:val="both"/>
        <w:rPr>
          <w:rFonts w:ascii="Times New Roman" w:hAnsi="Times New Roman" w:cs="Times New Roman"/>
          <w:b/>
          <w:sz w:val="24"/>
          <w:szCs w:val="24"/>
        </w:rPr>
      </w:pPr>
      <w:r w:rsidRPr="003A7AEE">
        <w:rPr>
          <w:rFonts w:ascii="Times New Roman" w:hAnsi="Times New Roman" w:cs="Times New Roman"/>
          <w:b/>
          <w:sz w:val="24"/>
          <w:szCs w:val="24"/>
        </w:rPr>
        <w:t>OŚWIADCZENIE DOTYCZĄCE PODANYCH INFORMACJI:</w:t>
      </w:r>
    </w:p>
    <w:p w14:paraId="760C8B77" w14:textId="77777777" w:rsidR="00137B77" w:rsidRPr="003A7AEE" w:rsidRDefault="00137B77" w:rsidP="00137B77">
      <w:pPr>
        <w:spacing w:before="120" w:after="120" w:line="240" w:lineRule="auto"/>
        <w:rPr>
          <w:rFonts w:ascii="Times New Roman" w:hAnsi="Times New Roman" w:cs="Times New Roman"/>
          <w:sz w:val="24"/>
          <w:szCs w:val="24"/>
        </w:rPr>
      </w:pPr>
      <w:r w:rsidRPr="003A7AEE">
        <w:rPr>
          <w:rFonts w:ascii="Times New Roman" w:hAnsi="Times New Roman" w:cs="Times New Roman"/>
          <w:sz w:val="24"/>
          <w:szCs w:val="24"/>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5A4F5661" w14:textId="77777777" w:rsidR="00137B77" w:rsidRPr="003A7AEE" w:rsidRDefault="00137B77" w:rsidP="00137B77">
      <w:pPr>
        <w:shd w:val="clear" w:color="auto" w:fill="BFBFBF"/>
        <w:spacing w:after="120" w:line="240" w:lineRule="auto"/>
        <w:jc w:val="both"/>
        <w:rPr>
          <w:rFonts w:ascii="Times New Roman" w:hAnsi="Times New Roman" w:cs="Times New Roman"/>
          <w:b/>
          <w:sz w:val="24"/>
          <w:szCs w:val="24"/>
        </w:rPr>
      </w:pPr>
      <w:r w:rsidRPr="003A7AEE">
        <w:rPr>
          <w:rFonts w:ascii="Times New Roman" w:hAnsi="Times New Roman" w:cs="Times New Roman"/>
          <w:b/>
          <w:sz w:val="24"/>
          <w:szCs w:val="24"/>
        </w:rPr>
        <w:t>INFORMACJA DOTYCZĄCA DOSTĘPU DO PODMIOTOWYCH ŚRODKÓW DOWODOWYCH:</w:t>
      </w:r>
    </w:p>
    <w:p w14:paraId="30B1B4B6" w14:textId="77777777" w:rsidR="00137B77" w:rsidRPr="003A7AEE" w:rsidRDefault="00137B77" w:rsidP="00137B77">
      <w:pPr>
        <w:spacing w:after="120" w:line="240" w:lineRule="auto"/>
        <w:jc w:val="both"/>
        <w:rPr>
          <w:rFonts w:ascii="Times New Roman" w:hAnsi="Times New Roman" w:cs="Times New Roman"/>
          <w:sz w:val="24"/>
          <w:szCs w:val="24"/>
        </w:rPr>
      </w:pPr>
      <w:r w:rsidRPr="003A7AEE">
        <w:rPr>
          <w:rFonts w:ascii="Times New Roman" w:hAnsi="Times New Roman" w:cs="Times New Roman"/>
          <w:sz w:val="24"/>
          <w:szCs w:val="24"/>
        </w:rPr>
        <w:t>Wskazuję następujące podmiotowe środki dowodowe, które można uzyskać za pomocą bezpłatnych i ogólnodostępnych baz danych, oraz dane umożliwiające dostęp do tych środków:</w:t>
      </w:r>
    </w:p>
    <w:p w14:paraId="2C6E6C0E" w14:textId="5D6A3708" w:rsidR="00137B77" w:rsidRPr="003A7AEE" w:rsidRDefault="00137B77" w:rsidP="00137B77">
      <w:pPr>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1) .......................................................................................................................................................</w:t>
      </w:r>
    </w:p>
    <w:p w14:paraId="233428EF" w14:textId="77777777" w:rsidR="00137B77" w:rsidRPr="003A7AEE" w:rsidRDefault="00137B77" w:rsidP="00137B77">
      <w:pPr>
        <w:spacing w:after="0" w:line="240" w:lineRule="auto"/>
        <w:jc w:val="both"/>
        <w:rPr>
          <w:rFonts w:ascii="Times New Roman" w:hAnsi="Times New Roman" w:cs="Times New Roman"/>
          <w:sz w:val="24"/>
          <w:szCs w:val="24"/>
        </w:rPr>
      </w:pPr>
      <w:r w:rsidRPr="003A7AEE">
        <w:rPr>
          <w:rFonts w:ascii="Times New Roman" w:hAnsi="Times New Roman" w:cs="Times New Roman"/>
          <w:i/>
          <w:sz w:val="24"/>
          <w:szCs w:val="24"/>
        </w:rPr>
        <w:t>(wskazać podmiotowy środek dowodowy, adres internetowy, wydający urząd lub organ, dokładne dane referencyjne dokumentacji)</w:t>
      </w:r>
    </w:p>
    <w:p w14:paraId="2313161E" w14:textId="4ECE1FA6" w:rsidR="00137B77" w:rsidRPr="003A7AEE" w:rsidRDefault="00137B77" w:rsidP="00137B77">
      <w:pPr>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2) .......................................................................................................................................................</w:t>
      </w:r>
    </w:p>
    <w:p w14:paraId="2E4446B4" w14:textId="77777777" w:rsidR="00137B77" w:rsidRPr="003A7AEE" w:rsidRDefault="00137B77" w:rsidP="00137B77">
      <w:pPr>
        <w:spacing w:after="0" w:line="240" w:lineRule="auto"/>
        <w:jc w:val="both"/>
        <w:rPr>
          <w:rFonts w:ascii="Times New Roman" w:hAnsi="Times New Roman" w:cs="Times New Roman"/>
          <w:sz w:val="24"/>
          <w:szCs w:val="24"/>
        </w:rPr>
      </w:pPr>
      <w:r w:rsidRPr="003A7AEE">
        <w:rPr>
          <w:rFonts w:ascii="Times New Roman" w:hAnsi="Times New Roman" w:cs="Times New Roman"/>
          <w:i/>
          <w:sz w:val="24"/>
          <w:szCs w:val="24"/>
        </w:rPr>
        <w:t>(wskazać podmiotowy środek dowodowy, adres internetowy, wydający urząd lub organ, dokładne dane referencyjne dokumentacji)</w:t>
      </w:r>
    </w:p>
    <w:p w14:paraId="0C593E03" w14:textId="77777777" w:rsidR="00137B77" w:rsidRPr="003A7AEE" w:rsidRDefault="00137B77" w:rsidP="00137B77">
      <w:pPr>
        <w:spacing w:line="240" w:lineRule="auto"/>
        <w:jc w:val="both"/>
        <w:rPr>
          <w:rFonts w:ascii="Times New Roman" w:hAnsi="Times New Roman" w:cs="Times New Roman"/>
          <w:sz w:val="24"/>
          <w:szCs w:val="24"/>
        </w:rPr>
      </w:pPr>
    </w:p>
    <w:p w14:paraId="56ACABAA" w14:textId="77777777" w:rsidR="00137B77" w:rsidRPr="003A7AEE" w:rsidRDefault="00137B77" w:rsidP="00137B77">
      <w:pPr>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t xml:space="preserve"> </w:t>
      </w:r>
      <w:r w:rsidRPr="003A7AEE">
        <w:rPr>
          <w:rFonts w:ascii="Times New Roman" w:hAnsi="Times New Roman" w:cs="Times New Roman"/>
          <w:sz w:val="24"/>
          <w:szCs w:val="24"/>
        </w:rPr>
        <w:tab/>
      </w:r>
      <w:r w:rsidRPr="003A7AEE">
        <w:rPr>
          <w:rFonts w:ascii="Times New Roman" w:hAnsi="Times New Roman" w:cs="Times New Roman"/>
          <w:sz w:val="24"/>
          <w:szCs w:val="24"/>
        </w:rPr>
        <w:tab/>
        <w:t>………………………………………………………………………………….</w:t>
      </w:r>
    </w:p>
    <w:p w14:paraId="394289E6" w14:textId="77777777" w:rsidR="00137B77" w:rsidRPr="003A7AEE" w:rsidRDefault="00137B77" w:rsidP="00137B77">
      <w:pPr>
        <w:spacing w:after="0" w:line="240" w:lineRule="auto"/>
        <w:jc w:val="both"/>
        <w:rPr>
          <w:rFonts w:ascii="Times New Roman" w:hAnsi="Times New Roman" w:cs="Times New Roman"/>
          <w:i/>
          <w:sz w:val="24"/>
          <w:szCs w:val="24"/>
        </w:rPr>
      </w:pPr>
      <w:r w:rsidRPr="003A7AEE">
        <w:rPr>
          <w:rFonts w:ascii="Times New Roman" w:hAnsi="Times New Roman" w:cs="Times New Roman"/>
          <w:i/>
          <w:sz w:val="24"/>
          <w:szCs w:val="24"/>
        </w:rPr>
        <w:t xml:space="preserve">              Data; kwalifikowany podpis elektroniczny lub podpis zaufany lub podpis osobisty </w:t>
      </w:r>
    </w:p>
    <w:p w14:paraId="48B12109" w14:textId="77777777" w:rsidR="00137B77" w:rsidRPr="003A7AEE" w:rsidRDefault="00137B77" w:rsidP="00137B77">
      <w:pPr>
        <w:tabs>
          <w:tab w:val="left" w:pos="3915"/>
        </w:tabs>
        <w:spacing w:line="240" w:lineRule="auto"/>
        <w:rPr>
          <w:rFonts w:ascii="Times New Roman" w:hAnsi="Times New Roman" w:cs="Times New Roman"/>
          <w:sz w:val="24"/>
          <w:szCs w:val="24"/>
        </w:rPr>
      </w:pPr>
    </w:p>
    <w:p w14:paraId="4E4D2000" w14:textId="77777777" w:rsidR="00137B77" w:rsidRPr="003A7AEE" w:rsidRDefault="00137B77" w:rsidP="00137B77">
      <w:pPr>
        <w:tabs>
          <w:tab w:val="left" w:pos="3915"/>
        </w:tabs>
        <w:spacing w:line="240" w:lineRule="auto"/>
        <w:rPr>
          <w:rFonts w:ascii="Times New Roman" w:hAnsi="Times New Roman" w:cs="Times New Roman"/>
          <w:sz w:val="24"/>
          <w:szCs w:val="24"/>
        </w:rPr>
      </w:pPr>
    </w:p>
    <w:p w14:paraId="7FD16FA5" w14:textId="77777777" w:rsidR="00137B77" w:rsidRPr="003A7AEE" w:rsidRDefault="00137B77" w:rsidP="00137B77">
      <w:pPr>
        <w:tabs>
          <w:tab w:val="left" w:pos="3915"/>
        </w:tabs>
        <w:spacing w:line="240" w:lineRule="auto"/>
        <w:rPr>
          <w:rFonts w:ascii="Times New Roman" w:hAnsi="Times New Roman" w:cs="Times New Roman"/>
          <w:sz w:val="24"/>
          <w:szCs w:val="24"/>
        </w:rPr>
      </w:pPr>
    </w:p>
    <w:p w14:paraId="20B5105E" w14:textId="77777777" w:rsidR="00137B77" w:rsidRPr="003A7AEE" w:rsidRDefault="00137B77" w:rsidP="00137B77">
      <w:pPr>
        <w:tabs>
          <w:tab w:val="left" w:pos="3915"/>
        </w:tabs>
        <w:spacing w:line="240" w:lineRule="auto"/>
        <w:rPr>
          <w:rFonts w:ascii="Times New Roman" w:hAnsi="Times New Roman" w:cs="Times New Roman"/>
          <w:sz w:val="24"/>
          <w:szCs w:val="24"/>
        </w:rPr>
      </w:pPr>
    </w:p>
    <w:p w14:paraId="5D41B0B3" w14:textId="77777777" w:rsidR="00137B77" w:rsidRPr="003A7AEE" w:rsidRDefault="00137B77" w:rsidP="00137B77">
      <w:pPr>
        <w:tabs>
          <w:tab w:val="left" w:pos="3915"/>
        </w:tabs>
        <w:spacing w:line="240" w:lineRule="auto"/>
        <w:rPr>
          <w:rFonts w:ascii="Times New Roman" w:hAnsi="Times New Roman" w:cs="Times New Roman"/>
          <w:b/>
          <w:i/>
          <w:sz w:val="24"/>
          <w:szCs w:val="24"/>
        </w:rPr>
      </w:pPr>
      <w:r w:rsidRPr="003A7AEE">
        <w:rPr>
          <w:rFonts w:ascii="Times New Roman" w:hAnsi="Times New Roman" w:cs="Times New Roman"/>
          <w:b/>
          <w:i/>
          <w:sz w:val="24"/>
          <w:szCs w:val="24"/>
        </w:rPr>
        <w:t xml:space="preserve">                                                                                                                   </w:t>
      </w:r>
    </w:p>
    <w:p w14:paraId="3C24B8F7" w14:textId="6B1F8486" w:rsidR="00137B77" w:rsidRPr="00A96B5B" w:rsidRDefault="00137B77" w:rsidP="00A96B5B">
      <w:pPr>
        <w:tabs>
          <w:tab w:val="left" w:pos="3915"/>
        </w:tabs>
        <w:spacing w:line="240" w:lineRule="auto"/>
        <w:ind w:left="2039" w:firstLine="3915"/>
        <w:jc w:val="both"/>
        <w:rPr>
          <w:rFonts w:ascii="Times New Roman" w:hAnsi="Times New Roman" w:cs="Times New Roman"/>
          <w:bCs/>
          <w:iCs/>
          <w:sz w:val="24"/>
          <w:szCs w:val="24"/>
        </w:rPr>
      </w:pPr>
      <w:r w:rsidRPr="003A7AEE">
        <w:rPr>
          <w:rFonts w:ascii="Times New Roman" w:hAnsi="Times New Roman" w:cs="Times New Roman"/>
          <w:sz w:val="24"/>
          <w:szCs w:val="24"/>
        </w:rPr>
        <w:br w:type="column"/>
      </w:r>
      <w:r w:rsidRPr="003A7AEE">
        <w:rPr>
          <w:rFonts w:ascii="Times New Roman" w:hAnsi="Times New Roman" w:cs="Times New Roman"/>
          <w:b/>
          <w:i/>
          <w:sz w:val="24"/>
          <w:szCs w:val="24"/>
        </w:rPr>
        <w:lastRenderedPageBreak/>
        <w:t xml:space="preserve">    </w:t>
      </w:r>
      <w:r w:rsidRPr="00A96B5B">
        <w:rPr>
          <w:rFonts w:ascii="Times New Roman" w:hAnsi="Times New Roman" w:cs="Times New Roman"/>
          <w:bCs/>
          <w:iCs/>
          <w:sz w:val="24"/>
          <w:szCs w:val="24"/>
        </w:rPr>
        <w:t xml:space="preserve">Załącznik nr </w:t>
      </w:r>
      <w:r w:rsidR="00B56E1D">
        <w:rPr>
          <w:rFonts w:ascii="Times New Roman" w:hAnsi="Times New Roman" w:cs="Times New Roman"/>
          <w:bCs/>
          <w:iCs/>
          <w:sz w:val="24"/>
          <w:szCs w:val="24"/>
        </w:rPr>
        <w:t>5</w:t>
      </w:r>
      <w:r w:rsidRPr="00A96B5B">
        <w:rPr>
          <w:rFonts w:ascii="Times New Roman" w:hAnsi="Times New Roman" w:cs="Times New Roman"/>
          <w:bCs/>
          <w:iCs/>
          <w:sz w:val="24"/>
          <w:szCs w:val="24"/>
        </w:rPr>
        <w:t xml:space="preserve"> do SWZ</w:t>
      </w:r>
    </w:p>
    <w:p w14:paraId="67D8B1D2" w14:textId="77777777" w:rsidR="00137B77" w:rsidRPr="003A7AEE" w:rsidRDefault="00137B77" w:rsidP="00137B77">
      <w:pPr>
        <w:spacing w:after="0" w:line="240" w:lineRule="auto"/>
        <w:ind w:left="5246" w:firstLine="708"/>
        <w:rPr>
          <w:rFonts w:ascii="Times New Roman" w:hAnsi="Times New Roman" w:cs="Times New Roman"/>
          <w:b/>
          <w:sz w:val="24"/>
          <w:szCs w:val="24"/>
        </w:rPr>
      </w:pPr>
    </w:p>
    <w:p w14:paraId="7F2ABA2C" w14:textId="77777777" w:rsidR="00137B77" w:rsidRPr="003A7AEE" w:rsidRDefault="00137B77" w:rsidP="00137B77">
      <w:pPr>
        <w:spacing w:after="0" w:line="240" w:lineRule="auto"/>
        <w:ind w:left="5246" w:firstLine="708"/>
        <w:rPr>
          <w:rFonts w:ascii="Times New Roman" w:hAnsi="Times New Roman" w:cs="Times New Roman"/>
          <w:b/>
          <w:sz w:val="24"/>
          <w:szCs w:val="24"/>
        </w:rPr>
      </w:pPr>
      <w:r w:rsidRPr="003A7AEE">
        <w:rPr>
          <w:rFonts w:ascii="Times New Roman" w:hAnsi="Times New Roman" w:cs="Times New Roman"/>
          <w:b/>
          <w:sz w:val="24"/>
          <w:szCs w:val="24"/>
        </w:rPr>
        <w:t>Zamawiający:</w:t>
      </w:r>
    </w:p>
    <w:p w14:paraId="5E337144" w14:textId="77777777" w:rsidR="00A96B5B" w:rsidRDefault="00A96B5B" w:rsidP="00A96B5B">
      <w:pPr>
        <w:spacing w:after="0" w:line="240" w:lineRule="auto"/>
        <w:ind w:left="5954"/>
        <w:rPr>
          <w:rFonts w:ascii="Times New Roman" w:hAnsi="Times New Roman" w:cs="Times New Roman"/>
          <w:b/>
          <w:sz w:val="24"/>
          <w:szCs w:val="24"/>
        </w:rPr>
      </w:pPr>
      <w:r w:rsidRPr="003A7AEE">
        <w:rPr>
          <w:rFonts w:ascii="Times New Roman" w:hAnsi="Times New Roman" w:cs="Times New Roman"/>
          <w:b/>
          <w:sz w:val="24"/>
          <w:szCs w:val="24"/>
        </w:rPr>
        <w:t>GMINA STAROŹREBY</w:t>
      </w:r>
      <w:r>
        <w:rPr>
          <w:rFonts w:ascii="Times New Roman" w:hAnsi="Times New Roman" w:cs="Times New Roman"/>
          <w:b/>
          <w:sz w:val="24"/>
          <w:szCs w:val="24"/>
        </w:rPr>
        <w:t>-</w:t>
      </w:r>
    </w:p>
    <w:p w14:paraId="768D3523" w14:textId="77777777" w:rsidR="00A96B5B" w:rsidRPr="003A7AEE" w:rsidRDefault="00A96B5B" w:rsidP="00A96B5B">
      <w:pPr>
        <w:spacing w:after="0" w:line="240" w:lineRule="auto"/>
        <w:ind w:left="5954"/>
        <w:rPr>
          <w:rFonts w:ascii="Times New Roman" w:hAnsi="Times New Roman" w:cs="Times New Roman"/>
          <w:b/>
          <w:sz w:val="24"/>
          <w:szCs w:val="24"/>
        </w:rPr>
      </w:pPr>
      <w:r>
        <w:rPr>
          <w:rFonts w:ascii="Times New Roman" w:hAnsi="Times New Roman" w:cs="Times New Roman"/>
          <w:b/>
          <w:sz w:val="24"/>
          <w:szCs w:val="24"/>
        </w:rPr>
        <w:t>Centrum Usług Społecznych w Staroźrebach</w:t>
      </w:r>
    </w:p>
    <w:p w14:paraId="223C6E16" w14:textId="77777777" w:rsidR="00A96B5B" w:rsidRPr="003A7AEE" w:rsidRDefault="00A96B5B" w:rsidP="00A96B5B">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 xml:space="preserve">ul. </w:t>
      </w:r>
      <w:r>
        <w:rPr>
          <w:rFonts w:ascii="Times New Roman" w:hAnsi="Times New Roman" w:cs="Times New Roman"/>
          <w:sz w:val="24"/>
          <w:szCs w:val="24"/>
        </w:rPr>
        <w:t>Głowackiego 2</w:t>
      </w:r>
    </w:p>
    <w:p w14:paraId="03580AE7" w14:textId="77777777" w:rsidR="00A96B5B" w:rsidRPr="003A7AEE" w:rsidRDefault="00A96B5B" w:rsidP="00A96B5B">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09-440 Staroźreby</w:t>
      </w:r>
    </w:p>
    <w:p w14:paraId="6BDC9DBC" w14:textId="54A0F2CD" w:rsidR="00137B77" w:rsidRPr="003A7AEE" w:rsidRDefault="00137B77" w:rsidP="00137B77">
      <w:pPr>
        <w:spacing w:after="0" w:line="240" w:lineRule="auto"/>
        <w:rPr>
          <w:rFonts w:ascii="Times New Roman" w:hAnsi="Times New Roman" w:cs="Times New Roman"/>
          <w:i/>
          <w:sz w:val="24"/>
          <w:szCs w:val="24"/>
        </w:rPr>
      </w:pPr>
      <w:r w:rsidRPr="003A7AEE">
        <w:rPr>
          <w:rFonts w:ascii="Times New Roman" w:hAnsi="Times New Roman" w:cs="Times New Roman"/>
          <w:i/>
          <w:sz w:val="24"/>
          <w:szCs w:val="24"/>
        </w:rPr>
        <w:t xml:space="preserve">                                                                                                                          </w:t>
      </w:r>
    </w:p>
    <w:p w14:paraId="099C2C10" w14:textId="77777777" w:rsidR="00137B77" w:rsidRDefault="00137B77" w:rsidP="00137B77">
      <w:pPr>
        <w:spacing w:after="0" w:line="240" w:lineRule="auto"/>
        <w:rPr>
          <w:rFonts w:ascii="Times New Roman" w:hAnsi="Times New Roman" w:cs="Times New Roman"/>
          <w:b/>
          <w:sz w:val="24"/>
          <w:szCs w:val="24"/>
        </w:rPr>
      </w:pPr>
      <w:r w:rsidRPr="003A7AEE">
        <w:rPr>
          <w:rFonts w:ascii="Times New Roman" w:hAnsi="Times New Roman" w:cs="Times New Roman"/>
          <w:b/>
          <w:sz w:val="24"/>
          <w:szCs w:val="24"/>
        </w:rPr>
        <w:t>Wykonawca:</w:t>
      </w:r>
    </w:p>
    <w:p w14:paraId="5324AA90" w14:textId="77777777" w:rsidR="00A96B5B" w:rsidRPr="003A7AEE" w:rsidRDefault="00A96B5B" w:rsidP="00137B77">
      <w:pPr>
        <w:spacing w:after="0" w:line="240" w:lineRule="auto"/>
        <w:rPr>
          <w:rFonts w:ascii="Times New Roman" w:hAnsi="Times New Roman" w:cs="Times New Roman"/>
          <w:b/>
          <w:sz w:val="24"/>
          <w:szCs w:val="24"/>
        </w:rPr>
      </w:pPr>
    </w:p>
    <w:p w14:paraId="4753118B" w14:textId="4A1CE58A" w:rsidR="00137B77" w:rsidRPr="003A7AEE" w:rsidRDefault="00137B77" w:rsidP="00A96B5B">
      <w:pPr>
        <w:tabs>
          <w:tab w:val="left" w:pos="1843"/>
        </w:tabs>
        <w:spacing w:after="0" w:line="240" w:lineRule="auto"/>
        <w:ind w:right="-2"/>
        <w:rPr>
          <w:rFonts w:ascii="Times New Roman" w:hAnsi="Times New Roman" w:cs="Times New Roman"/>
          <w:sz w:val="24"/>
          <w:szCs w:val="24"/>
        </w:rPr>
      </w:pPr>
      <w:r w:rsidRPr="003A7AEE">
        <w:rPr>
          <w:rFonts w:ascii="Times New Roman" w:hAnsi="Times New Roman" w:cs="Times New Roman"/>
          <w:sz w:val="24"/>
          <w:szCs w:val="24"/>
        </w:rPr>
        <w:t>………………………………………………………………</w:t>
      </w:r>
      <w:r w:rsidR="00A96B5B">
        <w:rPr>
          <w:rFonts w:ascii="Times New Roman" w:hAnsi="Times New Roman" w:cs="Times New Roman"/>
          <w:sz w:val="24"/>
          <w:szCs w:val="24"/>
        </w:rPr>
        <w:t>……………………………..</w:t>
      </w:r>
    </w:p>
    <w:p w14:paraId="58D4D005" w14:textId="77777777" w:rsidR="00137B77" w:rsidRPr="003A7AEE" w:rsidRDefault="00137B77" w:rsidP="00A96B5B">
      <w:pPr>
        <w:tabs>
          <w:tab w:val="left" w:pos="1843"/>
        </w:tabs>
        <w:spacing w:line="240" w:lineRule="auto"/>
        <w:ind w:right="-2"/>
        <w:rPr>
          <w:rFonts w:ascii="Times New Roman" w:hAnsi="Times New Roman" w:cs="Times New Roman"/>
          <w:i/>
          <w:sz w:val="24"/>
          <w:szCs w:val="24"/>
        </w:rPr>
      </w:pPr>
      <w:r w:rsidRPr="003A7AEE">
        <w:rPr>
          <w:rFonts w:ascii="Times New Roman" w:hAnsi="Times New Roman" w:cs="Times New Roman"/>
          <w:i/>
          <w:sz w:val="24"/>
          <w:szCs w:val="24"/>
        </w:rPr>
        <w:t>(pełna nazwa/firma, adres, w zależności od podmiotu: NIP/PESEL, KRS/</w:t>
      </w:r>
      <w:proofErr w:type="spellStart"/>
      <w:r w:rsidRPr="003A7AEE">
        <w:rPr>
          <w:rFonts w:ascii="Times New Roman" w:hAnsi="Times New Roman" w:cs="Times New Roman"/>
          <w:i/>
          <w:sz w:val="24"/>
          <w:szCs w:val="24"/>
        </w:rPr>
        <w:t>CEiDG</w:t>
      </w:r>
      <w:proofErr w:type="spellEnd"/>
      <w:r w:rsidRPr="003A7AEE">
        <w:rPr>
          <w:rFonts w:ascii="Times New Roman" w:hAnsi="Times New Roman" w:cs="Times New Roman"/>
          <w:i/>
          <w:sz w:val="24"/>
          <w:szCs w:val="24"/>
        </w:rPr>
        <w:t>)</w:t>
      </w:r>
    </w:p>
    <w:p w14:paraId="773D3770" w14:textId="77777777" w:rsidR="00137B77" w:rsidRDefault="00137B77" w:rsidP="00A96B5B">
      <w:pPr>
        <w:spacing w:after="0" w:line="240" w:lineRule="auto"/>
        <w:ind w:right="-2"/>
        <w:rPr>
          <w:rFonts w:ascii="Times New Roman" w:hAnsi="Times New Roman" w:cs="Times New Roman"/>
          <w:sz w:val="24"/>
          <w:szCs w:val="24"/>
          <w:u w:val="single"/>
        </w:rPr>
      </w:pPr>
      <w:r w:rsidRPr="003A7AEE">
        <w:rPr>
          <w:rFonts w:ascii="Times New Roman" w:hAnsi="Times New Roman" w:cs="Times New Roman"/>
          <w:sz w:val="24"/>
          <w:szCs w:val="24"/>
          <w:u w:val="single"/>
        </w:rPr>
        <w:t>reprezentowany przez:</w:t>
      </w:r>
    </w:p>
    <w:p w14:paraId="4405C4E4" w14:textId="77777777" w:rsidR="00A96B5B" w:rsidRPr="003A7AEE" w:rsidRDefault="00A96B5B" w:rsidP="00A96B5B">
      <w:pPr>
        <w:spacing w:after="0" w:line="240" w:lineRule="auto"/>
        <w:ind w:right="-2"/>
        <w:rPr>
          <w:rFonts w:ascii="Times New Roman" w:hAnsi="Times New Roman" w:cs="Times New Roman"/>
          <w:sz w:val="24"/>
          <w:szCs w:val="24"/>
          <w:u w:val="single"/>
        </w:rPr>
      </w:pPr>
    </w:p>
    <w:p w14:paraId="0284CBE9" w14:textId="1A9B7F73" w:rsidR="00137B77" w:rsidRPr="003A7AEE" w:rsidRDefault="00137B77" w:rsidP="00A96B5B">
      <w:pPr>
        <w:spacing w:after="0" w:line="240" w:lineRule="auto"/>
        <w:ind w:right="-2"/>
        <w:rPr>
          <w:rFonts w:ascii="Times New Roman" w:hAnsi="Times New Roman" w:cs="Times New Roman"/>
          <w:sz w:val="24"/>
          <w:szCs w:val="24"/>
        </w:rPr>
      </w:pPr>
      <w:r w:rsidRPr="003A7AEE">
        <w:rPr>
          <w:rFonts w:ascii="Times New Roman" w:hAnsi="Times New Roman" w:cs="Times New Roman"/>
          <w:sz w:val="24"/>
          <w:szCs w:val="24"/>
        </w:rPr>
        <w:t>………………………………</w:t>
      </w:r>
      <w:r w:rsidR="00A96B5B">
        <w:rPr>
          <w:rFonts w:ascii="Times New Roman" w:hAnsi="Times New Roman" w:cs="Times New Roman"/>
          <w:sz w:val="24"/>
          <w:szCs w:val="24"/>
        </w:rPr>
        <w:t>……………………………….</w:t>
      </w:r>
      <w:r w:rsidRPr="003A7AEE">
        <w:rPr>
          <w:rFonts w:ascii="Times New Roman" w:hAnsi="Times New Roman" w:cs="Times New Roman"/>
          <w:sz w:val="24"/>
          <w:szCs w:val="24"/>
        </w:rPr>
        <w:t>……………………………..</w:t>
      </w:r>
    </w:p>
    <w:p w14:paraId="3B8F65D0" w14:textId="77777777" w:rsidR="00137B77" w:rsidRPr="003A7AEE" w:rsidRDefault="00137B77" w:rsidP="00A96B5B">
      <w:pPr>
        <w:spacing w:after="0" w:line="240" w:lineRule="auto"/>
        <w:ind w:right="-2"/>
        <w:rPr>
          <w:rFonts w:ascii="Times New Roman" w:hAnsi="Times New Roman" w:cs="Times New Roman"/>
          <w:i/>
          <w:sz w:val="24"/>
          <w:szCs w:val="24"/>
        </w:rPr>
      </w:pPr>
      <w:r w:rsidRPr="003A7AEE">
        <w:rPr>
          <w:rFonts w:ascii="Times New Roman" w:hAnsi="Times New Roman" w:cs="Times New Roman"/>
          <w:i/>
          <w:sz w:val="24"/>
          <w:szCs w:val="24"/>
        </w:rPr>
        <w:t>(imię, nazwisko, stanowisko/podstawa do  reprezentacji)</w:t>
      </w:r>
    </w:p>
    <w:p w14:paraId="0741B0F0" w14:textId="77777777" w:rsidR="00137B77" w:rsidRPr="003A7AEE" w:rsidRDefault="00137B77" w:rsidP="00137B77">
      <w:pPr>
        <w:spacing w:after="120" w:line="240" w:lineRule="auto"/>
        <w:rPr>
          <w:rFonts w:ascii="Times New Roman" w:hAnsi="Times New Roman" w:cs="Times New Roman"/>
          <w:b/>
          <w:sz w:val="24"/>
          <w:szCs w:val="24"/>
          <w:u w:val="single"/>
        </w:rPr>
      </w:pPr>
    </w:p>
    <w:p w14:paraId="7E2D9F88" w14:textId="77777777" w:rsidR="00137B77" w:rsidRPr="003A7AEE" w:rsidRDefault="00137B77" w:rsidP="00137B77">
      <w:pPr>
        <w:spacing w:after="0"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Oświadczenia Wykonawców wspólnie ubiegających się o udzielenie zamówienia</w:t>
      </w:r>
    </w:p>
    <w:p w14:paraId="374E1506" w14:textId="77777777" w:rsidR="00137B77" w:rsidRPr="003A7AEE" w:rsidRDefault="00137B77" w:rsidP="00137B77">
      <w:pPr>
        <w:spacing w:after="0"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 xml:space="preserve">składane na podstawie art. 117 ust. 4  ustawy Pzp </w:t>
      </w:r>
    </w:p>
    <w:p w14:paraId="49896151" w14:textId="77777777" w:rsidR="00137B77" w:rsidRPr="003A7AEE" w:rsidRDefault="00137B77" w:rsidP="00137B77">
      <w:pPr>
        <w:spacing w:after="0" w:line="240" w:lineRule="auto"/>
        <w:jc w:val="both"/>
        <w:rPr>
          <w:rFonts w:ascii="Times New Roman" w:hAnsi="Times New Roman" w:cs="Times New Roman"/>
          <w:sz w:val="24"/>
          <w:szCs w:val="24"/>
        </w:rPr>
      </w:pPr>
    </w:p>
    <w:p w14:paraId="36674DF9" w14:textId="509AADB9" w:rsidR="00137B77" w:rsidRPr="003A7AEE" w:rsidRDefault="00137B77" w:rsidP="00137B77">
      <w:pPr>
        <w:pStyle w:val="TableParagraph"/>
        <w:spacing w:before="1"/>
        <w:ind w:right="95"/>
        <w:jc w:val="center"/>
        <w:rPr>
          <w:rFonts w:ascii="Times New Roman" w:hAnsi="Times New Roman" w:cs="Times New Roman"/>
          <w:b/>
          <w:sz w:val="24"/>
          <w:szCs w:val="24"/>
        </w:rPr>
      </w:pPr>
      <w:r w:rsidRPr="003A7AEE">
        <w:rPr>
          <w:rFonts w:ascii="Times New Roman" w:hAnsi="Times New Roman" w:cs="Times New Roman"/>
          <w:sz w:val="24"/>
          <w:szCs w:val="24"/>
        </w:rPr>
        <w:t xml:space="preserve">Na potrzeby postępowania o udzielenie zamówienia publicznego pn. </w:t>
      </w:r>
      <w:r w:rsidRPr="003A7AEE">
        <w:rPr>
          <w:rFonts w:ascii="Times New Roman" w:hAnsi="Times New Roman" w:cs="Times New Roman"/>
          <w:b/>
          <w:sz w:val="24"/>
          <w:szCs w:val="24"/>
        </w:rPr>
        <w:t xml:space="preserve">„ „Świadczenie usług opiekuńczych na terenie </w:t>
      </w:r>
      <w:r w:rsidR="00300B9C">
        <w:rPr>
          <w:rFonts w:ascii="Times New Roman" w:hAnsi="Times New Roman" w:cs="Times New Roman"/>
          <w:b/>
          <w:sz w:val="24"/>
          <w:szCs w:val="24"/>
        </w:rPr>
        <w:t xml:space="preserve">Miasta i </w:t>
      </w:r>
      <w:r w:rsidR="00300B9C" w:rsidRPr="003A7AEE">
        <w:rPr>
          <w:rFonts w:ascii="Times New Roman" w:hAnsi="Times New Roman" w:cs="Times New Roman"/>
          <w:b/>
          <w:sz w:val="24"/>
          <w:szCs w:val="24"/>
        </w:rPr>
        <w:t>Gminy</w:t>
      </w:r>
      <w:r w:rsidRPr="003A7AEE">
        <w:rPr>
          <w:rFonts w:ascii="Times New Roman" w:hAnsi="Times New Roman" w:cs="Times New Roman"/>
          <w:b/>
          <w:sz w:val="24"/>
          <w:szCs w:val="24"/>
        </w:rPr>
        <w:t xml:space="preserve"> Staroźreby”</w:t>
      </w:r>
    </w:p>
    <w:p w14:paraId="3427125D" w14:textId="77777777" w:rsidR="00137B77" w:rsidRPr="003A7AEE" w:rsidRDefault="00137B77" w:rsidP="00137B77">
      <w:pPr>
        <w:pStyle w:val="TableParagraph"/>
        <w:spacing w:before="1"/>
        <w:ind w:right="95"/>
        <w:jc w:val="center"/>
        <w:rPr>
          <w:rFonts w:ascii="Times New Roman" w:hAnsi="Times New Roman" w:cs="Times New Roman"/>
          <w:b/>
          <w:sz w:val="24"/>
          <w:szCs w:val="24"/>
        </w:rPr>
      </w:pPr>
    </w:p>
    <w:p w14:paraId="59F84982" w14:textId="77777777" w:rsidR="00137B77" w:rsidRPr="003A7AEE" w:rsidRDefault="00137B77" w:rsidP="00137B77">
      <w:pPr>
        <w:spacing w:after="4" w:line="240" w:lineRule="auto"/>
        <w:ind w:left="16" w:right="6"/>
        <w:jc w:val="both"/>
        <w:rPr>
          <w:rFonts w:ascii="Times New Roman" w:hAnsi="Times New Roman" w:cs="Times New Roman"/>
          <w:b/>
          <w:sz w:val="24"/>
          <w:szCs w:val="24"/>
        </w:rPr>
      </w:pPr>
    </w:p>
    <w:p w14:paraId="2528E442" w14:textId="7E7038F9" w:rsidR="00137B77"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i/>
          <w:sz w:val="24"/>
          <w:szCs w:val="24"/>
        </w:rPr>
        <w:t>(nazwa postępowania)</w:t>
      </w:r>
      <w:r w:rsidRPr="003A7AEE">
        <w:rPr>
          <w:rFonts w:ascii="Times New Roman" w:hAnsi="Times New Roman" w:cs="Times New Roman"/>
          <w:sz w:val="24"/>
          <w:szCs w:val="24"/>
        </w:rPr>
        <w:t xml:space="preserve">, prowadzonego przez </w:t>
      </w:r>
      <w:r w:rsidRPr="003A7AEE">
        <w:rPr>
          <w:rFonts w:ascii="Times New Roman" w:hAnsi="Times New Roman" w:cs="Times New Roman"/>
          <w:b/>
          <w:sz w:val="24"/>
          <w:szCs w:val="24"/>
        </w:rPr>
        <w:t>GMINĘ STAROŹREBY</w:t>
      </w:r>
      <w:r w:rsidR="00A96B5B">
        <w:rPr>
          <w:rFonts w:ascii="Times New Roman" w:hAnsi="Times New Roman" w:cs="Times New Roman"/>
          <w:b/>
          <w:sz w:val="24"/>
          <w:szCs w:val="24"/>
        </w:rPr>
        <w:t>- Centrum Usług Społecznych w Staroźrebach</w:t>
      </w:r>
      <w:r w:rsidRPr="003A7AEE">
        <w:rPr>
          <w:rFonts w:ascii="Times New Roman" w:hAnsi="Times New Roman" w:cs="Times New Roman"/>
          <w:b/>
          <w:sz w:val="24"/>
          <w:szCs w:val="24"/>
        </w:rPr>
        <w:t xml:space="preserve"> </w:t>
      </w:r>
      <w:r w:rsidRPr="003A7AEE">
        <w:rPr>
          <w:rFonts w:ascii="Times New Roman" w:hAnsi="Times New Roman" w:cs="Times New Roman"/>
          <w:i/>
          <w:sz w:val="24"/>
          <w:szCs w:val="24"/>
        </w:rPr>
        <w:t xml:space="preserve">(oznaczenie zamawiającego), </w:t>
      </w:r>
      <w:r w:rsidRPr="003A7AEE">
        <w:rPr>
          <w:rFonts w:ascii="Times New Roman" w:hAnsi="Times New Roman" w:cs="Times New Roman"/>
          <w:sz w:val="24"/>
          <w:szCs w:val="24"/>
        </w:rPr>
        <w:t xml:space="preserve">oświadczam/my, iż następujące roboty wykonają poszczególni Wykonawcy wspólnie ubiegający się o udzielenie zamówienia: </w:t>
      </w:r>
    </w:p>
    <w:p w14:paraId="59AB9726" w14:textId="77777777" w:rsidR="00A96B5B" w:rsidRPr="003A7AEE" w:rsidRDefault="00A96B5B" w:rsidP="00137B77">
      <w:pPr>
        <w:spacing w:after="0" w:line="240" w:lineRule="auto"/>
        <w:rPr>
          <w:rFonts w:ascii="Times New Roman" w:hAnsi="Times New Roman" w:cs="Times New Roman"/>
          <w:sz w:val="24"/>
          <w:szCs w:val="24"/>
        </w:rPr>
      </w:pPr>
    </w:p>
    <w:p w14:paraId="2CC97E43" w14:textId="2E715707" w:rsidR="00137B77" w:rsidRPr="003A7AEE"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sz w:val="24"/>
          <w:szCs w:val="24"/>
        </w:rPr>
        <w:t>Wykonawca (nazwa): ………………………………………………………………………….. wykona: ……………………………………………………………</w:t>
      </w:r>
      <w:r w:rsidR="00A96B5B">
        <w:rPr>
          <w:rFonts w:ascii="Times New Roman" w:hAnsi="Times New Roman" w:cs="Times New Roman"/>
          <w:sz w:val="24"/>
          <w:szCs w:val="24"/>
        </w:rPr>
        <w:t>…………………….</w:t>
      </w:r>
      <w:r w:rsidRPr="003A7AEE">
        <w:rPr>
          <w:rFonts w:ascii="Times New Roman" w:hAnsi="Times New Roman" w:cs="Times New Roman"/>
          <w:sz w:val="24"/>
          <w:szCs w:val="24"/>
        </w:rPr>
        <w:t>……..</w:t>
      </w:r>
    </w:p>
    <w:p w14:paraId="6FC164BC" w14:textId="77777777" w:rsidR="00A96B5B" w:rsidRDefault="00A96B5B" w:rsidP="00137B77">
      <w:pPr>
        <w:spacing w:after="0" w:line="240" w:lineRule="auto"/>
        <w:rPr>
          <w:rFonts w:ascii="Times New Roman" w:hAnsi="Times New Roman" w:cs="Times New Roman"/>
          <w:sz w:val="24"/>
          <w:szCs w:val="24"/>
        </w:rPr>
      </w:pPr>
    </w:p>
    <w:p w14:paraId="48FD925A" w14:textId="26D26034" w:rsidR="00137B77" w:rsidRPr="003A7AEE"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sz w:val="24"/>
          <w:szCs w:val="24"/>
        </w:rPr>
        <w:t>Wykonawca (nazwa): ………………………………………………………………………….. wykona: …………………………………………………………</w:t>
      </w:r>
      <w:r w:rsidR="00A96B5B">
        <w:rPr>
          <w:rFonts w:ascii="Times New Roman" w:hAnsi="Times New Roman" w:cs="Times New Roman"/>
          <w:sz w:val="24"/>
          <w:szCs w:val="24"/>
        </w:rPr>
        <w:t>…………………….</w:t>
      </w:r>
      <w:r w:rsidRPr="003A7AEE">
        <w:rPr>
          <w:rFonts w:ascii="Times New Roman" w:hAnsi="Times New Roman" w:cs="Times New Roman"/>
          <w:sz w:val="24"/>
          <w:szCs w:val="24"/>
        </w:rPr>
        <w:t xml:space="preserve">………..        </w:t>
      </w:r>
    </w:p>
    <w:p w14:paraId="3AA48CC2" w14:textId="77777777" w:rsidR="00A96B5B" w:rsidRDefault="00137B77" w:rsidP="00A96B5B">
      <w:pPr>
        <w:spacing w:after="0" w:line="240" w:lineRule="auto"/>
        <w:ind w:left="1560"/>
        <w:jc w:val="both"/>
        <w:rPr>
          <w:rFonts w:ascii="Times New Roman" w:hAnsi="Times New Roman" w:cs="Times New Roman"/>
          <w:sz w:val="24"/>
          <w:szCs w:val="24"/>
        </w:rPr>
      </w:pPr>
      <w:r w:rsidRPr="003A7AEE">
        <w:rPr>
          <w:rFonts w:ascii="Times New Roman" w:hAnsi="Times New Roman" w:cs="Times New Roman"/>
          <w:sz w:val="24"/>
          <w:szCs w:val="24"/>
        </w:rPr>
        <w:t xml:space="preserve">                    </w:t>
      </w:r>
    </w:p>
    <w:p w14:paraId="29B941D4" w14:textId="77777777" w:rsidR="00A96B5B" w:rsidRDefault="00A96B5B" w:rsidP="00A96B5B">
      <w:pPr>
        <w:spacing w:after="0" w:line="240" w:lineRule="auto"/>
        <w:ind w:left="1560"/>
        <w:jc w:val="both"/>
        <w:rPr>
          <w:rFonts w:ascii="Times New Roman" w:hAnsi="Times New Roman" w:cs="Times New Roman"/>
          <w:sz w:val="24"/>
          <w:szCs w:val="24"/>
        </w:rPr>
      </w:pPr>
    </w:p>
    <w:p w14:paraId="1D627399" w14:textId="77777777" w:rsidR="00A96B5B" w:rsidRDefault="00A96B5B" w:rsidP="00A96B5B">
      <w:pPr>
        <w:spacing w:after="0" w:line="240" w:lineRule="auto"/>
        <w:ind w:left="1560"/>
        <w:jc w:val="both"/>
        <w:rPr>
          <w:rFonts w:ascii="Times New Roman" w:hAnsi="Times New Roman" w:cs="Times New Roman"/>
          <w:sz w:val="24"/>
          <w:szCs w:val="24"/>
        </w:rPr>
      </w:pPr>
    </w:p>
    <w:p w14:paraId="42E46182" w14:textId="431F2886" w:rsidR="00137B77" w:rsidRPr="003A7AEE" w:rsidRDefault="00137B77" w:rsidP="00A96B5B">
      <w:pPr>
        <w:spacing w:after="0" w:line="240" w:lineRule="auto"/>
        <w:ind w:left="1560"/>
        <w:jc w:val="both"/>
        <w:rPr>
          <w:rFonts w:ascii="Times New Roman" w:hAnsi="Times New Roman" w:cs="Times New Roman"/>
          <w:sz w:val="24"/>
          <w:szCs w:val="24"/>
        </w:rPr>
      </w:pPr>
      <w:r w:rsidRPr="003A7AEE">
        <w:rPr>
          <w:rFonts w:ascii="Times New Roman" w:hAnsi="Times New Roman" w:cs="Times New Roman"/>
          <w:sz w:val="24"/>
          <w:szCs w:val="24"/>
        </w:rPr>
        <w:t xml:space="preserve">                                                                             </w:t>
      </w:r>
      <w:r w:rsidR="00A96B5B">
        <w:rPr>
          <w:rFonts w:ascii="Times New Roman" w:hAnsi="Times New Roman" w:cs="Times New Roman"/>
          <w:sz w:val="24"/>
          <w:szCs w:val="24"/>
        </w:rPr>
        <w:t>…</w:t>
      </w:r>
      <w:r w:rsidRPr="003A7AEE">
        <w:rPr>
          <w:rFonts w:ascii="Times New Roman" w:hAnsi="Times New Roman" w:cs="Times New Roman"/>
          <w:sz w:val="24"/>
          <w:szCs w:val="24"/>
        </w:rPr>
        <w:t>……</w:t>
      </w:r>
      <w:r w:rsidR="00A96B5B">
        <w:rPr>
          <w:rFonts w:ascii="Times New Roman" w:hAnsi="Times New Roman" w:cs="Times New Roman"/>
          <w:sz w:val="24"/>
          <w:szCs w:val="24"/>
        </w:rPr>
        <w:t>…………</w:t>
      </w:r>
      <w:r w:rsidRPr="003A7AEE">
        <w:rPr>
          <w:rFonts w:ascii="Times New Roman" w:hAnsi="Times New Roman" w:cs="Times New Roman"/>
          <w:sz w:val="24"/>
          <w:szCs w:val="24"/>
        </w:rPr>
        <w:t>……………………………………………………………</w:t>
      </w:r>
    </w:p>
    <w:p w14:paraId="4E7D97C2" w14:textId="77777777" w:rsidR="00137B77" w:rsidRPr="00A96B5B" w:rsidRDefault="00137B77" w:rsidP="00137B77">
      <w:pPr>
        <w:spacing w:after="0" w:line="240" w:lineRule="auto"/>
        <w:jc w:val="both"/>
        <w:rPr>
          <w:rFonts w:ascii="Times New Roman" w:hAnsi="Times New Roman" w:cs="Times New Roman"/>
          <w:iCs/>
        </w:rPr>
      </w:pP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i/>
          <w:sz w:val="24"/>
          <w:szCs w:val="24"/>
        </w:rPr>
        <w:t xml:space="preserve">  </w:t>
      </w:r>
      <w:r w:rsidRPr="00A96B5B">
        <w:rPr>
          <w:rFonts w:ascii="Times New Roman" w:hAnsi="Times New Roman" w:cs="Times New Roman"/>
          <w:iCs/>
        </w:rPr>
        <w:t xml:space="preserve">Data; kwalifikowany podpis elektroniczny lub podpis zaufany lub podpis osobisty </w:t>
      </w:r>
    </w:p>
    <w:p w14:paraId="4333DE05" w14:textId="77777777" w:rsidR="00137B77" w:rsidRPr="003A7AEE" w:rsidRDefault="00137B77" w:rsidP="00137B77">
      <w:pPr>
        <w:spacing w:after="0" w:line="240" w:lineRule="auto"/>
        <w:rPr>
          <w:rFonts w:ascii="Times New Roman" w:hAnsi="Times New Roman" w:cs="Times New Roman"/>
          <w:sz w:val="24"/>
          <w:szCs w:val="24"/>
        </w:rPr>
      </w:pPr>
    </w:p>
    <w:p w14:paraId="37D938EA" w14:textId="392D10FE" w:rsidR="00137B77" w:rsidRPr="00A96B5B" w:rsidRDefault="00137B77" w:rsidP="00137B77">
      <w:pPr>
        <w:tabs>
          <w:tab w:val="left" w:pos="3915"/>
        </w:tabs>
        <w:spacing w:line="240" w:lineRule="auto"/>
        <w:jc w:val="right"/>
        <w:rPr>
          <w:rFonts w:ascii="Times New Roman" w:hAnsi="Times New Roman" w:cs="Times New Roman"/>
          <w:bCs/>
          <w:iCs/>
          <w:sz w:val="24"/>
          <w:szCs w:val="24"/>
        </w:rPr>
      </w:pPr>
      <w:r w:rsidRPr="003A7AEE">
        <w:rPr>
          <w:rFonts w:ascii="Times New Roman" w:hAnsi="Times New Roman" w:cs="Times New Roman"/>
          <w:sz w:val="24"/>
          <w:szCs w:val="24"/>
        </w:rPr>
        <w:br w:type="column"/>
      </w:r>
      <w:r w:rsidRPr="00A96B5B">
        <w:rPr>
          <w:rFonts w:ascii="Times New Roman" w:hAnsi="Times New Roman" w:cs="Times New Roman"/>
          <w:bCs/>
          <w:iCs/>
          <w:sz w:val="24"/>
          <w:szCs w:val="24"/>
        </w:rPr>
        <w:lastRenderedPageBreak/>
        <w:t xml:space="preserve">Załącznik nr </w:t>
      </w:r>
      <w:r w:rsidR="00B56E1D">
        <w:rPr>
          <w:rFonts w:ascii="Times New Roman" w:hAnsi="Times New Roman" w:cs="Times New Roman"/>
          <w:bCs/>
          <w:iCs/>
          <w:sz w:val="24"/>
          <w:szCs w:val="24"/>
        </w:rPr>
        <w:t>6</w:t>
      </w:r>
      <w:r w:rsidRPr="00A96B5B">
        <w:rPr>
          <w:rFonts w:ascii="Times New Roman" w:hAnsi="Times New Roman" w:cs="Times New Roman"/>
          <w:bCs/>
          <w:iCs/>
          <w:sz w:val="24"/>
          <w:szCs w:val="24"/>
        </w:rPr>
        <w:t xml:space="preserve"> do SWZ</w:t>
      </w:r>
    </w:p>
    <w:p w14:paraId="23692D58" w14:textId="77777777" w:rsidR="00137B77" w:rsidRPr="003A7AEE" w:rsidRDefault="00137B77" w:rsidP="00137B77">
      <w:pPr>
        <w:spacing w:after="0" w:line="240" w:lineRule="auto"/>
        <w:ind w:left="5246" w:firstLine="708"/>
        <w:rPr>
          <w:rFonts w:ascii="Times New Roman" w:hAnsi="Times New Roman" w:cs="Times New Roman"/>
          <w:b/>
          <w:sz w:val="24"/>
          <w:szCs w:val="24"/>
        </w:rPr>
      </w:pPr>
    </w:p>
    <w:p w14:paraId="14FD55A0" w14:textId="77777777" w:rsidR="00137B77" w:rsidRPr="003A7AEE" w:rsidRDefault="00137B77" w:rsidP="00137B77">
      <w:pPr>
        <w:spacing w:after="0" w:line="240" w:lineRule="auto"/>
        <w:ind w:left="5246" w:firstLine="708"/>
        <w:rPr>
          <w:rFonts w:ascii="Times New Roman" w:hAnsi="Times New Roman" w:cs="Times New Roman"/>
          <w:b/>
          <w:sz w:val="24"/>
          <w:szCs w:val="24"/>
        </w:rPr>
      </w:pPr>
      <w:r w:rsidRPr="003A7AEE">
        <w:rPr>
          <w:rFonts w:ascii="Times New Roman" w:hAnsi="Times New Roman" w:cs="Times New Roman"/>
          <w:b/>
          <w:sz w:val="24"/>
          <w:szCs w:val="24"/>
        </w:rPr>
        <w:t xml:space="preserve">  Zamawiający:</w:t>
      </w:r>
    </w:p>
    <w:p w14:paraId="32D63376" w14:textId="77777777" w:rsidR="00A96B5B" w:rsidRDefault="00A96B5B" w:rsidP="00A96B5B">
      <w:pPr>
        <w:spacing w:after="0" w:line="240" w:lineRule="auto"/>
        <w:ind w:left="5954"/>
        <w:rPr>
          <w:rFonts w:ascii="Times New Roman" w:hAnsi="Times New Roman" w:cs="Times New Roman"/>
          <w:b/>
          <w:sz w:val="24"/>
          <w:szCs w:val="24"/>
        </w:rPr>
      </w:pPr>
      <w:r w:rsidRPr="003A7AEE">
        <w:rPr>
          <w:rFonts w:ascii="Times New Roman" w:hAnsi="Times New Roman" w:cs="Times New Roman"/>
          <w:b/>
          <w:sz w:val="24"/>
          <w:szCs w:val="24"/>
        </w:rPr>
        <w:t>GMINA STAROŹREBY</w:t>
      </w:r>
      <w:r>
        <w:rPr>
          <w:rFonts w:ascii="Times New Roman" w:hAnsi="Times New Roman" w:cs="Times New Roman"/>
          <w:b/>
          <w:sz w:val="24"/>
          <w:szCs w:val="24"/>
        </w:rPr>
        <w:t>-</w:t>
      </w:r>
    </w:p>
    <w:p w14:paraId="5E81048A" w14:textId="77777777" w:rsidR="00A96B5B" w:rsidRPr="003A7AEE" w:rsidRDefault="00A96B5B" w:rsidP="00A96B5B">
      <w:pPr>
        <w:spacing w:after="0" w:line="240" w:lineRule="auto"/>
        <w:ind w:left="5954"/>
        <w:rPr>
          <w:rFonts w:ascii="Times New Roman" w:hAnsi="Times New Roman" w:cs="Times New Roman"/>
          <w:b/>
          <w:sz w:val="24"/>
          <w:szCs w:val="24"/>
        </w:rPr>
      </w:pPr>
      <w:r>
        <w:rPr>
          <w:rFonts w:ascii="Times New Roman" w:hAnsi="Times New Roman" w:cs="Times New Roman"/>
          <w:b/>
          <w:sz w:val="24"/>
          <w:szCs w:val="24"/>
        </w:rPr>
        <w:t>Centrum Usług Społecznych w Staroźrebach</w:t>
      </w:r>
    </w:p>
    <w:p w14:paraId="169817B3" w14:textId="77777777" w:rsidR="00A96B5B" w:rsidRPr="003A7AEE" w:rsidRDefault="00A96B5B" w:rsidP="00A96B5B">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 xml:space="preserve">ul. </w:t>
      </w:r>
      <w:r>
        <w:rPr>
          <w:rFonts w:ascii="Times New Roman" w:hAnsi="Times New Roman" w:cs="Times New Roman"/>
          <w:sz w:val="24"/>
          <w:szCs w:val="24"/>
        </w:rPr>
        <w:t>Głowackiego 2</w:t>
      </w:r>
    </w:p>
    <w:p w14:paraId="63D1E147" w14:textId="77777777" w:rsidR="00A96B5B" w:rsidRPr="003A7AEE" w:rsidRDefault="00A96B5B" w:rsidP="00A96B5B">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09-440 Staroźreby</w:t>
      </w:r>
    </w:p>
    <w:p w14:paraId="50BF31C0" w14:textId="694262D3" w:rsidR="00137B77" w:rsidRPr="003A7AEE" w:rsidRDefault="00137B77" w:rsidP="00137B77">
      <w:pPr>
        <w:spacing w:after="0" w:line="240" w:lineRule="auto"/>
        <w:rPr>
          <w:rFonts w:ascii="Times New Roman" w:hAnsi="Times New Roman" w:cs="Times New Roman"/>
          <w:i/>
          <w:sz w:val="24"/>
          <w:szCs w:val="24"/>
        </w:rPr>
      </w:pPr>
      <w:r w:rsidRPr="003A7AEE">
        <w:rPr>
          <w:rFonts w:ascii="Times New Roman" w:hAnsi="Times New Roman" w:cs="Times New Roman"/>
          <w:i/>
          <w:sz w:val="24"/>
          <w:szCs w:val="24"/>
        </w:rPr>
        <w:t xml:space="preserve">                                                                                                                     </w:t>
      </w:r>
    </w:p>
    <w:p w14:paraId="51E4731B" w14:textId="77777777" w:rsidR="00137B77" w:rsidRDefault="00137B77" w:rsidP="00137B77">
      <w:pPr>
        <w:spacing w:after="0" w:line="240" w:lineRule="auto"/>
        <w:rPr>
          <w:rFonts w:ascii="Times New Roman" w:hAnsi="Times New Roman" w:cs="Times New Roman"/>
          <w:b/>
          <w:sz w:val="24"/>
          <w:szCs w:val="24"/>
        </w:rPr>
      </w:pPr>
      <w:r w:rsidRPr="003A7AEE">
        <w:rPr>
          <w:rFonts w:ascii="Times New Roman" w:hAnsi="Times New Roman" w:cs="Times New Roman"/>
          <w:b/>
          <w:sz w:val="24"/>
          <w:szCs w:val="24"/>
        </w:rPr>
        <w:t>Podmiot udostępniający zasoby:</w:t>
      </w:r>
    </w:p>
    <w:p w14:paraId="777704C3" w14:textId="77777777" w:rsidR="00A96B5B" w:rsidRPr="003A7AEE" w:rsidRDefault="00A96B5B" w:rsidP="00137B77">
      <w:pPr>
        <w:spacing w:after="0" w:line="240" w:lineRule="auto"/>
        <w:rPr>
          <w:rFonts w:ascii="Times New Roman" w:hAnsi="Times New Roman" w:cs="Times New Roman"/>
          <w:b/>
          <w:sz w:val="24"/>
          <w:szCs w:val="24"/>
        </w:rPr>
      </w:pPr>
    </w:p>
    <w:p w14:paraId="4420C347" w14:textId="77777777" w:rsidR="00137B77" w:rsidRPr="003A7AEE" w:rsidRDefault="00137B77" w:rsidP="00A96B5B">
      <w:pPr>
        <w:spacing w:after="0" w:line="240" w:lineRule="auto"/>
        <w:ind w:right="848"/>
        <w:rPr>
          <w:rFonts w:ascii="Times New Roman" w:hAnsi="Times New Roman" w:cs="Times New Roman"/>
          <w:sz w:val="24"/>
          <w:szCs w:val="24"/>
        </w:rPr>
      </w:pPr>
      <w:r w:rsidRPr="003A7AEE">
        <w:rPr>
          <w:rFonts w:ascii="Times New Roman" w:hAnsi="Times New Roman" w:cs="Times New Roman"/>
          <w:sz w:val="24"/>
          <w:szCs w:val="24"/>
        </w:rPr>
        <w:t>………………………………………………………………</w:t>
      </w:r>
    </w:p>
    <w:p w14:paraId="37F046EC" w14:textId="77777777" w:rsidR="00137B77" w:rsidRPr="003A7AEE" w:rsidRDefault="00137B77" w:rsidP="00A96B5B">
      <w:pPr>
        <w:spacing w:line="240" w:lineRule="auto"/>
        <w:ind w:right="848"/>
        <w:rPr>
          <w:rFonts w:ascii="Times New Roman" w:hAnsi="Times New Roman" w:cs="Times New Roman"/>
          <w:i/>
          <w:sz w:val="24"/>
          <w:szCs w:val="24"/>
        </w:rPr>
      </w:pPr>
      <w:r w:rsidRPr="003A7AEE">
        <w:rPr>
          <w:rFonts w:ascii="Times New Roman" w:hAnsi="Times New Roman" w:cs="Times New Roman"/>
          <w:i/>
          <w:sz w:val="24"/>
          <w:szCs w:val="24"/>
        </w:rPr>
        <w:t>(pełna nazwa/firma, adres, w zależności od podmiotu: NIP/PESEL, KRS/</w:t>
      </w:r>
      <w:proofErr w:type="spellStart"/>
      <w:r w:rsidRPr="003A7AEE">
        <w:rPr>
          <w:rFonts w:ascii="Times New Roman" w:hAnsi="Times New Roman" w:cs="Times New Roman"/>
          <w:i/>
          <w:sz w:val="24"/>
          <w:szCs w:val="24"/>
        </w:rPr>
        <w:t>CEiDG</w:t>
      </w:r>
      <w:proofErr w:type="spellEnd"/>
      <w:r w:rsidRPr="003A7AEE">
        <w:rPr>
          <w:rFonts w:ascii="Times New Roman" w:hAnsi="Times New Roman" w:cs="Times New Roman"/>
          <w:i/>
          <w:sz w:val="24"/>
          <w:szCs w:val="24"/>
        </w:rPr>
        <w:t>)</w:t>
      </w:r>
    </w:p>
    <w:p w14:paraId="17DD9431" w14:textId="77777777" w:rsidR="00137B77" w:rsidRDefault="00137B77" w:rsidP="00A96B5B">
      <w:pPr>
        <w:spacing w:after="0" w:line="240" w:lineRule="auto"/>
        <w:ind w:right="848"/>
        <w:rPr>
          <w:rFonts w:ascii="Times New Roman" w:hAnsi="Times New Roman" w:cs="Times New Roman"/>
          <w:sz w:val="24"/>
          <w:szCs w:val="24"/>
          <w:u w:val="single"/>
        </w:rPr>
      </w:pPr>
      <w:r w:rsidRPr="003A7AEE">
        <w:rPr>
          <w:rFonts w:ascii="Times New Roman" w:hAnsi="Times New Roman" w:cs="Times New Roman"/>
          <w:sz w:val="24"/>
          <w:szCs w:val="24"/>
          <w:u w:val="single"/>
        </w:rPr>
        <w:t>reprezentowany przez:</w:t>
      </w:r>
    </w:p>
    <w:p w14:paraId="65B14030" w14:textId="77777777" w:rsidR="00A96B5B" w:rsidRPr="003A7AEE" w:rsidRDefault="00A96B5B" w:rsidP="00A96B5B">
      <w:pPr>
        <w:spacing w:after="0" w:line="240" w:lineRule="auto"/>
        <w:ind w:right="848"/>
        <w:rPr>
          <w:rFonts w:ascii="Times New Roman" w:hAnsi="Times New Roman" w:cs="Times New Roman"/>
          <w:sz w:val="24"/>
          <w:szCs w:val="24"/>
          <w:u w:val="single"/>
        </w:rPr>
      </w:pPr>
    </w:p>
    <w:p w14:paraId="2A8AE814" w14:textId="77777777" w:rsidR="00137B77" w:rsidRPr="003A7AEE" w:rsidRDefault="00137B77" w:rsidP="00A96B5B">
      <w:pPr>
        <w:spacing w:after="0" w:line="240" w:lineRule="auto"/>
        <w:ind w:right="848"/>
        <w:rPr>
          <w:rFonts w:ascii="Times New Roman" w:hAnsi="Times New Roman" w:cs="Times New Roman"/>
          <w:sz w:val="24"/>
          <w:szCs w:val="24"/>
        </w:rPr>
      </w:pPr>
      <w:r w:rsidRPr="003A7AEE">
        <w:rPr>
          <w:rFonts w:ascii="Times New Roman" w:hAnsi="Times New Roman" w:cs="Times New Roman"/>
          <w:sz w:val="24"/>
          <w:szCs w:val="24"/>
        </w:rPr>
        <w:t>……………………………………………………………..</w:t>
      </w:r>
    </w:p>
    <w:p w14:paraId="2DF61DA9" w14:textId="77777777" w:rsidR="00137B77" w:rsidRPr="003A7AEE" w:rsidRDefault="00137B77" w:rsidP="00A96B5B">
      <w:pPr>
        <w:spacing w:after="0" w:line="240" w:lineRule="auto"/>
        <w:ind w:right="848"/>
        <w:rPr>
          <w:rFonts w:ascii="Times New Roman" w:hAnsi="Times New Roman" w:cs="Times New Roman"/>
          <w:i/>
          <w:sz w:val="24"/>
          <w:szCs w:val="24"/>
        </w:rPr>
      </w:pPr>
      <w:r w:rsidRPr="003A7AEE">
        <w:rPr>
          <w:rFonts w:ascii="Times New Roman" w:hAnsi="Times New Roman" w:cs="Times New Roman"/>
          <w:i/>
          <w:sz w:val="24"/>
          <w:szCs w:val="24"/>
        </w:rPr>
        <w:t>(imię, nazwisko, stanowisko/podstawa do  reprezentacji)</w:t>
      </w:r>
    </w:p>
    <w:p w14:paraId="55DCA06E" w14:textId="77777777" w:rsidR="00137B77" w:rsidRPr="003A7AEE" w:rsidRDefault="00137B77" w:rsidP="00A96B5B">
      <w:pPr>
        <w:spacing w:line="240" w:lineRule="auto"/>
        <w:ind w:right="848"/>
        <w:rPr>
          <w:rFonts w:ascii="Times New Roman" w:hAnsi="Times New Roman" w:cs="Times New Roman"/>
          <w:sz w:val="24"/>
          <w:szCs w:val="24"/>
        </w:rPr>
      </w:pPr>
    </w:p>
    <w:p w14:paraId="0C03731B" w14:textId="77777777" w:rsidR="00137B77" w:rsidRPr="003A7AEE" w:rsidRDefault="00137B77" w:rsidP="00137B77">
      <w:pPr>
        <w:tabs>
          <w:tab w:val="left" w:pos="3915"/>
        </w:tabs>
        <w:spacing w:after="0"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ZOBOWIĄZANIE PODMIOTU UDOSTĘPNIAJĄCEGO ZASOBY</w:t>
      </w:r>
    </w:p>
    <w:p w14:paraId="7B638FCC" w14:textId="77777777" w:rsidR="00137B77" w:rsidRPr="003A7AEE" w:rsidRDefault="00137B77" w:rsidP="00137B77">
      <w:pPr>
        <w:tabs>
          <w:tab w:val="left" w:pos="3915"/>
        </w:tabs>
        <w:spacing w:after="0"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do oddania do dyspozycji Wykonawcy niezbędnych zasobów na okres korzystania z nich przy wykonywaniu zamówienia</w:t>
      </w:r>
    </w:p>
    <w:p w14:paraId="35907FC5" w14:textId="1776223C" w:rsidR="00137B77" w:rsidRPr="003A7AEE"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sz w:val="24"/>
          <w:szCs w:val="24"/>
        </w:rPr>
        <w:t>Oświadczam w imieniu …………………………………………………………………………………………………………………</w:t>
      </w:r>
      <w:r w:rsidR="00A96B5B">
        <w:rPr>
          <w:rFonts w:ascii="Times New Roman" w:hAnsi="Times New Roman" w:cs="Times New Roman"/>
          <w:sz w:val="24"/>
          <w:szCs w:val="24"/>
        </w:rPr>
        <w:t>…………..</w:t>
      </w:r>
      <w:r w:rsidRPr="003A7AEE">
        <w:rPr>
          <w:rFonts w:ascii="Times New Roman" w:hAnsi="Times New Roman" w:cs="Times New Roman"/>
          <w:sz w:val="24"/>
          <w:szCs w:val="24"/>
        </w:rPr>
        <w:t>……  (nazwa Podmiotu na zasobach, którego Wykonawca polega)</w:t>
      </w:r>
    </w:p>
    <w:p w14:paraId="03826962" w14:textId="06155556" w:rsidR="00137B77" w:rsidRPr="003A7AEE"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sz w:val="24"/>
          <w:szCs w:val="24"/>
        </w:rPr>
        <w:t>iż oddaję do dyspozycji Wykonawcy ……………………………………………………………………………………………………………………</w:t>
      </w:r>
      <w:r w:rsidR="00A96B5B">
        <w:rPr>
          <w:rFonts w:ascii="Times New Roman" w:hAnsi="Times New Roman" w:cs="Times New Roman"/>
          <w:sz w:val="24"/>
          <w:szCs w:val="24"/>
        </w:rPr>
        <w:t>……………………………………………………………………………</w:t>
      </w:r>
      <w:r w:rsidRPr="003A7AEE">
        <w:rPr>
          <w:rFonts w:ascii="Times New Roman" w:hAnsi="Times New Roman" w:cs="Times New Roman"/>
          <w:sz w:val="24"/>
          <w:szCs w:val="24"/>
        </w:rPr>
        <w:t>…</w:t>
      </w:r>
    </w:p>
    <w:p w14:paraId="3D118CA6" w14:textId="77777777" w:rsidR="00137B77" w:rsidRPr="003A7AEE"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sz w:val="24"/>
          <w:szCs w:val="24"/>
        </w:rPr>
        <w:t xml:space="preserve">                     (nazwa i adres Wykonawcy)</w:t>
      </w:r>
    </w:p>
    <w:p w14:paraId="654D910C" w14:textId="78E6FFC6" w:rsidR="00137B77" w:rsidRPr="003A7AEE"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sz w:val="24"/>
          <w:szCs w:val="24"/>
        </w:rPr>
        <w:t>niezbędne zasoby …………………………………………………………………………………………………………………</w:t>
      </w:r>
      <w:r w:rsidR="00A96B5B">
        <w:rPr>
          <w:rFonts w:ascii="Times New Roman" w:hAnsi="Times New Roman" w:cs="Times New Roman"/>
          <w:sz w:val="24"/>
          <w:szCs w:val="24"/>
        </w:rPr>
        <w:t>……………………………………………………………………………..</w:t>
      </w:r>
      <w:r w:rsidRPr="003A7AEE">
        <w:rPr>
          <w:rFonts w:ascii="Times New Roman" w:hAnsi="Times New Roman" w:cs="Times New Roman"/>
          <w:sz w:val="24"/>
          <w:szCs w:val="24"/>
        </w:rPr>
        <w:t>…..</w:t>
      </w:r>
    </w:p>
    <w:p w14:paraId="6BC263E8" w14:textId="77777777" w:rsidR="00137B77" w:rsidRPr="003A7AEE"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sz w:val="24"/>
          <w:szCs w:val="24"/>
        </w:rPr>
        <w:t xml:space="preserve"> (zakres zasobów, które zostaną udostępnione Wykonawcy, np. kwalifikacje zawodowe, doświadczenie, potencjał techniczny)</w:t>
      </w:r>
    </w:p>
    <w:p w14:paraId="1B7FA05D" w14:textId="5060A0D7" w:rsidR="00137B77" w:rsidRPr="003A7AEE" w:rsidRDefault="00137B77" w:rsidP="00137B77">
      <w:pPr>
        <w:pStyle w:val="TableParagraph"/>
        <w:spacing w:before="1"/>
        <w:ind w:right="95"/>
        <w:jc w:val="center"/>
        <w:rPr>
          <w:rFonts w:ascii="Times New Roman" w:hAnsi="Times New Roman" w:cs="Times New Roman"/>
          <w:b/>
          <w:sz w:val="24"/>
          <w:szCs w:val="24"/>
        </w:rPr>
      </w:pPr>
      <w:r w:rsidRPr="003A7AEE">
        <w:rPr>
          <w:rFonts w:ascii="Times New Roman" w:hAnsi="Times New Roman" w:cs="Times New Roman"/>
          <w:sz w:val="24"/>
          <w:szCs w:val="24"/>
        </w:rPr>
        <w:t>Na potrzeby realizacji zamówienia p. n.</w:t>
      </w:r>
      <w:r w:rsidRPr="003A7AEE">
        <w:rPr>
          <w:rFonts w:ascii="Times New Roman" w:hAnsi="Times New Roman" w:cs="Times New Roman"/>
          <w:b/>
          <w:bCs/>
          <w:sz w:val="24"/>
          <w:szCs w:val="24"/>
        </w:rPr>
        <w:t xml:space="preserve"> </w:t>
      </w:r>
      <w:r w:rsidRPr="003A7AEE">
        <w:rPr>
          <w:rFonts w:ascii="Times New Roman" w:hAnsi="Times New Roman" w:cs="Times New Roman"/>
          <w:sz w:val="24"/>
          <w:szCs w:val="24"/>
        </w:rPr>
        <w:t xml:space="preserve"> </w:t>
      </w:r>
      <w:r w:rsidRPr="003A7AEE">
        <w:rPr>
          <w:rFonts w:ascii="Times New Roman" w:hAnsi="Times New Roman" w:cs="Times New Roman"/>
          <w:b/>
          <w:sz w:val="24"/>
          <w:szCs w:val="24"/>
        </w:rPr>
        <w:t xml:space="preserve">„Świadczenie usług opiekuńczych na terenie </w:t>
      </w:r>
      <w:r w:rsidR="00300B9C">
        <w:rPr>
          <w:rFonts w:ascii="Times New Roman" w:hAnsi="Times New Roman" w:cs="Times New Roman"/>
          <w:b/>
          <w:sz w:val="24"/>
          <w:szCs w:val="24"/>
        </w:rPr>
        <w:t xml:space="preserve">Miasta i </w:t>
      </w:r>
      <w:r w:rsidR="00300B9C" w:rsidRPr="003A7AEE">
        <w:rPr>
          <w:rFonts w:ascii="Times New Roman" w:hAnsi="Times New Roman" w:cs="Times New Roman"/>
          <w:b/>
          <w:sz w:val="24"/>
          <w:szCs w:val="24"/>
        </w:rPr>
        <w:t>Gminy</w:t>
      </w:r>
      <w:r w:rsidRPr="003A7AEE">
        <w:rPr>
          <w:rFonts w:ascii="Times New Roman" w:hAnsi="Times New Roman" w:cs="Times New Roman"/>
          <w:b/>
          <w:sz w:val="24"/>
          <w:szCs w:val="24"/>
        </w:rPr>
        <w:t xml:space="preserve"> Staroźreby”</w:t>
      </w:r>
    </w:p>
    <w:p w14:paraId="0A37C49D" w14:textId="77777777" w:rsidR="00137B77" w:rsidRPr="003A7AEE" w:rsidRDefault="00137B77" w:rsidP="00137B77">
      <w:pPr>
        <w:spacing w:after="4" w:line="240" w:lineRule="auto"/>
        <w:ind w:right="6"/>
        <w:jc w:val="both"/>
        <w:rPr>
          <w:rFonts w:ascii="Times New Roman" w:hAnsi="Times New Roman" w:cs="Times New Roman"/>
          <w:b/>
          <w:sz w:val="24"/>
          <w:szCs w:val="24"/>
        </w:rPr>
      </w:pPr>
    </w:p>
    <w:p w14:paraId="187E70B0" w14:textId="77777777" w:rsidR="00137B77" w:rsidRPr="003A7AEE"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sz w:val="24"/>
          <w:szCs w:val="24"/>
        </w:rPr>
        <w:t>1) udostępniam Wykonawcy w/w zasoby w następującym zakresie:</w:t>
      </w:r>
    </w:p>
    <w:p w14:paraId="45B5C583" w14:textId="77777777" w:rsidR="00137B77" w:rsidRPr="003A7AEE"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sz w:val="24"/>
          <w:szCs w:val="24"/>
        </w:rPr>
        <w:t>………………………………………………………………………………………………………………………………………………………………………………………………..</w:t>
      </w:r>
    </w:p>
    <w:p w14:paraId="6967078E" w14:textId="77777777" w:rsidR="00137B77" w:rsidRPr="003A7AEE"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sz w:val="24"/>
          <w:szCs w:val="24"/>
        </w:rPr>
        <w:t>2) sposób wykorzystania udostępnionych przeze mnie zasobów przy wykonywaniu zamówienia publicznego będzie następujący:</w:t>
      </w:r>
    </w:p>
    <w:p w14:paraId="3099D20A" w14:textId="77777777" w:rsidR="00137B77" w:rsidRPr="003A7AEE"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sz w:val="24"/>
          <w:szCs w:val="24"/>
        </w:rPr>
        <w:t>…………………………………………………………………………………………………………………………………………………………………………………………….....</w:t>
      </w:r>
    </w:p>
    <w:p w14:paraId="181BA25A" w14:textId="77777777" w:rsidR="00137B77" w:rsidRPr="003A7AEE"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sz w:val="24"/>
          <w:szCs w:val="24"/>
        </w:rPr>
        <w:t>3) zakres i okres mojego udziału przy wykonywaniu zamówienia będzie następujący:</w:t>
      </w:r>
    </w:p>
    <w:p w14:paraId="77300C91" w14:textId="77777777" w:rsidR="00137B77" w:rsidRPr="003A7AEE"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sz w:val="24"/>
          <w:szCs w:val="24"/>
        </w:rPr>
        <w:t>………………………………………………………………………………………………………………………………………………………………………………………………..</w:t>
      </w:r>
    </w:p>
    <w:p w14:paraId="095F0785" w14:textId="77777777" w:rsidR="00137B77" w:rsidRPr="003A7AEE" w:rsidRDefault="00137B77" w:rsidP="00137B77">
      <w:pPr>
        <w:spacing w:after="0" w:line="240" w:lineRule="auto"/>
        <w:rPr>
          <w:rFonts w:ascii="Times New Roman" w:hAnsi="Times New Roman" w:cs="Times New Roman"/>
          <w:sz w:val="24"/>
          <w:szCs w:val="24"/>
        </w:rPr>
      </w:pPr>
      <w:r w:rsidRPr="003A7AEE">
        <w:rPr>
          <w:rFonts w:ascii="Times New Roman" w:hAnsi="Times New Roman" w:cs="Times New Roman"/>
          <w:sz w:val="24"/>
          <w:szCs w:val="24"/>
        </w:rPr>
        <w:lastRenderedPageBreak/>
        <w:t xml:space="preserve">4) zrealizuję roboty/usługi w zakresie, w jakim Wykonawca polega na moich zdolnościach w odniesieniu do warunków udziału w postępowaniu dotyczących wykształcenia, kwalifikacji zawodowych lub doświadczenia w celu potwierdzenia warunków udziału w postępowaniu.                                                                                                                                                                                                                        </w:t>
      </w:r>
    </w:p>
    <w:p w14:paraId="38ACBA0F" w14:textId="77777777" w:rsidR="00A96B5B" w:rsidRDefault="00A96B5B" w:rsidP="00A96B5B">
      <w:pPr>
        <w:spacing w:after="0" w:line="240" w:lineRule="auto"/>
        <w:jc w:val="right"/>
        <w:rPr>
          <w:rFonts w:ascii="Times New Roman" w:hAnsi="Times New Roman" w:cs="Times New Roman"/>
          <w:sz w:val="24"/>
          <w:szCs w:val="24"/>
        </w:rPr>
      </w:pPr>
    </w:p>
    <w:p w14:paraId="75A93524" w14:textId="77777777" w:rsidR="00A96B5B" w:rsidRDefault="00A96B5B" w:rsidP="00A96B5B">
      <w:pPr>
        <w:spacing w:after="0" w:line="240" w:lineRule="auto"/>
        <w:jc w:val="right"/>
        <w:rPr>
          <w:rFonts w:ascii="Times New Roman" w:hAnsi="Times New Roman" w:cs="Times New Roman"/>
          <w:sz w:val="24"/>
          <w:szCs w:val="24"/>
        </w:rPr>
      </w:pPr>
    </w:p>
    <w:p w14:paraId="1DB04213" w14:textId="556A9A2B" w:rsidR="00137B77" w:rsidRPr="003A7AEE" w:rsidRDefault="00137B77" w:rsidP="00A96B5B">
      <w:pPr>
        <w:spacing w:after="0" w:line="240" w:lineRule="auto"/>
        <w:jc w:val="right"/>
        <w:rPr>
          <w:rFonts w:ascii="Times New Roman" w:hAnsi="Times New Roman" w:cs="Times New Roman"/>
          <w:sz w:val="24"/>
          <w:szCs w:val="24"/>
        </w:rPr>
      </w:pPr>
      <w:r w:rsidRPr="003A7AEE">
        <w:rPr>
          <w:rFonts w:ascii="Times New Roman" w:hAnsi="Times New Roman" w:cs="Times New Roman"/>
          <w:sz w:val="24"/>
          <w:szCs w:val="24"/>
        </w:rPr>
        <w:t xml:space="preserve">                                                                                                         ………………………………………………………………………………….</w:t>
      </w:r>
    </w:p>
    <w:p w14:paraId="0DE394B1" w14:textId="77777777" w:rsidR="00137B77" w:rsidRPr="00A96B5B" w:rsidRDefault="00137B77" w:rsidP="00A96B5B">
      <w:pPr>
        <w:spacing w:after="0" w:line="240" w:lineRule="auto"/>
        <w:jc w:val="right"/>
        <w:rPr>
          <w:rFonts w:ascii="Times New Roman" w:hAnsi="Times New Roman" w:cs="Times New Roman"/>
          <w:iCs/>
        </w:rPr>
      </w:pPr>
      <w:r w:rsidRPr="00A96B5B">
        <w:rPr>
          <w:rFonts w:ascii="Times New Roman" w:hAnsi="Times New Roman" w:cs="Times New Roman"/>
          <w:iCs/>
        </w:rPr>
        <w:t xml:space="preserve">    Data; kwalifikowany podpis elektroniczny lub podpis zaufany lub podpis osobisty </w:t>
      </w:r>
    </w:p>
    <w:p w14:paraId="6ECC1035" w14:textId="77777777" w:rsidR="00137B77" w:rsidRPr="003A7AEE" w:rsidRDefault="00137B77" w:rsidP="00137B77">
      <w:pPr>
        <w:spacing w:line="240" w:lineRule="auto"/>
        <w:rPr>
          <w:rFonts w:ascii="Times New Roman" w:hAnsi="Times New Roman" w:cs="Times New Roman"/>
          <w:sz w:val="24"/>
          <w:szCs w:val="24"/>
        </w:rPr>
      </w:pPr>
    </w:p>
    <w:p w14:paraId="2596AD27"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207D7A3A"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08C6BA5F"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4AE883EF"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551A5538"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6E4426AC"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478C92D0"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76E918FD"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6770A389"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673EA1E6"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68D5DA4E"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6F24D5CC"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732AEFCA"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513DFBD0"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51F235E6"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540AA281"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3709028F"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6FB3FDAA"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67175B2A"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06115691"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6232B943" w14:textId="77777777" w:rsidR="00137B77"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797A207B" w14:textId="77777777" w:rsidR="007437BF" w:rsidRDefault="007437BF"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0AC72856" w14:textId="77777777" w:rsidR="007437BF" w:rsidRDefault="007437BF"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1650AE03" w14:textId="77777777" w:rsidR="007437BF" w:rsidRDefault="007437BF"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49B81FB8" w14:textId="77777777" w:rsidR="007437BF" w:rsidRPr="003A7AEE" w:rsidRDefault="007437BF"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265325BD" w14:textId="77777777" w:rsidR="00137B77" w:rsidRPr="003A7AEE" w:rsidRDefault="00137B77" w:rsidP="00137B77">
      <w:pPr>
        <w:widowControl w:val="0"/>
        <w:tabs>
          <w:tab w:val="left" w:leader="dot" w:pos="0"/>
          <w:tab w:val="left" w:leader="dot" w:pos="2227"/>
        </w:tabs>
        <w:spacing w:line="240" w:lineRule="auto"/>
        <w:jc w:val="both"/>
        <w:rPr>
          <w:rFonts w:ascii="Times New Roman" w:hAnsi="Times New Roman" w:cs="Times New Roman"/>
          <w:sz w:val="24"/>
          <w:szCs w:val="24"/>
        </w:rPr>
      </w:pPr>
    </w:p>
    <w:p w14:paraId="5EDB8A77" w14:textId="241EE07A" w:rsidR="00137B77" w:rsidRPr="00A96B5B" w:rsidRDefault="00137B77" w:rsidP="00137B77">
      <w:pPr>
        <w:tabs>
          <w:tab w:val="left" w:pos="1305"/>
        </w:tabs>
        <w:spacing w:after="0" w:line="240" w:lineRule="auto"/>
        <w:jc w:val="right"/>
        <w:rPr>
          <w:rFonts w:ascii="Times New Roman" w:eastAsia="Times New Roman" w:hAnsi="Times New Roman" w:cs="Times New Roman"/>
          <w:bCs/>
          <w:iCs/>
          <w:sz w:val="24"/>
          <w:szCs w:val="24"/>
          <w:lang w:eastAsia="pl-PL"/>
        </w:rPr>
      </w:pPr>
      <w:r w:rsidRPr="00A96B5B">
        <w:rPr>
          <w:rFonts w:ascii="Times New Roman" w:eastAsia="Times New Roman" w:hAnsi="Times New Roman" w:cs="Times New Roman"/>
          <w:bCs/>
          <w:iCs/>
          <w:sz w:val="24"/>
          <w:szCs w:val="24"/>
          <w:lang w:eastAsia="pl-PL"/>
        </w:rPr>
        <w:lastRenderedPageBreak/>
        <w:t xml:space="preserve">Załącznik nr </w:t>
      </w:r>
      <w:r w:rsidR="00B56E1D">
        <w:rPr>
          <w:rFonts w:ascii="Times New Roman" w:eastAsia="Times New Roman" w:hAnsi="Times New Roman" w:cs="Times New Roman"/>
          <w:bCs/>
          <w:iCs/>
          <w:sz w:val="24"/>
          <w:szCs w:val="24"/>
          <w:lang w:eastAsia="pl-PL"/>
        </w:rPr>
        <w:t>7</w:t>
      </w:r>
      <w:r w:rsidRPr="00A96B5B">
        <w:rPr>
          <w:rFonts w:ascii="Times New Roman" w:eastAsia="Times New Roman" w:hAnsi="Times New Roman" w:cs="Times New Roman"/>
          <w:bCs/>
          <w:iCs/>
          <w:sz w:val="24"/>
          <w:szCs w:val="24"/>
          <w:lang w:eastAsia="pl-PL"/>
        </w:rPr>
        <w:t xml:space="preserve"> do SWZ</w:t>
      </w:r>
    </w:p>
    <w:p w14:paraId="67368227" w14:textId="77777777" w:rsidR="00D654C5" w:rsidRPr="003A7AEE" w:rsidRDefault="00D654C5" w:rsidP="00137B77">
      <w:pPr>
        <w:tabs>
          <w:tab w:val="left" w:pos="1305"/>
        </w:tabs>
        <w:spacing w:after="0" w:line="240" w:lineRule="auto"/>
        <w:jc w:val="right"/>
        <w:rPr>
          <w:rFonts w:ascii="Times New Roman" w:eastAsia="Times New Roman" w:hAnsi="Times New Roman" w:cs="Times New Roman"/>
          <w:b/>
          <w:i/>
          <w:sz w:val="24"/>
          <w:szCs w:val="24"/>
          <w:lang w:eastAsia="pl-PL"/>
        </w:rPr>
      </w:pPr>
    </w:p>
    <w:p w14:paraId="275BEA06" w14:textId="77777777" w:rsidR="00137B77" w:rsidRPr="003A7AEE" w:rsidRDefault="00137B77" w:rsidP="00137B77">
      <w:pPr>
        <w:spacing w:after="0" w:line="240" w:lineRule="auto"/>
        <w:ind w:left="5246" w:firstLine="708"/>
        <w:rPr>
          <w:rFonts w:ascii="Times New Roman" w:eastAsia="Times New Roman" w:hAnsi="Times New Roman" w:cs="Times New Roman"/>
          <w:b/>
          <w:sz w:val="24"/>
          <w:szCs w:val="24"/>
          <w:lang w:eastAsia="pl-PL"/>
        </w:rPr>
      </w:pPr>
      <w:r w:rsidRPr="003A7AEE">
        <w:rPr>
          <w:rFonts w:ascii="Times New Roman" w:eastAsia="Times New Roman" w:hAnsi="Times New Roman" w:cs="Times New Roman"/>
          <w:b/>
          <w:sz w:val="24"/>
          <w:szCs w:val="24"/>
          <w:lang w:eastAsia="pl-PL"/>
        </w:rPr>
        <w:t>Zamawiający:</w:t>
      </w:r>
    </w:p>
    <w:p w14:paraId="5ADC63CC" w14:textId="77777777" w:rsidR="00A96B5B" w:rsidRDefault="00A96B5B" w:rsidP="00A96B5B">
      <w:pPr>
        <w:spacing w:after="0" w:line="240" w:lineRule="auto"/>
        <w:ind w:left="5954"/>
        <w:rPr>
          <w:rFonts w:ascii="Times New Roman" w:hAnsi="Times New Roman" w:cs="Times New Roman"/>
          <w:b/>
          <w:sz w:val="24"/>
          <w:szCs w:val="24"/>
        </w:rPr>
      </w:pPr>
      <w:bookmarkStart w:id="9" w:name="_Hlk214289853"/>
      <w:r w:rsidRPr="003A7AEE">
        <w:rPr>
          <w:rFonts w:ascii="Times New Roman" w:hAnsi="Times New Roman" w:cs="Times New Roman"/>
          <w:b/>
          <w:sz w:val="24"/>
          <w:szCs w:val="24"/>
        </w:rPr>
        <w:t>GMINA STAROŹREBY</w:t>
      </w:r>
      <w:r>
        <w:rPr>
          <w:rFonts w:ascii="Times New Roman" w:hAnsi="Times New Roman" w:cs="Times New Roman"/>
          <w:b/>
          <w:sz w:val="24"/>
          <w:szCs w:val="24"/>
        </w:rPr>
        <w:t>-</w:t>
      </w:r>
    </w:p>
    <w:p w14:paraId="53ED5D67" w14:textId="77777777" w:rsidR="00A96B5B" w:rsidRPr="003A7AEE" w:rsidRDefault="00A96B5B" w:rsidP="00A96B5B">
      <w:pPr>
        <w:spacing w:after="0" w:line="240" w:lineRule="auto"/>
        <w:ind w:left="5954"/>
        <w:rPr>
          <w:rFonts w:ascii="Times New Roman" w:hAnsi="Times New Roman" w:cs="Times New Roman"/>
          <w:b/>
          <w:sz w:val="24"/>
          <w:szCs w:val="24"/>
        </w:rPr>
      </w:pPr>
      <w:r>
        <w:rPr>
          <w:rFonts w:ascii="Times New Roman" w:hAnsi="Times New Roman" w:cs="Times New Roman"/>
          <w:b/>
          <w:sz w:val="24"/>
          <w:szCs w:val="24"/>
        </w:rPr>
        <w:t>Centrum Usług Społecznych w Staroźrebach</w:t>
      </w:r>
    </w:p>
    <w:p w14:paraId="54251F85" w14:textId="77777777" w:rsidR="00A96B5B" w:rsidRPr="003A7AEE" w:rsidRDefault="00A96B5B" w:rsidP="00A96B5B">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 xml:space="preserve">ul. </w:t>
      </w:r>
      <w:r>
        <w:rPr>
          <w:rFonts w:ascii="Times New Roman" w:hAnsi="Times New Roman" w:cs="Times New Roman"/>
          <w:sz w:val="24"/>
          <w:szCs w:val="24"/>
        </w:rPr>
        <w:t>Głowackiego 2</w:t>
      </w:r>
    </w:p>
    <w:p w14:paraId="2F3708C2" w14:textId="77777777" w:rsidR="00A96B5B" w:rsidRPr="003A7AEE" w:rsidRDefault="00A96B5B" w:rsidP="00A96B5B">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09-440 Staroźreby</w:t>
      </w:r>
    </w:p>
    <w:bookmarkEnd w:id="9"/>
    <w:p w14:paraId="2DE06245" w14:textId="776897E4" w:rsidR="00137B77" w:rsidRPr="003A7AEE" w:rsidRDefault="00137B77" w:rsidP="00137B77">
      <w:pPr>
        <w:spacing w:after="0" w:line="240" w:lineRule="auto"/>
        <w:rPr>
          <w:rFonts w:ascii="Times New Roman" w:eastAsia="Times New Roman" w:hAnsi="Times New Roman" w:cs="Times New Roman"/>
          <w:i/>
          <w:sz w:val="24"/>
          <w:szCs w:val="24"/>
          <w:lang w:eastAsia="pl-PL"/>
        </w:rPr>
      </w:pPr>
      <w:r w:rsidRPr="003A7AEE">
        <w:rPr>
          <w:rFonts w:ascii="Times New Roman" w:eastAsia="Times New Roman" w:hAnsi="Times New Roman" w:cs="Times New Roman"/>
          <w:i/>
          <w:sz w:val="24"/>
          <w:szCs w:val="24"/>
          <w:lang w:eastAsia="pl-PL"/>
        </w:rPr>
        <w:t xml:space="preserve">                                                                                                        </w:t>
      </w:r>
    </w:p>
    <w:p w14:paraId="1426C284" w14:textId="77777777" w:rsidR="00137B77" w:rsidRDefault="00137B77" w:rsidP="00137B77">
      <w:pPr>
        <w:spacing w:after="0" w:line="240" w:lineRule="auto"/>
        <w:rPr>
          <w:rFonts w:ascii="Times New Roman" w:eastAsia="Times New Roman" w:hAnsi="Times New Roman" w:cs="Times New Roman"/>
          <w:b/>
          <w:sz w:val="24"/>
          <w:szCs w:val="24"/>
          <w:lang w:eastAsia="pl-PL"/>
        </w:rPr>
      </w:pPr>
      <w:r w:rsidRPr="003A7AEE">
        <w:rPr>
          <w:rFonts w:ascii="Times New Roman" w:eastAsia="Times New Roman" w:hAnsi="Times New Roman" w:cs="Times New Roman"/>
          <w:b/>
          <w:sz w:val="24"/>
          <w:szCs w:val="24"/>
          <w:lang w:eastAsia="pl-PL"/>
        </w:rPr>
        <w:t>Wykonawca:</w:t>
      </w:r>
    </w:p>
    <w:p w14:paraId="1CB507F8" w14:textId="77777777" w:rsidR="00A96B5B" w:rsidRPr="003A7AEE" w:rsidRDefault="00A96B5B" w:rsidP="00137B77">
      <w:pPr>
        <w:spacing w:after="0" w:line="240" w:lineRule="auto"/>
        <w:rPr>
          <w:rFonts w:ascii="Times New Roman" w:eastAsia="Times New Roman" w:hAnsi="Times New Roman" w:cs="Times New Roman"/>
          <w:b/>
          <w:sz w:val="24"/>
          <w:szCs w:val="24"/>
          <w:lang w:eastAsia="pl-PL"/>
        </w:rPr>
      </w:pPr>
    </w:p>
    <w:p w14:paraId="2E010670" w14:textId="4E4FA435" w:rsidR="00137B77" w:rsidRPr="003A7AEE" w:rsidRDefault="00137B77" w:rsidP="00A96B5B">
      <w:pPr>
        <w:spacing w:after="0" w:line="240" w:lineRule="auto"/>
        <w:ind w:right="281"/>
        <w:rPr>
          <w:rFonts w:ascii="Times New Roman" w:eastAsia="Times New Roman" w:hAnsi="Times New Roman" w:cs="Times New Roman"/>
          <w:sz w:val="24"/>
          <w:szCs w:val="24"/>
          <w:lang w:eastAsia="pl-PL"/>
        </w:rPr>
      </w:pPr>
      <w:r w:rsidRPr="003A7AEE">
        <w:rPr>
          <w:rFonts w:ascii="Times New Roman" w:eastAsia="Times New Roman" w:hAnsi="Times New Roman" w:cs="Times New Roman"/>
          <w:sz w:val="24"/>
          <w:szCs w:val="24"/>
          <w:lang w:eastAsia="pl-PL"/>
        </w:rPr>
        <w:t>………………………………………………………………………………………..............</w:t>
      </w:r>
    </w:p>
    <w:p w14:paraId="7860D146" w14:textId="77777777" w:rsidR="00137B77" w:rsidRPr="003A7AEE" w:rsidRDefault="00137B77" w:rsidP="00A96B5B">
      <w:pPr>
        <w:spacing w:after="0" w:line="240" w:lineRule="auto"/>
        <w:ind w:right="281"/>
        <w:rPr>
          <w:rFonts w:ascii="Times New Roman" w:eastAsia="Times New Roman" w:hAnsi="Times New Roman" w:cs="Times New Roman"/>
          <w:i/>
          <w:sz w:val="24"/>
          <w:szCs w:val="24"/>
          <w:lang w:eastAsia="pl-PL"/>
        </w:rPr>
      </w:pPr>
      <w:r w:rsidRPr="003A7AEE">
        <w:rPr>
          <w:rFonts w:ascii="Times New Roman" w:eastAsia="Times New Roman" w:hAnsi="Times New Roman" w:cs="Times New Roman"/>
          <w:i/>
          <w:sz w:val="24"/>
          <w:szCs w:val="24"/>
          <w:lang w:eastAsia="pl-PL"/>
        </w:rPr>
        <w:t>(pełna nazwa/firma, adres, w zależności od podmiotu: NIP/PESEL, KRS/</w:t>
      </w:r>
      <w:proofErr w:type="spellStart"/>
      <w:r w:rsidRPr="003A7AEE">
        <w:rPr>
          <w:rFonts w:ascii="Times New Roman" w:eastAsia="Times New Roman" w:hAnsi="Times New Roman" w:cs="Times New Roman"/>
          <w:i/>
          <w:sz w:val="24"/>
          <w:szCs w:val="24"/>
          <w:lang w:eastAsia="pl-PL"/>
        </w:rPr>
        <w:t>CEiDG</w:t>
      </w:r>
      <w:proofErr w:type="spellEnd"/>
      <w:r w:rsidRPr="003A7AEE">
        <w:rPr>
          <w:rFonts w:ascii="Times New Roman" w:eastAsia="Times New Roman" w:hAnsi="Times New Roman" w:cs="Times New Roman"/>
          <w:i/>
          <w:sz w:val="24"/>
          <w:szCs w:val="24"/>
          <w:lang w:eastAsia="pl-PL"/>
        </w:rPr>
        <w:t>)</w:t>
      </w:r>
    </w:p>
    <w:p w14:paraId="35495B6C" w14:textId="77777777" w:rsidR="00137B77" w:rsidRDefault="00137B77" w:rsidP="00A96B5B">
      <w:pPr>
        <w:spacing w:after="0" w:line="240" w:lineRule="auto"/>
        <w:ind w:right="281"/>
        <w:rPr>
          <w:rFonts w:ascii="Times New Roman" w:eastAsia="Times New Roman" w:hAnsi="Times New Roman" w:cs="Times New Roman"/>
          <w:sz w:val="24"/>
          <w:szCs w:val="24"/>
          <w:u w:val="single"/>
          <w:lang w:eastAsia="pl-PL"/>
        </w:rPr>
      </w:pPr>
      <w:r w:rsidRPr="003A7AEE">
        <w:rPr>
          <w:rFonts w:ascii="Times New Roman" w:eastAsia="Times New Roman" w:hAnsi="Times New Roman" w:cs="Times New Roman"/>
          <w:sz w:val="24"/>
          <w:szCs w:val="24"/>
          <w:u w:val="single"/>
          <w:lang w:eastAsia="pl-PL"/>
        </w:rPr>
        <w:t>reprezentowany przez:</w:t>
      </w:r>
    </w:p>
    <w:p w14:paraId="2E10D9BC" w14:textId="77777777" w:rsidR="00A96B5B" w:rsidRPr="003A7AEE" w:rsidRDefault="00A96B5B" w:rsidP="00A96B5B">
      <w:pPr>
        <w:spacing w:after="0" w:line="240" w:lineRule="auto"/>
        <w:ind w:right="281"/>
        <w:rPr>
          <w:rFonts w:ascii="Times New Roman" w:eastAsia="Times New Roman" w:hAnsi="Times New Roman" w:cs="Times New Roman"/>
          <w:sz w:val="24"/>
          <w:szCs w:val="24"/>
          <w:u w:val="single"/>
          <w:lang w:eastAsia="pl-PL"/>
        </w:rPr>
      </w:pPr>
    </w:p>
    <w:p w14:paraId="5A4514C6" w14:textId="577DCE19" w:rsidR="00137B77" w:rsidRPr="003A7AEE" w:rsidRDefault="00137B77" w:rsidP="00A96B5B">
      <w:pPr>
        <w:spacing w:after="0" w:line="240" w:lineRule="auto"/>
        <w:ind w:right="281"/>
        <w:rPr>
          <w:rFonts w:ascii="Times New Roman" w:eastAsia="Times New Roman" w:hAnsi="Times New Roman" w:cs="Times New Roman"/>
          <w:sz w:val="24"/>
          <w:szCs w:val="24"/>
          <w:lang w:eastAsia="pl-PL"/>
        </w:rPr>
      </w:pPr>
      <w:r w:rsidRPr="003A7AEE">
        <w:rPr>
          <w:rFonts w:ascii="Times New Roman" w:eastAsia="Times New Roman" w:hAnsi="Times New Roman" w:cs="Times New Roman"/>
          <w:sz w:val="24"/>
          <w:szCs w:val="24"/>
          <w:lang w:eastAsia="pl-PL"/>
        </w:rPr>
        <w:t>………………………………………………………………………………………………</w:t>
      </w:r>
    </w:p>
    <w:p w14:paraId="273AE844" w14:textId="77777777" w:rsidR="00137B77" w:rsidRDefault="00137B77" w:rsidP="00A96B5B">
      <w:pPr>
        <w:spacing w:after="0" w:line="240" w:lineRule="auto"/>
        <w:ind w:right="281"/>
        <w:rPr>
          <w:rFonts w:ascii="Times New Roman" w:eastAsia="Times New Roman" w:hAnsi="Times New Roman" w:cs="Times New Roman"/>
          <w:i/>
          <w:sz w:val="24"/>
          <w:szCs w:val="24"/>
          <w:lang w:eastAsia="pl-PL"/>
        </w:rPr>
      </w:pPr>
      <w:r w:rsidRPr="003A7AEE">
        <w:rPr>
          <w:rFonts w:ascii="Times New Roman" w:eastAsia="Times New Roman" w:hAnsi="Times New Roman" w:cs="Times New Roman"/>
          <w:i/>
          <w:sz w:val="24"/>
          <w:szCs w:val="24"/>
          <w:lang w:eastAsia="pl-PL"/>
        </w:rPr>
        <w:t>(imię, nazwisko, stanowisko/podstawa do reprezentacji)</w:t>
      </w:r>
    </w:p>
    <w:p w14:paraId="2CAF7961" w14:textId="77777777" w:rsidR="00A96B5B" w:rsidRPr="003A7AEE" w:rsidRDefault="00A96B5B" w:rsidP="00A96B5B">
      <w:pPr>
        <w:spacing w:after="0" w:line="240" w:lineRule="auto"/>
        <w:ind w:right="281"/>
        <w:rPr>
          <w:rFonts w:ascii="Times New Roman" w:eastAsia="Times New Roman" w:hAnsi="Times New Roman" w:cs="Times New Roman"/>
          <w:i/>
          <w:sz w:val="24"/>
          <w:szCs w:val="24"/>
          <w:lang w:eastAsia="pl-PL"/>
        </w:rPr>
      </w:pPr>
    </w:p>
    <w:p w14:paraId="19ED479B" w14:textId="77777777" w:rsidR="00137B77" w:rsidRPr="003A7AEE" w:rsidRDefault="00137B77" w:rsidP="00137B77">
      <w:pPr>
        <w:spacing w:after="120" w:line="240" w:lineRule="auto"/>
        <w:jc w:val="center"/>
        <w:rPr>
          <w:rFonts w:ascii="Times New Roman" w:eastAsia="Times New Roman" w:hAnsi="Times New Roman" w:cs="Times New Roman"/>
          <w:b/>
          <w:sz w:val="24"/>
          <w:szCs w:val="24"/>
          <w:u w:val="single"/>
          <w:lang w:eastAsia="pl-PL"/>
        </w:rPr>
      </w:pPr>
      <w:r w:rsidRPr="003A7AEE">
        <w:rPr>
          <w:rFonts w:ascii="Times New Roman" w:eastAsia="Times New Roman" w:hAnsi="Times New Roman" w:cs="Times New Roman"/>
          <w:b/>
          <w:sz w:val="24"/>
          <w:szCs w:val="24"/>
          <w:u w:val="single"/>
          <w:lang w:eastAsia="pl-PL"/>
        </w:rPr>
        <w:t>Oświadczenie Wykonawcy</w:t>
      </w:r>
    </w:p>
    <w:p w14:paraId="3EE0C30D" w14:textId="77777777" w:rsidR="00137B77" w:rsidRPr="003A7AEE" w:rsidRDefault="00137B77" w:rsidP="00137B77">
      <w:pPr>
        <w:spacing w:after="120" w:line="240" w:lineRule="auto"/>
        <w:jc w:val="center"/>
        <w:rPr>
          <w:rFonts w:ascii="Times New Roman" w:eastAsia="Times New Roman" w:hAnsi="Times New Roman" w:cs="Times New Roman"/>
          <w:b/>
          <w:sz w:val="24"/>
          <w:szCs w:val="24"/>
          <w:lang w:eastAsia="pl-PL"/>
        </w:rPr>
      </w:pPr>
      <w:r w:rsidRPr="003A7AEE">
        <w:rPr>
          <w:rFonts w:ascii="Times New Roman" w:eastAsia="Times New Roman" w:hAnsi="Times New Roman" w:cs="Times New Roman"/>
          <w:b/>
          <w:sz w:val="24"/>
          <w:szCs w:val="24"/>
          <w:lang w:eastAsia="pl-PL"/>
        </w:rPr>
        <w:t>o przynależności lub braku przynależności do tej samej grupy kapitałowej</w:t>
      </w:r>
    </w:p>
    <w:p w14:paraId="4FA796F9" w14:textId="77777777" w:rsidR="00137B77" w:rsidRPr="003A7AEE" w:rsidRDefault="00137B77" w:rsidP="00137B77">
      <w:pPr>
        <w:spacing w:after="120" w:line="240" w:lineRule="auto"/>
        <w:jc w:val="center"/>
        <w:rPr>
          <w:rFonts w:ascii="Times New Roman" w:eastAsia="Times New Roman" w:hAnsi="Times New Roman" w:cs="Times New Roman"/>
          <w:b/>
          <w:sz w:val="24"/>
          <w:szCs w:val="24"/>
          <w:lang w:eastAsia="pl-PL"/>
        </w:rPr>
      </w:pPr>
      <w:r w:rsidRPr="003A7AEE">
        <w:rPr>
          <w:rFonts w:ascii="Times New Roman" w:eastAsia="Times New Roman" w:hAnsi="Times New Roman" w:cs="Times New Roman"/>
          <w:b/>
          <w:sz w:val="24"/>
          <w:szCs w:val="24"/>
          <w:lang w:eastAsia="pl-PL"/>
        </w:rPr>
        <w:t>składane na podstawie art. 108 ust. 1 pkt 5 ustawy Pzp</w:t>
      </w:r>
    </w:p>
    <w:p w14:paraId="6B57B2B5" w14:textId="0BE00483" w:rsidR="00137B77" w:rsidRPr="003A7AEE" w:rsidRDefault="00137B77" w:rsidP="00137B77">
      <w:pPr>
        <w:spacing w:after="4" w:line="240" w:lineRule="auto"/>
        <w:ind w:left="16" w:right="6"/>
        <w:jc w:val="both"/>
        <w:rPr>
          <w:rFonts w:ascii="Times New Roman" w:hAnsi="Times New Roman" w:cs="Times New Roman"/>
          <w:sz w:val="24"/>
          <w:szCs w:val="24"/>
        </w:rPr>
      </w:pPr>
      <w:r w:rsidRPr="003A7AEE">
        <w:rPr>
          <w:rFonts w:ascii="Times New Roman" w:hAnsi="Times New Roman" w:cs="Times New Roman"/>
          <w:sz w:val="24"/>
          <w:szCs w:val="24"/>
        </w:rPr>
        <w:t>Ubiegając się o udzielenie zamówienia publicznego p. n.: .</w:t>
      </w:r>
      <w:r w:rsidRPr="003A7AEE">
        <w:rPr>
          <w:rFonts w:ascii="Times New Roman" w:hAnsi="Times New Roman" w:cs="Times New Roman"/>
          <w:b/>
          <w:bCs/>
          <w:sz w:val="24"/>
          <w:szCs w:val="24"/>
        </w:rPr>
        <w:t xml:space="preserve"> </w:t>
      </w:r>
      <w:r w:rsidRPr="003A7AEE">
        <w:rPr>
          <w:rFonts w:ascii="Times New Roman" w:hAnsi="Times New Roman" w:cs="Times New Roman"/>
          <w:sz w:val="24"/>
          <w:szCs w:val="24"/>
        </w:rPr>
        <w:t xml:space="preserve"> </w:t>
      </w:r>
      <w:r w:rsidRPr="003A7AEE">
        <w:rPr>
          <w:rFonts w:ascii="Times New Roman" w:hAnsi="Times New Roman" w:cs="Times New Roman"/>
          <w:b/>
          <w:sz w:val="24"/>
          <w:szCs w:val="24"/>
        </w:rPr>
        <w:t xml:space="preserve">„Świadczenie usług opiekuńczych na terenie </w:t>
      </w:r>
      <w:r w:rsidR="00300B9C">
        <w:rPr>
          <w:rFonts w:ascii="Times New Roman" w:hAnsi="Times New Roman" w:cs="Times New Roman"/>
          <w:b/>
          <w:sz w:val="24"/>
          <w:szCs w:val="24"/>
        </w:rPr>
        <w:t xml:space="preserve">Miasta i </w:t>
      </w:r>
      <w:r w:rsidR="00300B9C" w:rsidRPr="003A7AEE">
        <w:rPr>
          <w:rFonts w:ascii="Times New Roman" w:hAnsi="Times New Roman" w:cs="Times New Roman"/>
          <w:b/>
          <w:sz w:val="24"/>
          <w:szCs w:val="24"/>
        </w:rPr>
        <w:t>Gminy</w:t>
      </w:r>
      <w:r w:rsidRPr="003A7AEE">
        <w:rPr>
          <w:rFonts w:ascii="Times New Roman" w:hAnsi="Times New Roman" w:cs="Times New Roman"/>
          <w:b/>
          <w:sz w:val="24"/>
          <w:szCs w:val="24"/>
        </w:rPr>
        <w:t xml:space="preserve"> Staroźreby”</w:t>
      </w:r>
    </w:p>
    <w:p w14:paraId="1E6FCB4F" w14:textId="77777777" w:rsidR="00137B77" w:rsidRPr="003A7AEE" w:rsidRDefault="00137B77" w:rsidP="00137B77">
      <w:pPr>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oświadczamy, że:</w:t>
      </w:r>
    </w:p>
    <w:p w14:paraId="41D74B6C" w14:textId="510B220B" w:rsidR="00137B77" w:rsidRPr="003A7AEE" w:rsidRDefault="00137B77" w:rsidP="00137B77">
      <w:pPr>
        <w:widowControl w:val="0"/>
        <w:spacing w:after="0" w:line="240" w:lineRule="auto"/>
        <w:jc w:val="both"/>
        <w:textAlignment w:val="baseline"/>
        <w:rPr>
          <w:rFonts w:ascii="Times New Roman" w:hAnsi="Times New Roman" w:cs="Times New Roman"/>
          <w:sz w:val="24"/>
          <w:szCs w:val="24"/>
        </w:rPr>
      </w:pPr>
      <w:r w:rsidRPr="003A7AEE">
        <w:rPr>
          <w:rFonts w:ascii="Times New Roman" w:hAnsi="Times New Roman" w:cs="Times New Roman"/>
          <w:b/>
          <w:sz w:val="24"/>
          <w:szCs w:val="24"/>
        </w:rPr>
        <w:t>1)</w:t>
      </w:r>
      <w:r w:rsidRPr="003A7AEE">
        <w:rPr>
          <w:rFonts w:ascii="Times New Roman" w:hAnsi="Times New Roman" w:cs="Times New Roman"/>
          <w:sz w:val="24"/>
          <w:szCs w:val="24"/>
        </w:rPr>
        <w:t xml:space="preserve"> </w:t>
      </w:r>
      <w:r w:rsidRPr="003A7AEE">
        <w:rPr>
          <w:rFonts w:ascii="Times New Roman" w:hAnsi="Times New Roman" w:cs="Times New Roman"/>
          <w:b/>
          <w:sz w:val="24"/>
          <w:szCs w:val="24"/>
        </w:rPr>
        <w:t>należę</w:t>
      </w:r>
      <w:r w:rsidRPr="003A7AEE">
        <w:rPr>
          <w:rFonts w:ascii="Times New Roman" w:hAnsi="Times New Roman" w:cs="Times New Roman"/>
          <w:sz w:val="24"/>
          <w:szCs w:val="24"/>
        </w:rPr>
        <w:t xml:space="preserve"> do </w:t>
      </w:r>
      <w:r w:rsidRPr="003A7AEE">
        <w:rPr>
          <w:rFonts w:ascii="Times New Roman" w:hAnsi="Times New Roman" w:cs="Times New Roman"/>
          <w:spacing w:val="4"/>
          <w:sz w:val="24"/>
          <w:szCs w:val="24"/>
        </w:rPr>
        <w:t>grupy kapitałowej</w:t>
      </w:r>
      <w:r w:rsidRPr="003A7AEE">
        <w:rPr>
          <w:rFonts w:ascii="Times New Roman" w:hAnsi="Times New Roman" w:cs="Times New Roman"/>
          <w:sz w:val="24"/>
          <w:szCs w:val="24"/>
        </w:rPr>
        <w:t xml:space="preserve">, w rozumieniu ustawy z dnia 16 lutego 2007 r. o ochronie konkurencji i konsumentów (Dz. U. 2024, poz. </w:t>
      </w:r>
      <w:r w:rsidR="008B7F90">
        <w:rPr>
          <w:rFonts w:ascii="Times New Roman" w:hAnsi="Times New Roman" w:cs="Times New Roman"/>
          <w:sz w:val="24"/>
          <w:szCs w:val="24"/>
        </w:rPr>
        <w:t>1616</w:t>
      </w:r>
      <w:r w:rsidR="00A96B5B">
        <w:rPr>
          <w:rFonts w:ascii="Times New Roman" w:hAnsi="Times New Roman" w:cs="Times New Roman"/>
          <w:sz w:val="24"/>
          <w:szCs w:val="24"/>
        </w:rPr>
        <w:t xml:space="preserve"> ze zm</w:t>
      </w:r>
      <w:r w:rsidRPr="003A7AEE">
        <w:rPr>
          <w:rFonts w:ascii="Times New Roman" w:hAnsi="Times New Roman" w:cs="Times New Roman"/>
          <w:sz w:val="24"/>
          <w:szCs w:val="24"/>
        </w:rPr>
        <w:t>.) z niżej wymienionymi Wykonawcami/ą, którzy złożyli oferty/ę w niniejszym zamówieniu:</w:t>
      </w:r>
      <w:r w:rsidRPr="003A7AEE">
        <w:rPr>
          <w:rFonts w:ascii="Times New Roman" w:hAnsi="Times New Roman" w:cs="Times New Roman"/>
          <w:b/>
          <w:sz w:val="24"/>
          <w:szCs w:val="24"/>
        </w:rPr>
        <w:t xml:space="preserve"> *</w:t>
      </w:r>
    </w:p>
    <w:tbl>
      <w:tblPr>
        <w:tblW w:w="9060" w:type="dxa"/>
        <w:tblLayout w:type="fixed"/>
        <w:tblLook w:val="04A0" w:firstRow="1" w:lastRow="0" w:firstColumn="1" w:lastColumn="0" w:noHBand="0" w:noVBand="1"/>
      </w:tblPr>
      <w:tblGrid>
        <w:gridCol w:w="539"/>
        <w:gridCol w:w="2651"/>
        <w:gridCol w:w="5870"/>
      </w:tblGrid>
      <w:tr w:rsidR="00137B77" w:rsidRPr="003A7AEE" w14:paraId="3A844461" w14:textId="77777777" w:rsidTr="00530018">
        <w:tc>
          <w:tcPr>
            <w:tcW w:w="539" w:type="dxa"/>
            <w:tcBorders>
              <w:top w:val="single" w:sz="4" w:space="0" w:color="000000"/>
              <w:left w:val="single" w:sz="4" w:space="0" w:color="000000"/>
              <w:bottom w:val="single" w:sz="4" w:space="0" w:color="000000"/>
              <w:right w:val="single" w:sz="4" w:space="0" w:color="000000"/>
            </w:tcBorders>
          </w:tcPr>
          <w:p w14:paraId="7B755123" w14:textId="77777777" w:rsidR="00137B77" w:rsidRPr="003A7AEE" w:rsidRDefault="00137B77" w:rsidP="00530018">
            <w:pPr>
              <w:spacing w:line="240" w:lineRule="auto"/>
              <w:rPr>
                <w:rFonts w:ascii="Times New Roman" w:hAnsi="Times New Roman" w:cs="Times New Roman"/>
                <w:sz w:val="24"/>
                <w:szCs w:val="24"/>
              </w:rPr>
            </w:pPr>
            <w:r w:rsidRPr="003A7AEE">
              <w:rPr>
                <w:rFonts w:ascii="Times New Roman" w:hAnsi="Times New Roman" w:cs="Times New Roman"/>
                <w:sz w:val="24"/>
                <w:szCs w:val="24"/>
              </w:rPr>
              <w:t>Lp.</w:t>
            </w:r>
          </w:p>
        </w:tc>
        <w:tc>
          <w:tcPr>
            <w:tcW w:w="2651" w:type="dxa"/>
            <w:tcBorders>
              <w:top w:val="single" w:sz="4" w:space="0" w:color="000000"/>
              <w:left w:val="single" w:sz="4" w:space="0" w:color="000000"/>
              <w:bottom w:val="single" w:sz="4" w:space="0" w:color="000000"/>
              <w:right w:val="single" w:sz="4" w:space="0" w:color="000000"/>
            </w:tcBorders>
          </w:tcPr>
          <w:p w14:paraId="5EB6A2ED" w14:textId="77777777" w:rsidR="00137B77" w:rsidRPr="003A7AEE" w:rsidRDefault="00137B77" w:rsidP="00530018">
            <w:pPr>
              <w:spacing w:line="240" w:lineRule="auto"/>
              <w:rPr>
                <w:rFonts w:ascii="Times New Roman" w:hAnsi="Times New Roman" w:cs="Times New Roman"/>
                <w:sz w:val="24"/>
                <w:szCs w:val="24"/>
              </w:rPr>
            </w:pPr>
            <w:r w:rsidRPr="003A7AEE">
              <w:rPr>
                <w:rFonts w:ascii="Times New Roman" w:hAnsi="Times New Roman" w:cs="Times New Roman"/>
                <w:sz w:val="24"/>
                <w:szCs w:val="24"/>
              </w:rPr>
              <w:t>Nazwa podmiotu</w:t>
            </w:r>
          </w:p>
        </w:tc>
        <w:tc>
          <w:tcPr>
            <w:tcW w:w="5870" w:type="dxa"/>
            <w:tcBorders>
              <w:top w:val="single" w:sz="4" w:space="0" w:color="000000"/>
              <w:left w:val="single" w:sz="4" w:space="0" w:color="000000"/>
              <w:bottom w:val="single" w:sz="4" w:space="0" w:color="000000"/>
              <w:right w:val="single" w:sz="4" w:space="0" w:color="000000"/>
            </w:tcBorders>
          </w:tcPr>
          <w:p w14:paraId="1F9537A4" w14:textId="77777777" w:rsidR="00137B77" w:rsidRPr="003A7AEE" w:rsidRDefault="00137B77" w:rsidP="00530018">
            <w:pPr>
              <w:spacing w:line="240" w:lineRule="auto"/>
              <w:rPr>
                <w:rFonts w:ascii="Times New Roman" w:hAnsi="Times New Roman" w:cs="Times New Roman"/>
                <w:sz w:val="24"/>
                <w:szCs w:val="24"/>
              </w:rPr>
            </w:pPr>
            <w:r w:rsidRPr="003A7AEE">
              <w:rPr>
                <w:rFonts w:ascii="Times New Roman" w:hAnsi="Times New Roman" w:cs="Times New Roman"/>
                <w:sz w:val="24"/>
                <w:szCs w:val="24"/>
              </w:rPr>
              <w:t>Adres podmiotu</w:t>
            </w:r>
          </w:p>
        </w:tc>
      </w:tr>
      <w:tr w:rsidR="00137B77" w:rsidRPr="003A7AEE" w14:paraId="031BF292" w14:textId="77777777" w:rsidTr="00530018">
        <w:tc>
          <w:tcPr>
            <w:tcW w:w="539" w:type="dxa"/>
            <w:tcBorders>
              <w:top w:val="single" w:sz="4" w:space="0" w:color="000000"/>
              <w:left w:val="single" w:sz="4" w:space="0" w:color="000000"/>
              <w:bottom w:val="single" w:sz="4" w:space="0" w:color="000000"/>
              <w:right w:val="single" w:sz="4" w:space="0" w:color="000000"/>
            </w:tcBorders>
          </w:tcPr>
          <w:p w14:paraId="7F4000BF" w14:textId="77777777" w:rsidR="00137B77" w:rsidRPr="003A7AEE" w:rsidRDefault="00137B77" w:rsidP="00530018">
            <w:pPr>
              <w:spacing w:line="240" w:lineRule="auto"/>
              <w:rPr>
                <w:rFonts w:ascii="Times New Roman" w:hAnsi="Times New Roman" w:cs="Times New Roman"/>
                <w:sz w:val="24"/>
                <w:szCs w:val="24"/>
              </w:rPr>
            </w:pPr>
            <w:r w:rsidRPr="003A7AEE">
              <w:rPr>
                <w:rFonts w:ascii="Times New Roman" w:hAnsi="Times New Roman" w:cs="Times New Roman"/>
                <w:sz w:val="24"/>
                <w:szCs w:val="24"/>
              </w:rPr>
              <w:t>1.</w:t>
            </w:r>
          </w:p>
        </w:tc>
        <w:tc>
          <w:tcPr>
            <w:tcW w:w="2651" w:type="dxa"/>
            <w:tcBorders>
              <w:top w:val="single" w:sz="4" w:space="0" w:color="000000"/>
              <w:left w:val="single" w:sz="4" w:space="0" w:color="000000"/>
              <w:bottom w:val="single" w:sz="4" w:space="0" w:color="000000"/>
              <w:right w:val="single" w:sz="4" w:space="0" w:color="000000"/>
            </w:tcBorders>
          </w:tcPr>
          <w:p w14:paraId="5569927A" w14:textId="77777777" w:rsidR="00137B77" w:rsidRPr="003A7AEE" w:rsidRDefault="00137B77" w:rsidP="00530018">
            <w:pPr>
              <w:spacing w:line="240" w:lineRule="auto"/>
              <w:rPr>
                <w:rFonts w:ascii="Times New Roman" w:hAnsi="Times New Roman" w:cs="Times New Roman"/>
                <w:sz w:val="24"/>
                <w:szCs w:val="24"/>
              </w:rPr>
            </w:pPr>
          </w:p>
        </w:tc>
        <w:tc>
          <w:tcPr>
            <w:tcW w:w="5870" w:type="dxa"/>
            <w:tcBorders>
              <w:top w:val="single" w:sz="4" w:space="0" w:color="000000"/>
              <w:left w:val="single" w:sz="4" w:space="0" w:color="000000"/>
              <w:bottom w:val="single" w:sz="4" w:space="0" w:color="000000"/>
              <w:right w:val="single" w:sz="4" w:space="0" w:color="000000"/>
            </w:tcBorders>
          </w:tcPr>
          <w:p w14:paraId="4E252C29" w14:textId="77777777" w:rsidR="00137B77" w:rsidRPr="003A7AEE" w:rsidRDefault="00137B77" w:rsidP="00530018">
            <w:pPr>
              <w:spacing w:line="240" w:lineRule="auto"/>
              <w:rPr>
                <w:rFonts w:ascii="Times New Roman" w:hAnsi="Times New Roman" w:cs="Times New Roman"/>
                <w:sz w:val="24"/>
                <w:szCs w:val="24"/>
              </w:rPr>
            </w:pPr>
          </w:p>
        </w:tc>
      </w:tr>
      <w:tr w:rsidR="00137B77" w:rsidRPr="003A7AEE" w14:paraId="72846B42" w14:textId="77777777" w:rsidTr="00530018">
        <w:trPr>
          <w:trHeight w:val="236"/>
        </w:trPr>
        <w:tc>
          <w:tcPr>
            <w:tcW w:w="539" w:type="dxa"/>
            <w:tcBorders>
              <w:top w:val="single" w:sz="4" w:space="0" w:color="000000"/>
              <w:left w:val="single" w:sz="4" w:space="0" w:color="000000"/>
              <w:bottom w:val="single" w:sz="4" w:space="0" w:color="000000"/>
              <w:right w:val="single" w:sz="4" w:space="0" w:color="000000"/>
            </w:tcBorders>
          </w:tcPr>
          <w:p w14:paraId="62357E10" w14:textId="77777777" w:rsidR="00137B77" w:rsidRPr="003A7AEE" w:rsidRDefault="00137B77" w:rsidP="00530018">
            <w:pPr>
              <w:spacing w:line="240" w:lineRule="auto"/>
              <w:rPr>
                <w:rFonts w:ascii="Times New Roman" w:hAnsi="Times New Roman" w:cs="Times New Roman"/>
                <w:sz w:val="24"/>
                <w:szCs w:val="24"/>
              </w:rPr>
            </w:pPr>
            <w:r w:rsidRPr="003A7AEE">
              <w:rPr>
                <w:rFonts w:ascii="Times New Roman" w:hAnsi="Times New Roman" w:cs="Times New Roman"/>
                <w:sz w:val="24"/>
                <w:szCs w:val="24"/>
              </w:rPr>
              <w:t>2.</w:t>
            </w:r>
          </w:p>
        </w:tc>
        <w:tc>
          <w:tcPr>
            <w:tcW w:w="2651" w:type="dxa"/>
            <w:tcBorders>
              <w:top w:val="single" w:sz="4" w:space="0" w:color="000000"/>
              <w:left w:val="single" w:sz="4" w:space="0" w:color="000000"/>
              <w:bottom w:val="single" w:sz="4" w:space="0" w:color="000000"/>
              <w:right w:val="single" w:sz="4" w:space="0" w:color="000000"/>
            </w:tcBorders>
          </w:tcPr>
          <w:p w14:paraId="39322067" w14:textId="77777777" w:rsidR="00137B77" w:rsidRPr="003A7AEE" w:rsidRDefault="00137B77" w:rsidP="00530018">
            <w:pPr>
              <w:spacing w:line="240" w:lineRule="auto"/>
              <w:rPr>
                <w:rFonts w:ascii="Times New Roman" w:hAnsi="Times New Roman" w:cs="Times New Roman"/>
                <w:sz w:val="24"/>
                <w:szCs w:val="24"/>
              </w:rPr>
            </w:pPr>
          </w:p>
        </w:tc>
        <w:tc>
          <w:tcPr>
            <w:tcW w:w="5870" w:type="dxa"/>
            <w:tcBorders>
              <w:top w:val="single" w:sz="4" w:space="0" w:color="000000"/>
              <w:left w:val="single" w:sz="4" w:space="0" w:color="000000"/>
              <w:bottom w:val="single" w:sz="4" w:space="0" w:color="000000"/>
              <w:right w:val="single" w:sz="4" w:space="0" w:color="000000"/>
            </w:tcBorders>
          </w:tcPr>
          <w:p w14:paraId="5311F22C" w14:textId="77777777" w:rsidR="00137B77" w:rsidRPr="003A7AEE" w:rsidRDefault="00137B77" w:rsidP="00530018">
            <w:pPr>
              <w:spacing w:line="240" w:lineRule="auto"/>
              <w:rPr>
                <w:rFonts w:ascii="Times New Roman" w:hAnsi="Times New Roman" w:cs="Times New Roman"/>
                <w:sz w:val="24"/>
                <w:szCs w:val="24"/>
              </w:rPr>
            </w:pPr>
          </w:p>
        </w:tc>
      </w:tr>
    </w:tbl>
    <w:p w14:paraId="5D13A4AE" w14:textId="77777777" w:rsidR="00137B77" w:rsidRPr="003A7AEE" w:rsidRDefault="00137B77" w:rsidP="00137B77">
      <w:pPr>
        <w:spacing w:line="240" w:lineRule="auto"/>
        <w:jc w:val="both"/>
        <w:rPr>
          <w:rFonts w:ascii="Times New Roman" w:hAnsi="Times New Roman" w:cs="Times New Roman"/>
          <w:sz w:val="24"/>
          <w:szCs w:val="24"/>
        </w:rPr>
      </w:pPr>
      <w:r w:rsidRPr="003A7AEE">
        <w:rPr>
          <w:rFonts w:ascii="Times New Roman" w:hAnsi="Times New Roman" w:cs="Times New Roman"/>
          <w:b/>
          <w:sz w:val="24"/>
          <w:szCs w:val="24"/>
        </w:rPr>
        <w:t>UWAGA:</w:t>
      </w:r>
      <w:r w:rsidRPr="003A7AEE">
        <w:rPr>
          <w:rFonts w:ascii="Times New Roman" w:hAnsi="Times New Roman" w:cs="Times New Roman"/>
          <w:sz w:val="24"/>
          <w:szCs w:val="24"/>
        </w:rPr>
        <w:t xml:space="preserve"> Wykonawcy wraz ze złożeniem powyższego oświadczenia, może przedstawić dowody, że powiązania z innym/innymi Wykonawcą/Wykonawcami, biorącym/biorącymi udział w tym samym zamówieniu, nie prowadzą do zakłócenia konkurencji w postępowaniu o udzielenie zamówienia.</w:t>
      </w:r>
    </w:p>
    <w:p w14:paraId="55A1A204" w14:textId="3D38EB0F" w:rsidR="00137B77" w:rsidRPr="003A7AEE" w:rsidRDefault="00137B77" w:rsidP="00137B77">
      <w:pPr>
        <w:spacing w:line="240" w:lineRule="auto"/>
        <w:jc w:val="both"/>
        <w:rPr>
          <w:rFonts w:ascii="Times New Roman" w:hAnsi="Times New Roman" w:cs="Times New Roman"/>
          <w:sz w:val="24"/>
          <w:szCs w:val="24"/>
        </w:rPr>
      </w:pPr>
      <w:r w:rsidRPr="003A7AEE">
        <w:rPr>
          <w:rFonts w:ascii="Times New Roman" w:hAnsi="Times New Roman" w:cs="Times New Roman"/>
          <w:b/>
          <w:spacing w:val="4"/>
          <w:sz w:val="24"/>
          <w:szCs w:val="24"/>
        </w:rPr>
        <w:t>2)</w:t>
      </w:r>
      <w:r w:rsidRPr="003A7AEE">
        <w:rPr>
          <w:rFonts w:ascii="Times New Roman" w:hAnsi="Times New Roman" w:cs="Times New Roman"/>
          <w:spacing w:val="4"/>
          <w:sz w:val="24"/>
          <w:szCs w:val="24"/>
        </w:rPr>
        <w:t xml:space="preserve"> </w:t>
      </w:r>
      <w:r w:rsidRPr="003A7AEE">
        <w:rPr>
          <w:rFonts w:ascii="Times New Roman" w:hAnsi="Times New Roman" w:cs="Times New Roman"/>
          <w:b/>
          <w:spacing w:val="4"/>
          <w:sz w:val="24"/>
          <w:szCs w:val="24"/>
        </w:rPr>
        <w:t xml:space="preserve">nie należę </w:t>
      </w:r>
      <w:r w:rsidRPr="003A7AEE">
        <w:rPr>
          <w:rFonts w:ascii="Times New Roman" w:hAnsi="Times New Roman" w:cs="Times New Roman"/>
          <w:spacing w:val="4"/>
          <w:sz w:val="24"/>
          <w:szCs w:val="24"/>
        </w:rPr>
        <w:t>do grupy kapitałowej</w:t>
      </w:r>
      <w:r w:rsidRPr="003A7AEE">
        <w:rPr>
          <w:rFonts w:ascii="Times New Roman" w:hAnsi="Times New Roman" w:cs="Times New Roman"/>
          <w:sz w:val="24"/>
          <w:szCs w:val="24"/>
        </w:rPr>
        <w:t xml:space="preserve">, w rozumieniu ustawy z dnia 16 lutego 2007 r. o ochronie konkurencji i konsumentów (Dz. U. 2024, poz. </w:t>
      </w:r>
      <w:r w:rsidR="008B7F90">
        <w:rPr>
          <w:rFonts w:ascii="Times New Roman" w:hAnsi="Times New Roman" w:cs="Times New Roman"/>
          <w:sz w:val="24"/>
          <w:szCs w:val="24"/>
        </w:rPr>
        <w:t>1616</w:t>
      </w:r>
      <w:r w:rsidR="00A96B5B">
        <w:rPr>
          <w:rFonts w:ascii="Times New Roman" w:hAnsi="Times New Roman" w:cs="Times New Roman"/>
          <w:sz w:val="24"/>
          <w:szCs w:val="24"/>
        </w:rPr>
        <w:t xml:space="preserve"> ze zm</w:t>
      </w:r>
      <w:r w:rsidRPr="003A7AEE">
        <w:rPr>
          <w:rFonts w:ascii="Times New Roman" w:hAnsi="Times New Roman" w:cs="Times New Roman"/>
          <w:sz w:val="24"/>
          <w:szCs w:val="24"/>
        </w:rPr>
        <w:t xml:space="preserve">.) z żadnym z Wykonawców, którzy złożyli oferty w niniejszym zamówieniu.                                                            </w:t>
      </w:r>
    </w:p>
    <w:p w14:paraId="34D1687E" w14:textId="107DB968" w:rsidR="00137B77" w:rsidRPr="003A7AEE" w:rsidRDefault="00137B77" w:rsidP="00A96B5B">
      <w:pPr>
        <w:spacing w:after="0" w:line="240" w:lineRule="auto"/>
        <w:ind w:left="1418" w:firstLine="709"/>
        <w:jc w:val="right"/>
        <w:rPr>
          <w:rFonts w:ascii="Times New Roman" w:hAnsi="Times New Roman" w:cs="Times New Roman"/>
          <w:sz w:val="24"/>
          <w:szCs w:val="24"/>
        </w:rPr>
      </w:pPr>
      <w:r w:rsidRPr="003A7AEE">
        <w:rPr>
          <w:rFonts w:ascii="Times New Roman" w:hAnsi="Times New Roman" w:cs="Times New Roman"/>
          <w:sz w:val="24"/>
          <w:szCs w:val="24"/>
        </w:rPr>
        <w:t xml:space="preserve">  </w:t>
      </w:r>
      <w:r w:rsidR="00A96B5B">
        <w:rPr>
          <w:rFonts w:ascii="Times New Roman" w:hAnsi="Times New Roman" w:cs="Times New Roman"/>
          <w:sz w:val="24"/>
          <w:szCs w:val="24"/>
        </w:rPr>
        <w:t>………………………….</w:t>
      </w:r>
      <w:r w:rsidRPr="003A7AEE">
        <w:rPr>
          <w:rFonts w:ascii="Times New Roman" w:hAnsi="Times New Roman" w:cs="Times New Roman"/>
          <w:sz w:val="24"/>
          <w:szCs w:val="24"/>
        </w:rPr>
        <w:t>………………………………………</w:t>
      </w:r>
    </w:p>
    <w:p w14:paraId="60A278F9" w14:textId="77777777" w:rsidR="00137B77" w:rsidRDefault="00137B77" w:rsidP="00A96B5B">
      <w:pPr>
        <w:spacing w:after="0" w:line="240" w:lineRule="auto"/>
        <w:jc w:val="right"/>
        <w:rPr>
          <w:rFonts w:ascii="Times New Roman" w:hAnsi="Times New Roman" w:cs="Times New Roman"/>
          <w:iCs/>
        </w:rPr>
      </w:pPr>
      <w:r w:rsidRPr="00A96B5B">
        <w:rPr>
          <w:rFonts w:ascii="Times New Roman" w:hAnsi="Times New Roman" w:cs="Times New Roman"/>
          <w:iCs/>
        </w:rPr>
        <w:t xml:space="preserve"> Data; kwalifikowany podpis elektroniczny lub podpis zaufany lub podpis osobisty </w:t>
      </w:r>
    </w:p>
    <w:p w14:paraId="2A369A18" w14:textId="77777777" w:rsidR="00A96B5B" w:rsidRPr="00A96B5B" w:rsidRDefault="00A96B5B" w:rsidP="00A96B5B">
      <w:pPr>
        <w:spacing w:after="0" w:line="240" w:lineRule="auto"/>
        <w:jc w:val="right"/>
        <w:rPr>
          <w:rFonts w:ascii="Times New Roman" w:hAnsi="Times New Roman" w:cs="Times New Roman"/>
          <w:iCs/>
        </w:rPr>
      </w:pPr>
    </w:p>
    <w:p w14:paraId="79AA5B8B" w14:textId="0BC2471D" w:rsidR="00A96B5B" w:rsidRPr="00A96B5B" w:rsidRDefault="00137B77" w:rsidP="00A96B5B">
      <w:pPr>
        <w:spacing w:after="0" w:line="240" w:lineRule="auto"/>
        <w:jc w:val="both"/>
        <w:rPr>
          <w:rFonts w:ascii="Times New Roman" w:hAnsi="Times New Roman" w:cs="Times New Roman"/>
          <w:sz w:val="24"/>
          <w:szCs w:val="24"/>
        </w:rPr>
      </w:pPr>
      <w:r w:rsidRPr="003A7AEE">
        <w:rPr>
          <w:rFonts w:ascii="Times New Roman" w:hAnsi="Times New Roman" w:cs="Times New Roman"/>
          <w:b/>
          <w:sz w:val="24"/>
          <w:szCs w:val="24"/>
        </w:rPr>
        <w:t>*</w:t>
      </w:r>
      <w:r w:rsidRPr="003A7AEE">
        <w:rPr>
          <w:rFonts w:ascii="Times New Roman" w:hAnsi="Times New Roman" w:cs="Times New Roman"/>
          <w:sz w:val="24"/>
          <w:szCs w:val="24"/>
        </w:rPr>
        <w:t xml:space="preserve"> niepotrzebne skreśl</w:t>
      </w:r>
      <w:r w:rsidR="00A96B5B">
        <w:rPr>
          <w:rFonts w:ascii="Times New Roman" w:hAnsi="Times New Roman" w:cs="Times New Roman"/>
          <w:sz w:val="24"/>
          <w:szCs w:val="24"/>
        </w:rPr>
        <w:t>ić</w:t>
      </w:r>
    </w:p>
    <w:p w14:paraId="6AF576DF" w14:textId="77777777" w:rsidR="007437BF" w:rsidRDefault="00137B77" w:rsidP="00137B77">
      <w:pPr>
        <w:spacing w:line="240" w:lineRule="auto"/>
        <w:jc w:val="center"/>
        <w:rPr>
          <w:rFonts w:ascii="Times New Roman" w:hAnsi="Times New Roman" w:cs="Times New Roman"/>
          <w:sz w:val="24"/>
          <w:szCs w:val="24"/>
        </w:rPr>
      </w:pP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p>
    <w:p w14:paraId="1AE53DBA" w14:textId="77777777" w:rsidR="007437BF" w:rsidRDefault="007437BF" w:rsidP="00137B77">
      <w:pPr>
        <w:spacing w:line="240" w:lineRule="auto"/>
        <w:jc w:val="center"/>
        <w:rPr>
          <w:rFonts w:ascii="Times New Roman" w:hAnsi="Times New Roman" w:cs="Times New Roman"/>
          <w:sz w:val="24"/>
          <w:szCs w:val="24"/>
        </w:rPr>
      </w:pPr>
    </w:p>
    <w:p w14:paraId="6207D777" w14:textId="77777777" w:rsidR="007437BF" w:rsidRDefault="007437BF" w:rsidP="00137B77">
      <w:pPr>
        <w:spacing w:line="240" w:lineRule="auto"/>
        <w:jc w:val="center"/>
        <w:rPr>
          <w:rFonts w:ascii="Times New Roman" w:hAnsi="Times New Roman" w:cs="Times New Roman"/>
          <w:sz w:val="24"/>
          <w:szCs w:val="24"/>
        </w:rPr>
      </w:pPr>
    </w:p>
    <w:p w14:paraId="668751BA" w14:textId="677DD957" w:rsidR="00137B77" w:rsidRPr="003A7AEE" w:rsidRDefault="00137B77" w:rsidP="007437BF">
      <w:pPr>
        <w:spacing w:line="240" w:lineRule="auto"/>
        <w:jc w:val="right"/>
        <w:rPr>
          <w:rFonts w:ascii="Times New Roman" w:hAnsi="Times New Roman" w:cs="Times New Roman"/>
          <w:sz w:val="24"/>
          <w:szCs w:val="24"/>
        </w:rPr>
      </w:pPr>
      <w:r w:rsidRPr="003A7AEE">
        <w:rPr>
          <w:rFonts w:ascii="Times New Roman" w:hAnsi="Times New Roman" w:cs="Times New Roman"/>
          <w:sz w:val="24"/>
          <w:szCs w:val="24"/>
        </w:rPr>
        <w:lastRenderedPageBreak/>
        <w:t xml:space="preserve">Załącznik nr </w:t>
      </w:r>
      <w:r w:rsidR="00B56E1D">
        <w:rPr>
          <w:rFonts w:ascii="Times New Roman" w:hAnsi="Times New Roman" w:cs="Times New Roman"/>
          <w:sz w:val="24"/>
          <w:szCs w:val="24"/>
        </w:rPr>
        <w:t>8</w:t>
      </w:r>
      <w:r w:rsidRPr="003A7AEE">
        <w:rPr>
          <w:rFonts w:ascii="Times New Roman" w:hAnsi="Times New Roman" w:cs="Times New Roman"/>
          <w:sz w:val="24"/>
          <w:szCs w:val="24"/>
        </w:rPr>
        <w:t xml:space="preserve"> do SWZ</w:t>
      </w:r>
    </w:p>
    <w:p w14:paraId="7057420E" w14:textId="77777777" w:rsidR="00137B77" w:rsidRPr="003A7AEE" w:rsidRDefault="00137B77" w:rsidP="00137B77">
      <w:pPr>
        <w:spacing w:line="240" w:lineRule="auto"/>
        <w:jc w:val="center"/>
        <w:rPr>
          <w:rFonts w:ascii="Times New Roman" w:hAnsi="Times New Roman" w:cs="Times New Roman"/>
          <w:sz w:val="24"/>
          <w:szCs w:val="24"/>
        </w:rPr>
      </w:pPr>
    </w:p>
    <w:p w14:paraId="4306FA6E" w14:textId="77777777" w:rsidR="00B57263" w:rsidRDefault="00137B77" w:rsidP="00B57263">
      <w:pPr>
        <w:spacing w:line="240" w:lineRule="auto"/>
        <w:jc w:val="center"/>
        <w:rPr>
          <w:rFonts w:ascii="Times New Roman" w:hAnsi="Times New Roman" w:cs="Times New Roman"/>
          <w:sz w:val="24"/>
          <w:szCs w:val="24"/>
        </w:rPr>
      </w:pPr>
      <w:r w:rsidRPr="003A7AEE">
        <w:rPr>
          <w:rFonts w:ascii="Times New Roman" w:hAnsi="Times New Roman" w:cs="Times New Roman"/>
          <w:sz w:val="24"/>
          <w:szCs w:val="24"/>
        </w:rPr>
        <w:t>UMOWA NR</w:t>
      </w:r>
      <w:r w:rsidR="00056C91" w:rsidRPr="003A7AEE">
        <w:rPr>
          <w:rFonts w:ascii="Times New Roman" w:hAnsi="Times New Roman" w:cs="Times New Roman"/>
          <w:sz w:val="24"/>
          <w:szCs w:val="24"/>
        </w:rPr>
        <w:t xml:space="preserve"> </w:t>
      </w:r>
      <w:r w:rsidR="00B57263">
        <w:rPr>
          <w:rFonts w:ascii="Times New Roman" w:hAnsi="Times New Roman" w:cs="Times New Roman"/>
          <w:sz w:val="24"/>
          <w:szCs w:val="24"/>
        </w:rPr>
        <w:t>CUS.26.47</w:t>
      </w:r>
      <w:r w:rsidR="00B57263" w:rsidRPr="003A7AEE">
        <w:rPr>
          <w:rFonts w:ascii="Times New Roman" w:hAnsi="Times New Roman" w:cs="Times New Roman"/>
          <w:sz w:val="24"/>
          <w:szCs w:val="24"/>
        </w:rPr>
        <w:t>.2025</w:t>
      </w:r>
    </w:p>
    <w:p w14:paraId="73707E57" w14:textId="00D33E3A" w:rsidR="00137B77" w:rsidRPr="003A7AEE" w:rsidRDefault="002C2AC3" w:rsidP="00B57263">
      <w:pPr>
        <w:spacing w:line="240" w:lineRule="auto"/>
        <w:jc w:val="center"/>
        <w:rPr>
          <w:rFonts w:ascii="Times New Roman" w:hAnsi="Times New Roman" w:cs="Times New Roman"/>
          <w:sz w:val="24"/>
          <w:szCs w:val="24"/>
        </w:rPr>
      </w:pPr>
      <w:r w:rsidRPr="003A7AEE">
        <w:rPr>
          <w:rFonts w:ascii="Times New Roman" w:hAnsi="Times New Roman" w:cs="Times New Roman"/>
          <w:bCs/>
          <w:sz w:val="24"/>
          <w:szCs w:val="24"/>
          <w:lang w:val="x-none" w:eastAsia="x-none"/>
        </w:rPr>
        <w:t>Zawarta w dniu</w:t>
      </w:r>
      <w:r w:rsidR="00137B77" w:rsidRPr="003A7AEE">
        <w:rPr>
          <w:rFonts w:ascii="Times New Roman" w:hAnsi="Times New Roman" w:cs="Times New Roman"/>
          <w:bCs/>
          <w:sz w:val="24"/>
          <w:szCs w:val="24"/>
          <w:lang w:val="x-none" w:eastAsia="x-none"/>
        </w:rPr>
        <w:t xml:space="preserve"> …………… 20</w:t>
      </w:r>
      <w:r w:rsidR="00137B77" w:rsidRPr="003A7AEE">
        <w:rPr>
          <w:rFonts w:ascii="Times New Roman" w:hAnsi="Times New Roman" w:cs="Times New Roman"/>
          <w:bCs/>
          <w:sz w:val="24"/>
          <w:szCs w:val="24"/>
          <w:lang w:eastAsia="x-none"/>
        </w:rPr>
        <w:t>25</w:t>
      </w:r>
      <w:r w:rsidR="00137B77" w:rsidRPr="003A7AEE">
        <w:rPr>
          <w:rFonts w:ascii="Times New Roman" w:hAnsi="Times New Roman" w:cs="Times New Roman"/>
          <w:bCs/>
          <w:sz w:val="24"/>
          <w:szCs w:val="24"/>
          <w:lang w:val="x-none" w:eastAsia="x-none"/>
        </w:rPr>
        <w:t xml:space="preserve"> r. w Staroźrebach pomiędzy:</w:t>
      </w:r>
    </w:p>
    <w:p w14:paraId="3DABC279" w14:textId="24FF36AF" w:rsidR="00137B77" w:rsidRPr="003A7AEE" w:rsidRDefault="00137B77" w:rsidP="00ED7A69">
      <w:pPr>
        <w:widowControl w:val="0"/>
        <w:autoSpaceDE w:val="0"/>
        <w:autoSpaceDN w:val="0"/>
        <w:spacing w:line="240" w:lineRule="auto"/>
        <w:rPr>
          <w:rFonts w:ascii="Times New Roman" w:hAnsi="Times New Roman" w:cs="Times New Roman"/>
          <w:b/>
          <w:sz w:val="24"/>
          <w:szCs w:val="24"/>
          <w:lang w:val="x-none" w:eastAsia="x-none"/>
        </w:rPr>
      </w:pPr>
      <w:r w:rsidRPr="003A7AEE">
        <w:rPr>
          <w:rFonts w:ascii="Times New Roman" w:hAnsi="Times New Roman" w:cs="Times New Roman"/>
          <w:b/>
          <w:sz w:val="24"/>
          <w:szCs w:val="24"/>
          <w:lang w:val="x-none" w:eastAsia="x-none"/>
        </w:rPr>
        <w:t>Gminą Staroźreby</w:t>
      </w:r>
      <w:r w:rsidR="00F70925">
        <w:rPr>
          <w:rFonts w:ascii="Times New Roman" w:hAnsi="Times New Roman" w:cs="Times New Roman"/>
          <w:b/>
          <w:sz w:val="24"/>
          <w:szCs w:val="24"/>
          <w:lang w:val="x-none" w:eastAsia="x-none"/>
        </w:rPr>
        <w:t xml:space="preserve"> </w:t>
      </w:r>
      <w:r w:rsidR="00F70925" w:rsidRPr="003A7AEE">
        <w:rPr>
          <w:rFonts w:ascii="Times New Roman" w:hAnsi="Times New Roman" w:cs="Times New Roman"/>
          <w:b/>
          <w:sz w:val="24"/>
          <w:szCs w:val="24"/>
          <w:lang w:val="x-none" w:eastAsia="x-none"/>
        </w:rPr>
        <w:t>ul. Płocka 18, 09-440 Staroźreby, powiat płocki</w:t>
      </w:r>
      <w:r w:rsidR="00F70925">
        <w:rPr>
          <w:rFonts w:ascii="Times New Roman" w:hAnsi="Times New Roman" w:cs="Times New Roman"/>
          <w:b/>
          <w:sz w:val="24"/>
          <w:szCs w:val="24"/>
          <w:lang w:val="x-none" w:eastAsia="x-none"/>
        </w:rPr>
        <w:t xml:space="preserve"> – Centrum Usług Społecznych, ul. Głowackiego 2, 09-440 Staroźreby</w:t>
      </w:r>
    </w:p>
    <w:p w14:paraId="015060F8" w14:textId="1E8DFE84" w:rsidR="00137B77" w:rsidRPr="003A7AEE" w:rsidRDefault="00137B77" w:rsidP="00ED7A69">
      <w:pPr>
        <w:widowControl w:val="0"/>
        <w:autoSpaceDE w:val="0"/>
        <w:autoSpaceDN w:val="0"/>
        <w:spacing w:line="240" w:lineRule="auto"/>
        <w:rPr>
          <w:rFonts w:ascii="Times New Roman" w:hAnsi="Times New Roman" w:cs="Times New Roman"/>
          <w:b/>
          <w:sz w:val="24"/>
          <w:szCs w:val="24"/>
          <w:lang w:val="x-none" w:eastAsia="x-none"/>
        </w:rPr>
      </w:pPr>
      <w:r w:rsidRPr="003A7AEE">
        <w:rPr>
          <w:rFonts w:ascii="Times New Roman" w:hAnsi="Times New Roman" w:cs="Times New Roman"/>
          <w:b/>
          <w:sz w:val="24"/>
          <w:szCs w:val="24"/>
          <w:lang w:val="x-none" w:eastAsia="x-none"/>
        </w:rPr>
        <w:t xml:space="preserve">REGON </w:t>
      </w:r>
      <w:r w:rsidR="00F70925">
        <w:rPr>
          <w:rFonts w:ascii="Times New Roman" w:hAnsi="Times New Roman" w:cs="Times New Roman"/>
          <w:b/>
          <w:sz w:val="24"/>
          <w:szCs w:val="24"/>
          <w:lang w:val="x-none" w:eastAsia="x-none"/>
        </w:rPr>
        <w:t>610007872</w:t>
      </w:r>
      <w:r w:rsidRPr="003A7AEE">
        <w:rPr>
          <w:rFonts w:ascii="Times New Roman" w:hAnsi="Times New Roman" w:cs="Times New Roman"/>
          <w:b/>
          <w:sz w:val="24"/>
          <w:szCs w:val="24"/>
          <w:lang w:val="x-none" w:eastAsia="x-none"/>
        </w:rPr>
        <w:t>, NIP 774</w:t>
      </w:r>
      <w:r w:rsidR="00F70925">
        <w:rPr>
          <w:rFonts w:ascii="Times New Roman" w:hAnsi="Times New Roman" w:cs="Times New Roman"/>
          <w:b/>
          <w:sz w:val="24"/>
          <w:szCs w:val="24"/>
          <w:lang w:val="x-none" w:eastAsia="x-none"/>
        </w:rPr>
        <w:t>2427281</w:t>
      </w:r>
    </w:p>
    <w:p w14:paraId="77D6B345" w14:textId="1BDA03F0" w:rsidR="002C2AC3" w:rsidRPr="003A7AEE" w:rsidRDefault="00137B77" w:rsidP="00ED7A69">
      <w:pPr>
        <w:widowControl w:val="0"/>
        <w:autoSpaceDE w:val="0"/>
        <w:autoSpaceDN w:val="0"/>
        <w:spacing w:line="240" w:lineRule="auto"/>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reprezentowan</w:t>
      </w:r>
      <w:r w:rsidR="00F70925">
        <w:rPr>
          <w:rFonts w:ascii="Times New Roman" w:hAnsi="Times New Roman" w:cs="Times New Roman"/>
          <w:sz w:val="24"/>
          <w:szCs w:val="24"/>
          <w:lang w:val="x-none" w:eastAsia="x-none"/>
        </w:rPr>
        <w:t>ym</w:t>
      </w:r>
      <w:r w:rsidRPr="003A7AEE">
        <w:rPr>
          <w:rFonts w:ascii="Times New Roman" w:hAnsi="Times New Roman" w:cs="Times New Roman"/>
          <w:sz w:val="24"/>
          <w:szCs w:val="24"/>
          <w:lang w:val="x-none" w:eastAsia="x-none"/>
        </w:rPr>
        <w:t xml:space="preserve"> przez: </w:t>
      </w:r>
    </w:p>
    <w:p w14:paraId="03A4C8BD" w14:textId="1D614677" w:rsidR="00137B77" w:rsidRPr="003A7AEE" w:rsidRDefault="00F70925" w:rsidP="00ED7A69">
      <w:pPr>
        <w:widowControl w:val="0"/>
        <w:autoSpaceDE w:val="0"/>
        <w:autoSpaceDN w:val="0"/>
        <w:spacing w:line="240" w:lineRule="auto"/>
        <w:rPr>
          <w:rFonts w:ascii="Times New Roman" w:hAnsi="Times New Roman" w:cs="Times New Roman"/>
          <w:sz w:val="24"/>
          <w:szCs w:val="24"/>
          <w:lang w:val="x-none" w:eastAsia="x-none"/>
        </w:rPr>
      </w:pPr>
      <w:r>
        <w:rPr>
          <w:rFonts w:ascii="Times New Roman" w:hAnsi="Times New Roman" w:cs="Times New Roman"/>
          <w:b/>
          <w:sz w:val="24"/>
          <w:szCs w:val="24"/>
          <w:lang w:val="x-none" w:eastAsia="x-none"/>
        </w:rPr>
        <w:t>Emilię Ciećwierz-Domańską</w:t>
      </w:r>
      <w:r w:rsidR="00137B77" w:rsidRPr="003A7AEE">
        <w:rPr>
          <w:rFonts w:ascii="Times New Roman" w:hAnsi="Times New Roman" w:cs="Times New Roman"/>
          <w:sz w:val="24"/>
          <w:szCs w:val="24"/>
          <w:lang w:val="x-none" w:eastAsia="x-none"/>
        </w:rPr>
        <w:t xml:space="preserve">– </w:t>
      </w:r>
      <w:r>
        <w:rPr>
          <w:rFonts w:ascii="Times New Roman" w:hAnsi="Times New Roman" w:cs="Times New Roman"/>
          <w:sz w:val="24"/>
          <w:szCs w:val="24"/>
          <w:lang w:val="x-none" w:eastAsia="x-none"/>
        </w:rPr>
        <w:t>Dyrektora Centrum Usług Społecznych w Staroźrebach</w:t>
      </w:r>
    </w:p>
    <w:p w14:paraId="6EB0CFE1" w14:textId="6A243B33" w:rsidR="00ED7A69" w:rsidRPr="003A7AEE" w:rsidRDefault="00ED7A69" w:rsidP="00ED7A69">
      <w:pPr>
        <w:widowControl w:val="0"/>
        <w:autoSpaceDE w:val="0"/>
        <w:autoSpaceDN w:val="0"/>
        <w:spacing w:line="240" w:lineRule="auto"/>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 xml:space="preserve">przy kontrasygnacie </w:t>
      </w:r>
      <w:r w:rsidR="00F70925">
        <w:rPr>
          <w:rFonts w:ascii="Times New Roman" w:hAnsi="Times New Roman" w:cs="Times New Roman"/>
          <w:sz w:val="24"/>
          <w:szCs w:val="24"/>
          <w:lang w:val="x-none" w:eastAsia="x-none"/>
        </w:rPr>
        <w:t xml:space="preserve">Głównej Księgowej </w:t>
      </w:r>
      <w:r w:rsidRPr="003A7AEE">
        <w:rPr>
          <w:rFonts w:ascii="Times New Roman" w:hAnsi="Times New Roman" w:cs="Times New Roman"/>
          <w:sz w:val="24"/>
          <w:szCs w:val="24"/>
          <w:lang w:val="x-none" w:eastAsia="x-none"/>
        </w:rPr>
        <w:t xml:space="preserve"> – </w:t>
      </w:r>
      <w:r w:rsidR="00F70925">
        <w:rPr>
          <w:rFonts w:ascii="Times New Roman" w:hAnsi="Times New Roman" w:cs="Times New Roman"/>
          <w:sz w:val="24"/>
          <w:szCs w:val="24"/>
          <w:lang w:val="x-none" w:eastAsia="x-none"/>
        </w:rPr>
        <w:t>Katarzyny Berger,</w:t>
      </w:r>
    </w:p>
    <w:p w14:paraId="5830A5CF" w14:textId="496BD0F6" w:rsidR="002C2AC3" w:rsidRPr="003A7AEE" w:rsidRDefault="002C2AC3" w:rsidP="00ED7A69">
      <w:pPr>
        <w:widowControl w:val="0"/>
        <w:autoSpaceDE w:val="0"/>
        <w:autoSpaceDN w:val="0"/>
        <w:spacing w:line="240" w:lineRule="auto"/>
        <w:rPr>
          <w:rFonts w:ascii="Times New Roman" w:hAnsi="Times New Roman" w:cs="Times New Roman"/>
          <w:sz w:val="24"/>
          <w:szCs w:val="24"/>
          <w:lang w:val="x-none" w:eastAsia="x-none"/>
        </w:rPr>
      </w:pPr>
      <w:proofErr w:type="spellStart"/>
      <w:r w:rsidRPr="003A7AEE">
        <w:rPr>
          <w:rFonts w:ascii="Times New Roman" w:hAnsi="Times New Roman" w:cs="Times New Roman"/>
          <w:b/>
          <w:sz w:val="24"/>
          <w:szCs w:val="24"/>
          <w:lang w:val="x-none" w:eastAsia="x-none"/>
        </w:rPr>
        <w:t>zwan</w:t>
      </w:r>
      <w:r w:rsidR="00F70925">
        <w:rPr>
          <w:rFonts w:ascii="Times New Roman" w:hAnsi="Times New Roman" w:cs="Times New Roman"/>
          <w:b/>
          <w:sz w:val="24"/>
          <w:szCs w:val="24"/>
          <w:lang w:val="x-none" w:eastAsia="x-none"/>
        </w:rPr>
        <w:t>yym</w:t>
      </w:r>
      <w:proofErr w:type="spellEnd"/>
      <w:r w:rsidRPr="003A7AEE">
        <w:rPr>
          <w:rFonts w:ascii="Times New Roman" w:hAnsi="Times New Roman" w:cs="Times New Roman"/>
          <w:b/>
          <w:sz w:val="24"/>
          <w:szCs w:val="24"/>
          <w:lang w:val="x-none" w:eastAsia="x-none"/>
        </w:rPr>
        <w:t xml:space="preserve"> dalej „Zamawiającym”,</w:t>
      </w:r>
    </w:p>
    <w:p w14:paraId="63B5A871" w14:textId="77777777" w:rsidR="00137B77" w:rsidRPr="003A7AEE" w:rsidRDefault="00137B77" w:rsidP="002C2AC3">
      <w:pPr>
        <w:widowControl w:val="0"/>
        <w:autoSpaceDE w:val="0"/>
        <w:autoSpaceDN w:val="0"/>
        <w:spacing w:line="240" w:lineRule="auto"/>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a</w:t>
      </w:r>
    </w:p>
    <w:p w14:paraId="1746D6C0" w14:textId="77777777" w:rsidR="002C2AC3" w:rsidRPr="003A7AEE" w:rsidRDefault="00137B77" w:rsidP="002C2AC3">
      <w:pPr>
        <w:widowControl w:val="0"/>
        <w:autoSpaceDE w:val="0"/>
        <w:autoSpaceDN w:val="0"/>
        <w:spacing w:line="240" w:lineRule="auto"/>
        <w:rPr>
          <w:rFonts w:ascii="Times New Roman" w:hAnsi="Times New Roman" w:cs="Times New Roman"/>
          <w:b/>
          <w:sz w:val="24"/>
          <w:szCs w:val="24"/>
          <w:lang w:val="x-none" w:eastAsia="x-none"/>
        </w:rPr>
      </w:pPr>
      <w:r w:rsidRPr="003A7AEE">
        <w:rPr>
          <w:rFonts w:ascii="Times New Roman" w:hAnsi="Times New Roman" w:cs="Times New Roman"/>
          <w:b/>
          <w:sz w:val="24"/>
          <w:szCs w:val="24"/>
          <w:lang w:val="x-none" w:eastAsia="x-none"/>
        </w:rPr>
        <w:t>………………………………………</w:t>
      </w:r>
    </w:p>
    <w:p w14:paraId="4B0BDBB6" w14:textId="24F8FBA3" w:rsidR="00137B77" w:rsidRPr="003A7AEE" w:rsidRDefault="002C2AC3" w:rsidP="002C2AC3">
      <w:pPr>
        <w:widowControl w:val="0"/>
        <w:autoSpaceDE w:val="0"/>
        <w:autoSpaceDN w:val="0"/>
        <w:spacing w:line="240" w:lineRule="auto"/>
        <w:rPr>
          <w:rFonts w:ascii="Times New Roman" w:hAnsi="Times New Roman" w:cs="Times New Roman"/>
          <w:sz w:val="24"/>
          <w:szCs w:val="24"/>
          <w:lang w:eastAsia="x-none"/>
        </w:rPr>
      </w:pPr>
      <w:r w:rsidRPr="003A7AEE">
        <w:rPr>
          <w:rFonts w:ascii="Times New Roman" w:hAnsi="Times New Roman" w:cs="Times New Roman"/>
          <w:b/>
          <w:sz w:val="24"/>
          <w:szCs w:val="24"/>
          <w:lang w:val="x-none" w:eastAsia="x-none"/>
        </w:rPr>
        <w:t>………………………………………</w:t>
      </w:r>
      <w:r w:rsidR="00137B77" w:rsidRPr="003A7AEE">
        <w:rPr>
          <w:rFonts w:ascii="Times New Roman" w:hAnsi="Times New Roman" w:cs="Times New Roman"/>
          <w:b/>
          <w:sz w:val="24"/>
          <w:szCs w:val="24"/>
          <w:lang w:val="x-none" w:eastAsia="x-none"/>
        </w:rPr>
        <w:t xml:space="preserve"> ,</w:t>
      </w:r>
    </w:p>
    <w:p w14:paraId="20F8BBD9" w14:textId="77777777" w:rsidR="00137B77" w:rsidRPr="003A7AEE" w:rsidRDefault="00137B77" w:rsidP="00ED7A69">
      <w:pPr>
        <w:widowControl w:val="0"/>
        <w:autoSpaceDE w:val="0"/>
        <w:autoSpaceDN w:val="0"/>
        <w:spacing w:line="240" w:lineRule="auto"/>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reprezentowanym przez:……………..</w:t>
      </w:r>
    </w:p>
    <w:p w14:paraId="014B2870" w14:textId="77777777" w:rsidR="00137B77" w:rsidRPr="003A7AEE" w:rsidRDefault="00137B77" w:rsidP="00ED7A69">
      <w:pPr>
        <w:widowControl w:val="0"/>
        <w:autoSpaceDE w:val="0"/>
        <w:autoSpaceDN w:val="0"/>
        <w:spacing w:line="240" w:lineRule="auto"/>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 xml:space="preserve">zwanym dalej </w:t>
      </w:r>
      <w:r w:rsidRPr="003A7AEE">
        <w:rPr>
          <w:rFonts w:ascii="Times New Roman" w:hAnsi="Times New Roman" w:cs="Times New Roman"/>
          <w:b/>
          <w:sz w:val="24"/>
          <w:szCs w:val="24"/>
          <w:lang w:val="x-none" w:eastAsia="x-none"/>
        </w:rPr>
        <w:t>„Wykonawcą”</w:t>
      </w:r>
    </w:p>
    <w:p w14:paraId="2AECF144" w14:textId="247FE371" w:rsidR="00137B77" w:rsidRPr="003A7AEE" w:rsidRDefault="00137B77" w:rsidP="002C2AC3">
      <w:pPr>
        <w:widowControl w:val="0"/>
        <w:autoSpaceDE w:val="0"/>
        <w:autoSpaceDN w:val="0"/>
        <w:spacing w:line="240" w:lineRule="auto"/>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o następującej treści:</w:t>
      </w:r>
    </w:p>
    <w:p w14:paraId="5EF076A6" w14:textId="77777777" w:rsidR="00137B77" w:rsidRPr="003A7AEE" w:rsidRDefault="00137B77" w:rsidP="00137B77">
      <w:pPr>
        <w:widowControl w:val="0"/>
        <w:autoSpaceDE w:val="0"/>
        <w:autoSpaceDN w:val="0"/>
        <w:spacing w:line="240" w:lineRule="auto"/>
        <w:jc w:val="center"/>
        <w:rPr>
          <w:rFonts w:ascii="Times New Roman" w:hAnsi="Times New Roman" w:cs="Times New Roman"/>
          <w:b/>
          <w:color w:val="000000"/>
          <w:sz w:val="24"/>
          <w:szCs w:val="24"/>
          <w:lang w:val="x-none" w:eastAsia="x-none"/>
        </w:rPr>
      </w:pPr>
      <w:r w:rsidRPr="003A7AEE">
        <w:rPr>
          <w:rFonts w:ascii="Times New Roman" w:hAnsi="Times New Roman" w:cs="Times New Roman"/>
          <w:b/>
          <w:color w:val="000000"/>
          <w:sz w:val="24"/>
          <w:szCs w:val="24"/>
          <w:lang w:val="x-none" w:eastAsia="x-none"/>
        </w:rPr>
        <w:t>§ 1</w:t>
      </w:r>
    </w:p>
    <w:p w14:paraId="2D929203" w14:textId="007ADB68" w:rsidR="00137B77" w:rsidRPr="003A7AEE" w:rsidRDefault="00137B77" w:rsidP="002C2AC3">
      <w:pPr>
        <w:widowControl w:val="0"/>
        <w:spacing w:line="240" w:lineRule="auto"/>
        <w:jc w:val="both"/>
        <w:rPr>
          <w:rFonts w:ascii="Times New Roman" w:hAnsi="Times New Roman" w:cs="Times New Roman"/>
          <w:b/>
          <w:sz w:val="24"/>
          <w:szCs w:val="24"/>
        </w:rPr>
      </w:pPr>
      <w:r w:rsidRPr="003A7AEE">
        <w:rPr>
          <w:rFonts w:ascii="Times New Roman" w:hAnsi="Times New Roman" w:cs="Times New Roman"/>
          <w:bCs/>
          <w:sz w:val="24"/>
          <w:szCs w:val="24"/>
        </w:rPr>
        <w:t xml:space="preserve">Umowa zawierana jest w wyniku postępowania o udzielnie zamówienia publicznego nr </w:t>
      </w:r>
      <w:r w:rsidR="00056C91" w:rsidRPr="003A7AEE">
        <w:rPr>
          <w:rFonts w:ascii="Times New Roman" w:hAnsi="Times New Roman" w:cs="Times New Roman"/>
          <w:bCs/>
          <w:sz w:val="24"/>
          <w:szCs w:val="24"/>
        </w:rPr>
        <w:t>RPI.271.30.2025</w:t>
      </w:r>
      <w:r w:rsidRPr="003A7AEE">
        <w:rPr>
          <w:rFonts w:ascii="Times New Roman" w:hAnsi="Times New Roman" w:cs="Times New Roman"/>
          <w:bCs/>
          <w:sz w:val="24"/>
          <w:szCs w:val="24"/>
        </w:rPr>
        <w:t xml:space="preserve"> przeprowadzonym w trybie podstawowym, na podstawie art. 275 pkt 1 ustawy z dnia 11.09.2019r. Prawo zamówień publicznych (tj. Dz. U. z 202</w:t>
      </w:r>
      <w:r w:rsidR="00F70925">
        <w:rPr>
          <w:rFonts w:ascii="Times New Roman" w:hAnsi="Times New Roman" w:cs="Times New Roman"/>
          <w:bCs/>
          <w:sz w:val="24"/>
          <w:szCs w:val="24"/>
        </w:rPr>
        <w:t>5</w:t>
      </w:r>
      <w:r w:rsidRPr="003A7AEE">
        <w:rPr>
          <w:rFonts w:ascii="Times New Roman" w:hAnsi="Times New Roman" w:cs="Times New Roman"/>
          <w:bCs/>
          <w:sz w:val="24"/>
          <w:szCs w:val="24"/>
        </w:rPr>
        <w:t xml:space="preserve"> r., poz. 1</w:t>
      </w:r>
      <w:r w:rsidR="00F70925">
        <w:rPr>
          <w:rFonts w:ascii="Times New Roman" w:hAnsi="Times New Roman" w:cs="Times New Roman"/>
          <w:bCs/>
          <w:sz w:val="24"/>
          <w:szCs w:val="24"/>
        </w:rPr>
        <w:t>165</w:t>
      </w:r>
      <w:r w:rsidRPr="003A7AEE">
        <w:rPr>
          <w:rFonts w:ascii="Times New Roman" w:hAnsi="Times New Roman" w:cs="Times New Roman"/>
          <w:bCs/>
          <w:sz w:val="24"/>
          <w:szCs w:val="24"/>
        </w:rPr>
        <w:t xml:space="preserve"> ze zm.), zwanej w dalszej części umowy „ustawą”</w:t>
      </w:r>
      <w:r w:rsidR="002C2AC3" w:rsidRPr="003A7AEE">
        <w:rPr>
          <w:rFonts w:ascii="Times New Roman" w:hAnsi="Times New Roman" w:cs="Times New Roman"/>
          <w:bCs/>
          <w:sz w:val="24"/>
          <w:szCs w:val="24"/>
        </w:rPr>
        <w:t xml:space="preserve"> pod nazwą </w:t>
      </w:r>
      <w:r w:rsidR="002C2AC3" w:rsidRPr="003A7AEE">
        <w:rPr>
          <w:rFonts w:ascii="Times New Roman" w:hAnsi="Times New Roman" w:cs="Times New Roman"/>
          <w:b/>
          <w:sz w:val="24"/>
          <w:szCs w:val="24"/>
        </w:rPr>
        <w:t xml:space="preserve">„Świadczenie usług opiekuńczych na terenie </w:t>
      </w:r>
      <w:r w:rsidR="00300B9C">
        <w:rPr>
          <w:rFonts w:ascii="Times New Roman" w:hAnsi="Times New Roman" w:cs="Times New Roman"/>
          <w:b/>
          <w:sz w:val="24"/>
          <w:szCs w:val="24"/>
        </w:rPr>
        <w:t xml:space="preserve">Miasta i </w:t>
      </w:r>
      <w:r w:rsidR="00300B9C" w:rsidRPr="003A7AEE">
        <w:rPr>
          <w:rFonts w:ascii="Times New Roman" w:hAnsi="Times New Roman" w:cs="Times New Roman"/>
          <w:b/>
          <w:sz w:val="24"/>
          <w:szCs w:val="24"/>
        </w:rPr>
        <w:t xml:space="preserve">Gminy </w:t>
      </w:r>
      <w:r w:rsidR="002C2AC3" w:rsidRPr="003A7AEE">
        <w:rPr>
          <w:rFonts w:ascii="Times New Roman" w:hAnsi="Times New Roman" w:cs="Times New Roman"/>
          <w:b/>
          <w:sz w:val="24"/>
          <w:szCs w:val="24"/>
        </w:rPr>
        <w:t>Staroźreby”.</w:t>
      </w:r>
    </w:p>
    <w:p w14:paraId="6AF8404C" w14:textId="77777777" w:rsidR="00137B77" w:rsidRPr="003A7AEE" w:rsidRDefault="00137B77" w:rsidP="00137B77">
      <w:pPr>
        <w:widowControl w:val="0"/>
        <w:autoSpaceDE w:val="0"/>
        <w:autoSpaceDN w:val="0"/>
        <w:spacing w:line="240" w:lineRule="auto"/>
        <w:jc w:val="center"/>
        <w:rPr>
          <w:rFonts w:ascii="Times New Roman" w:hAnsi="Times New Roman" w:cs="Times New Roman"/>
          <w:b/>
          <w:color w:val="000000"/>
          <w:sz w:val="24"/>
          <w:szCs w:val="24"/>
          <w:lang w:val="x-none" w:eastAsia="x-none"/>
        </w:rPr>
      </w:pPr>
      <w:r w:rsidRPr="003A7AEE">
        <w:rPr>
          <w:rFonts w:ascii="Times New Roman" w:hAnsi="Times New Roman" w:cs="Times New Roman"/>
          <w:b/>
          <w:color w:val="000000"/>
          <w:sz w:val="24"/>
          <w:szCs w:val="24"/>
          <w:lang w:val="x-none" w:eastAsia="x-none"/>
        </w:rPr>
        <w:t>§ 2</w:t>
      </w:r>
    </w:p>
    <w:p w14:paraId="50C7A130" w14:textId="59156F94" w:rsidR="00137B77" w:rsidRPr="003A7AEE" w:rsidRDefault="00137B77">
      <w:pPr>
        <w:widowControl w:val="0"/>
        <w:numPr>
          <w:ilvl w:val="0"/>
          <w:numId w:val="104"/>
        </w:numPr>
        <w:spacing w:after="0" w:line="240" w:lineRule="auto"/>
        <w:ind w:left="0" w:firstLine="0"/>
        <w:jc w:val="both"/>
        <w:rPr>
          <w:rFonts w:ascii="Times New Roman" w:hAnsi="Times New Roman" w:cs="Times New Roman"/>
          <w:sz w:val="24"/>
          <w:szCs w:val="24"/>
        </w:rPr>
      </w:pPr>
      <w:r w:rsidRPr="003A7AEE">
        <w:rPr>
          <w:rFonts w:ascii="Times New Roman" w:hAnsi="Times New Roman" w:cs="Times New Roman"/>
          <w:sz w:val="24"/>
          <w:szCs w:val="24"/>
        </w:rPr>
        <w:t xml:space="preserve">Przedmiotem zamówienia jest świadczenie usług opiekuńczych w miejscu zamieszkania dla ok. </w:t>
      </w:r>
      <w:r w:rsidR="00F70925">
        <w:rPr>
          <w:rFonts w:ascii="Times New Roman" w:hAnsi="Times New Roman" w:cs="Times New Roman"/>
          <w:sz w:val="24"/>
          <w:szCs w:val="24"/>
        </w:rPr>
        <w:t>10</w:t>
      </w:r>
      <w:r w:rsidRPr="003A7AEE">
        <w:rPr>
          <w:rFonts w:ascii="Times New Roman" w:hAnsi="Times New Roman" w:cs="Times New Roman"/>
          <w:sz w:val="24"/>
          <w:szCs w:val="24"/>
        </w:rPr>
        <w:t xml:space="preserve"> podopiecznych </w:t>
      </w:r>
      <w:r w:rsidR="00F70925">
        <w:rPr>
          <w:rFonts w:ascii="Times New Roman" w:hAnsi="Times New Roman" w:cs="Times New Roman"/>
          <w:sz w:val="24"/>
          <w:szCs w:val="24"/>
        </w:rPr>
        <w:t xml:space="preserve">Centrum Usług Społecznych </w:t>
      </w:r>
      <w:r w:rsidRPr="003A7AEE">
        <w:rPr>
          <w:rFonts w:ascii="Times New Roman" w:hAnsi="Times New Roman" w:cs="Times New Roman"/>
          <w:sz w:val="24"/>
          <w:szCs w:val="24"/>
        </w:rPr>
        <w:t>w Staroźrebach, zgodnie z art. 17 ust. 1 pkt 11 oraz art. 50 ustawy o pomocy społecznej z dnia 12 marca 2004 r., tekst jednolity (t.j. Dz. U.  z 202</w:t>
      </w:r>
      <w:r w:rsidR="00F70925">
        <w:rPr>
          <w:rFonts w:ascii="Times New Roman" w:hAnsi="Times New Roman" w:cs="Times New Roman"/>
          <w:sz w:val="24"/>
          <w:szCs w:val="24"/>
        </w:rPr>
        <w:t>5</w:t>
      </w:r>
      <w:r w:rsidRPr="003A7AEE">
        <w:rPr>
          <w:rFonts w:ascii="Times New Roman" w:hAnsi="Times New Roman" w:cs="Times New Roman"/>
          <w:sz w:val="24"/>
          <w:szCs w:val="24"/>
        </w:rPr>
        <w:t xml:space="preserve"> r. poz. 12</w:t>
      </w:r>
      <w:r w:rsidR="00F70925">
        <w:rPr>
          <w:rFonts w:ascii="Times New Roman" w:hAnsi="Times New Roman" w:cs="Times New Roman"/>
          <w:sz w:val="24"/>
          <w:szCs w:val="24"/>
        </w:rPr>
        <w:t>14</w:t>
      </w:r>
      <w:r w:rsidRPr="003A7AEE">
        <w:rPr>
          <w:rFonts w:ascii="Times New Roman" w:hAnsi="Times New Roman" w:cs="Times New Roman"/>
          <w:sz w:val="24"/>
          <w:szCs w:val="24"/>
        </w:rPr>
        <w:t xml:space="preserve"> </w:t>
      </w:r>
      <w:r w:rsidR="00F70925">
        <w:rPr>
          <w:rFonts w:ascii="Times New Roman" w:hAnsi="Times New Roman" w:cs="Times New Roman"/>
          <w:sz w:val="24"/>
          <w:szCs w:val="24"/>
        </w:rPr>
        <w:t>ze</w:t>
      </w:r>
      <w:r w:rsidRPr="003A7AEE">
        <w:rPr>
          <w:rFonts w:ascii="Times New Roman" w:hAnsi="Times New Roman" w:cs="Times New Roman"/>
          <w:sz w:val="24"/>
          <w:szCs w:val="24"/>
        </w:rPr>
        <w:t xml:space="preserve"> zm.) w okresie od 01 </w:t>
      </w:r>
      <w:r w:rsidR="00F70925">
        <w:rPr>
          <w:rFonts w:ascii="Times New Roman" w:hAnsi="Times New Roman" w:cs="Times New Roman"/>
          <w:sz w:val="24"/>
          <w:szCs w:val="24"/>
        </w:rPr>
        <w:t>stycznia</w:t>
      </w:r>
      <w:r w:rsidRPr="003A7AEE">
        <w:rPr>
          <w:rFonts w:ascii="Times New Roman" w:hAnsi="Times New Roman" w:cs="Times New Roman"/>
          <w:sz w:val="24"/>
          <w:szCs w:val="24"/>
        </w:rPr>
        <w:t xml:space="preserve"> 202</w:t>
      </w:r>
      <w:r w:rsidR="00F70925">
        <w:rPr>
          <w:rFonts w:ascii="Times New Roman" w:hAnsi="Times New Roman" w:cs="Times New Roman"/>
          <w:sz w:val="24"/>
          <w:szCs w:val="24"/>
        </w:rPr>
        <w:t>6</w:t>
      </w:r>
      <w:r w:rsidRPr="003A7AEE">
        <w:rPr>
          <w:rFonts w:ascii="Times New Roman" w:hAnsi="Times New Roman" w:cs="Times New Roman"/>
          <w:sz w:val="24"/>
          <w:szCs w:val="24"/>
        </w:rPr>
        <w:t xml:space="preserve"> roku do 31 grudnia 202</w:t>
      </w:r>
      <w:r w:rsidR="00F70925">
        <w:rPr>
          <w:rFonts w:ascii="Times New Roman" w:hAnsi="Times New Roman" w:cs="Times New Roman"/>
          <w:sz w:val="24"/>
          <w:szCs w:val="24"/>
        </w:rPr>
        <w:t>6</w:t>
      </w:r>
      <w:r w:rsidRPr="003A7AEE">
        <w:rPr>
          <w:rFonts w:ascii="Times New Roman" w:hAnsi="Times New Roman" w:cs="Times New Roman"/>
          <w:sz w:val="24"/>
          <w:szCs w:val="24"/>
        </w:rPr>
        <w:t xml:space="preserve"> roku zgodnie z wymaganiami określonymi przez Zamawiającego w SWZ, na warunkach wskazanych w ofercie, złożonej przez Wykonawcę, stanowiącej załącznik do umowy.</w:t>
      </w:r>
      <w:r w:rsidR="00056C91" w:rsidRPr="003A7AEE">
        <w:rPr>
          <w:rFonts w:ascii="Times New Roman" w:hAnsi="Times New Roman" w:cs="Times New Roman"/>
          <w:sz w:val="24"/>
          <w:szCs w:val="24"/>
        </w:rPr>
        <w:t xml:space="preserve"> </w:t>
      </w:r>
    </w:p>
    <w:p w14:paraId="3F3BA425" w14:textId="49E86085" w:rsidR="00D06821" w:rsidRPr="00F70925" w:rsidRDefault="00D06821">
      <w:pPr>
        <w:pStyle w:val="Akapitzlist"/>
        <w:numPr>
          <w:ilvl w:val="0"/>
          <w:numId w:val="104"/>
        </w:numPr>
        <w:spacing w:after="4" w:line="240" w:lineRule="auto"/>
        <w:ind w:left="0" w:right="6" w:firstLine="0"/>
        <w:jc w:val="both"/>
        <w:rPr>
          <w:rFonts w:ascii="Times New Roman" w:hAnsi="Times New Roman" w:cs="Times New Roman"/>
          <w:sz w:val="24"/>
          <w:szCs w:val="24"/>
        </w:rPr>
      </w:pPr>
      <w:r w:rsidRPr="00F70925">
        <w:rPr>
          <w:rFonts w:ascii="Times New Roman" w:hAnsi="Times New Roman" w:cs="Times New Roman"/>
          <w:sz w:val="24"/>
          <w:szCs w:val="24"/>
        </w:rPr>
        <w:t xml:space="preserve">Przedmiot umowy </w:t>
      </w:r>
      <w:r w:rsidR="00F70925" w:rsidRPr="00F70925">
        <w:rPr>
          <w:rFonts w:ascii="Times New Roman" w:hAnsi="Times New Roman" w:cs="Times New Roman"/>
          <w:sz w:val="24"/>
          <w:szCs w:val="24"/>
        </w:rPr>
        <w:t xml:space="preserve"> nie </w:t>
      </w:r>
      <w:r w:rsidRPr="00F70925">
        <w:rPr>
          <w:rFonts w:ascii="Times New Roman" w:hAnsi="Times New Roman" w:cs="Times New Roman"/>
          <w:sz w:val="24"/>
          <w:szCs w:val="24"/>
        </w:rPr>
        <w:t>będzie korzystał z dofinansowania</w:t>
      </w:r>
      <w:r w:rsidR="00F70925" w:rsidRPr="00F70925">
        <w:rPr>
          <w:rFonts w:ascii="Times New Roman" w:hAnsi="Times New Roman" w:cs="Times New Roman"/>
          <w:sz w:val="24"/>
          <w:szCs w:val="24"/>
        </w:rPr>
        <w:t>.</w:t>
      </w:r>
    </w:p>
    <w:p w14:paraId="157F98C3" w14:textId="77777777" w:rsidR="00137B77" w:rsidRPr="003A7AEE" w:rsidRDefault="00137B77">
      <w:pPr>
        <w:widowControl w:val="0"/>
        <w:numPr>
          <w:ilvl w:val="0"/>
          <w:numId w:val="104"/>
        </w:numPr>
        <w:spacing w:after="0" w:line="240" w:lineRule="auto"/>
        <w:ind w:left="0" w:firstLine="0"/>
        <w:jc w:val="both"/>
        <w:rPr>
          <w:rFonts w:ascii="Times New Roman" w:hAnsi="Times New Roman" w:cs="Times New Roman"/>
          <w:sz w:val="24"/>
          <w:szCs w:val="24"/>
        </w:rPr>
      </w:pPr>
      <w:r w:rsidRPr="003A7AEE">
        <w:rPr>
          <w:rFonts w:ascii="Times New Roman" w:hAnsi="Times New Roman" w:cs="Times New Roman"/>
          <w:sz w:val="24"/>
          <w:szCs w:val="24"/>
        </w:rPr>
        <w:t>Zakres zamówienia obejmuje:  Świadczenie usług opiekuńczych zwykłych.</w:t>
      </w:r>
    </w:p>
    <w:p w14:paraId="5B144103"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Do zadań Wykonawcy w zakresie usług opiekuńczych zwykłych w szczególności należy:</w:t>
      </w:r>
    </w:p>
    <w:p w14:paraId="330EF791"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a) zaspokajanie codziennych potrzeb życiowych, w szczególności:</w:t>
      </w:r>
    </w:p>
    <w:p w14:paraId="603C4998"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pomoc w ubieraniu się,</w:t>
      </w:r>
    </w:p>
    <w:p w14:paraId="03E036D8"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dokonywanie zakupów razem z podopiecznym lub samodzielnie,</w:t>
      </w:r>
    </w:p>
    <w:p w14:paraId="4BA4C227"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lastRenderedPageBreak/>
        <w:t>• palenie w piecu, przynoszenie opału, wody (w razie potrzeby),</w:t>
      </w:r>
    </w:p>
    <w:p w14:paraId="0AB9292A"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przynoszenie lub przygotowywanie posiłków z uwzględnieniem diety zleconej przez lekarza, karmienie oraz sprzątanie po posiłku,</w:t>
      </w:r>
    </w:p>
    <w:p w14:paraId="7C6CDF4F"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pranie bielizny osobistej podopiecznego,</w:t>
      </w:r>
    </w:p>
    <w:p w14:paraId="77BFDC99"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pranie lub zanoszenie i odbieranie bielizny pościelowej i odzieży do/z pralni,</w:t>
      </w:r>
    </w:p>
    <w:p w14:paraId="167EC003"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prasowanie,</w:t>
      </w:r>
    </w:p>
    <w:p w14:paraId="1798F242"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bieżące utrzymanie w czystości mieszkania osoby objętej pomocą, w szczególności wynoszenie  śmieci i okresowe generalne sprzątanie mieszkania,</w:t>
      </w:r>
    </w:p>
    <w:p w14:paraId="6192862C"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wezwanie lekarza w sytuacjach wymagających jego interwencji oraz realizacja recept,</w:t>
      </w:r>
    </w:p>
    <w:p w14:paraId="4D3228AA"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załatwianie niezbędnych spraw urzędowych (poczta, administracja, bank itp.),</w:t>
      </w:r>
    </w:p>
    <w:p w14:paraId="184EE411"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zgłaszanie napraw urządzeń domowych,</w:t>
      </w:r>
    </w:p>
    <w:p w14:paraId="25901FA4"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b) świadczenie podstawowej opieki higieniczno-sanitarnej, w szczególności:</w:t>
      </w:r>
    </w:p>
    <w:p w14:paraId="251AAAA6"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zapewnienie higieny osobistej podopiecznego (pomoc przy toalecie porannej, wieczornej np. mycie, kąpanie, czesanie, golenie, mycie głowy, obcinanie paznokci itp.),</w:t>
      </w:r>
    </w:p>
    <w:p w14:paraId="0B117481"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pomoc przy załatwianiu potrzeb fizjologicznych w tym: zmiana pieluch,</w:t>
      </w:r>
    </w:p>
    <w:p w14:paraId="37AF364E"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zmiana bielizny osobistej i pościelowej,</w:t>
      </w:r>
    </w:p>
    <w:p w14:paraId="57C32613"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przesłanie łóżka podopiecznego,</w:t>
      </w:r>
    </w:p>
    <w:p w14:paraId="74989BA3"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zapobieganie powstawaniu odleżyn i odparzenia ciała podopiecznego,</w:t>
      </w:r>
    </w:p>
    <w:p w14:paraId="1D97BC45"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układanie podopiecznego w łóżku i pomoc przy zmianie pozycji ciała u osób nieporuszających się,</w:t>
      </w:r>
    </w:p>
    <w:p w14:paraId="611E66E0"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utrzymanie w czystości sprzętu sanitarnego i urządzeń sanitarnych (miednicy, kaczki, basenu, wanny, umywalki, nocnika, sedesu itp.) przy użyciu środków czystości podopiecznego,</w:t>
      </w:r>
    </w:p>
    <w:p w14:paraId="665D87F9"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wykonywanie wszelkich innych czynności niezbędnych do zapewnienia higieny osobistej oraz higieny pomieszczeń,</w:t>
      </w:r>
    </w:p>
    <w:p w14:paraId="2D364B2D"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c) zapewnienie kontaktów z otoczeniem:</w:t>
      </w:r>
    </w:p>
    <w:p w14:paraId="16EED085"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pomoc w komunikowaniu się z innymi osobami,</w:t>
      </w:r>
    </w:p>
    <w:p w14:paraId="62C2499E"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pomoc w poruszaniu się, w szczególności w dojściu na zabiegi medyczne, rehabilitacyjne, do lekarza itp.</w:t>
      </w:r>
    </w:p>
    <w:p w14:paraId="528F214B"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towarzyszenie w spacerach,</w:t>
      </w:r>
    </w:p>
    <w:p w14:paraId="57FD0D7E"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czytanie prasy, książek, listów, itp.,</w:t>
      </w:r>
    </w:p>
    <w:p w14:paraId="21FB6D0C"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wykonywanie wszelkich innych czynności niezbędnych do zapewnienia kontaktów z otoczeniem,</w:t>
      </w:r>
    </w:p>
    <w:p w14:paraId="459329C5"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powiadamianie rodziny lub lekarza rodzinnego o istotnych zmianach w zachowaniu podopiecznego wskazujących na pogorszenie stanu zdrowia,</w:t>
      </w:r>
    </w:p>
    <w:p w14:paraId="39B63E30"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okazywanie wsparcia emocjonalnego w doświadczeniach egzystencjalnych: samotności, cierpieniu i umieraniu.</w:t>
      </w:r>
    </w:p>
    <w:p w14:paraId="1F7C8630"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lastRenderedPageBreak/>
        <w:t>3. Wykonawca wyznaczy koordynatora, który zobowiązany będzie do osobistego kontaktu z usługobiorcą w celu wprowadzenia opiekunki w środowisko. Do obowiązków osoby koordynującej zamówienie ze strony Wykonawcy należy:</w:t>
      </w:r>
    </w:p>
    <w:p w14:paraId="0734B59C"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przyjmowania zleceń,</w:t>
      </w:r>
    </w:p>
    <w:p w14:paraId="0C27D0CE"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koordynowania i nadzoru nad prawidłowym wykonywaniem usług opiekuńczych,</w:t>
      </w:r>
    </w:p>
    <w:p w14:paraId="6E822BFA"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prowadzenia ewidencji czasu pracy opiekunek oraz nadzorowania zadań wynikających z opisu przedmiotu zamówienia,</w:t>
      </w:r>
    </w:p>
    <w:p w14:paraId="12DDF80E"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prowadzenia rozliczenia kart czasu pracy opiekunek,</w:t>
      </w:r>
    </w:p>
    <w:p w14:paraId="6881E9A8"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sporządzania sprawozdań z wykonywanych usług opiekuńczych,</w:t>
      </w:r>
    </w:p>
    <w:p w14:paraId="5AEDB130" w14:textId="77777777"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kontroli rzetelności i ciągłości realizacji usług opiekuńczych oraz reagowania na zgłaszane uwagi dotyczące realizacji usług.</w:t>
      </w:r>
    </w:p>
    <w:p w14:paraId="6BB37280" w14:textId="7C33C7BC"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 xml:space="preserve">Przewidywana ilość godzin usług opiekuńczych w okresie wykonywania zamówienia wynosi </w:t>
      </w:r>
      <w:r w:rsidR="00F70925">
        <w:rPr>
          <w:rFonts w:ascii="Times New Roman" w:hAnsi="Times New Roman" w:cs="Times New Roman"/>
          <w:sz w:val="24"/>
          <w:szCs w:val="24"/>
        </w:rPr>
        <w:t>6346</w:t>
      </w:r>
      <w:r w:rsidRPr="003A7AEE">
        <w:rPr>
          <w:rFonts w:ascii="Times New Roman" w:hAnsi="Times New Roman" w:cs="Times New Roman"/>
          <w:sz w:val="24"/>
          <w:szCs w:val="24"/>
        </w:rPr>
        <w:t xml:space="preserve"> godzin. </w:t>
      </w:r>
    </w:p>
    <w:p w14:paraId="5E3C8033" w14:textId="77777777" w:rsidR="00137B77" w:rsidRPr="003A7AEE" w:rsidRDefault="00137B77" w:rsidP="00137B77">
      <w:pPr>
        <w:widowControl w:val="0"/>
        <w:autoSpaceDE w:val="0"/>
        <w:autoSpaceDN w:val="0"/>
        <w:spacing w:line="240" w:lineRule="auto"/>
        <w:jc w:val="center"/>
        <w:rPr>
          <w:rFonts w:ascii="Times New Roman" w:hAnsi="Times New Roman" w:cs="Times New Roman"/>
          <w:b/>
          <w:color w:val="000000"/>
          <w:sz w:val="24"/>
          <w:szCs w:val="24"/>
          <w:lang w:val="x-none" w:eastAsia="x-none"/>
        </w:rPr>
      </w:pPr>
      <w:r w:rsidRPr="003A7AEE">
        <w:rPr>
          <w:rFonts w:ascii="Times New Roman" w:hAnsi="Times New Roman" w:cs="Times New Roman"/>
          <w:b/>
          <w:color w:val="000000"/>
          <w:sz w:val="24"/>
          <w:szCs w:val="24"/>
          <w:lang w:val="x-none" w:eastAsia="x-none"/>
        </w:rPr>
        <w:t>§ 3</w:t>
      </w:r>
    </w:p>
    <w:p w14:paraId="520F0D5A" w14:textId="00EE7A47" w:rsidR="00137B77" w:rsidRPr="003A7AEE" w:rsidRDefault="00137B77">
      <w:pPr>
        <w:widowControl w:val="0"/>
        <w:numPr>
          <w:ilvl w:val="0"/>
          <w:numId w:val="97"/>
        </w:numPr>
        <w:autoSpaceDE w:val="0"/>
        <w:autoSpaceDN w:val="0"/>
        <w:spacing w:line="240" w:lineRule="auto"/>
        <w:jc w:val="both"/>
        <w:rPr>
          <w:rFonts w:ascii="Times New Roman" w:hAnsi="Times New Roman" w:cs="Times New Roman"/>
          <w:sz w:val="24"/>
          <w:szCs w:val="24"/>
          <w:lang w:val="x-none" w:eastAsia="x-none"/>
        </w:rPr>
      </w:pPr>
      <w:r w:rsidRPr="003A7AEE">
        <w:rPr>
          <w:rFonts w:ascii="Times New Roman" w:hAnsi="Times New Roman" w:cs="Times New Roman"/>
          <w:sz w:val="24"/>
          <w:szCs w:val="24"/>
          <w:lang w:val="x-none" w:eastAsia="x-none"/>
        </w:rPr>
        <w:t xml:space="preserve">Okres realizacji usług - </w:t>
      </w:r>
      <w:r w:rsidRPr="003A7AEE">
        <w:rPr>
          <w:rFonts w:ascii="Times New Roman" w:hAnsi="Times New Roman" w:cs="Times New Roman"/>
          <w:b/>
          <w:bCs/>
          <w:sz w:val="24"/>
          <w:szCs w:val="24"/>
          <w:lang w:val="x-none" w:eastAsia="x-none"/>
        </w:rPr>
        <w:t>w terminie od dnia podpisania umowy, jednak nie wcześniej niż od 0</w:t>
      </w:r>
      <w:r w:rsidRPr="003A7AEE">
        <w:rPr>
          <w:rFonts w:ascii="Times New Roman" w:hAnsi="Times New Roman" w:cs="Times New Roman"/>
          <w:b/>
          <w:bCs/>
          <w:sz w:val="24"/>
          <w:szCs w:val="24"/>
          <w:lang w:eastAsia="x-none"/>
        </w:rPr>
        <w:t>1</w:t>
      </w:r>
      <w:r w:rsidRPr="003A7AEE">
        <w:rPr>
          <w:rFonts w:ascii="Times New Roman" w:hAnsi="Times New Roman" w:cs="Times New Roman"/>
          <w:b/>
          <w:bCs/>
          <w:sz w:val="24"/>
          <w:szCs w:val="24"/>
          <w:lang w:val="x-none" w:eastAsia="x-none"/>
        </w:rPr>
        <w:t>.0</w:t>
      </w:r>
      <w:r w:rsidR="00F70925">
        <w:rPr>
          <w:rFonts w:ascii="Times New Roman" w:hAnsi="Times New Roman" w:cs="Times New Roman"/>
          <w:b/>
          <w:bCs/>
          <w:sz w:val="24"/>
          <w:szCs w:val="24"/>
          <w:lang w:val="x-none" w:eastAsia="x-none"/>
        </w:rPr>
        <w:t>1</w:t>
      </w:r>
      <w:r w:rsidRPr="003A7AEE">
        <w:rPr>
          <w:rFonts w:ascii="Times New Roman" w:hAnsi="Times New Roman" w:cs="Times New Roman"/>
          <w:b/>
          <w:bCs/>
          <w:sz w:val="24"/>
          <w:szCs w:val="24"/>
          <w:lang w:val="x-none" w:eastAsia="x-none"/>
        </w:rPr>
        <w:t>.20</w:t>
      </w:r>
      <w:r w:rsidRPr="003A7AEE">
        <w:rPr>
          <w:rFonts w:ascii="Times New Roman" w:hAnsi="Times New Roman" w:cs="Times New Roman"/>
          <w:b/>
          <w:bCs/>
          <w:sz w:val="24"/>
          <w:szCs w:val="24"/>
          <w:lang w:eastAsia="x-none"/>
        </w:rPr>
        <w:t>2</w:t>
      </w:r>
      <w:r w:rsidR="00F70925">
        <w:rPr>
          <w:rFonts w:ascii="Times New Roman" w:hAnsi="Times New Roman" w:cs="Times New Roman"/>
          <w:b/>
          <w:bCs/>
          <w:sz w:val="24"/>
          <w:szCs w:val="24"/>
          <w:lang w:eastAsia="x-none"/>
        </w:rPr>
        <w:t>6</w:t>
      </w:r>
      <w:r w:rsidRPr="003A7AEE">
        <w:rPr>
          <w:rFonts w:ascii="Times New Roman" w:hAnsi="Times New Roman" w:cs="Times New Roman"/>
          <w:b/>
          <w:bCs/>
          <w:sz w:val="24"/>
          <w:szCs w:val="24"/>
          <w:lang w:eastAsia="x-none"/>
        </w:rPr>
        <w:t xml:space="preserve"> </w:t>
      </w:r>
      <w:r w:rsidRPr="003A7AEE">
        <w:rPr>
          <w:rFonts w:ascii="Times New Roman" w:hAnsi="Times New Roman" w:cs="Times New Roman"/>
          <w:b/>
          <w:bCs/>
          <w:sz w:val="24"/>
          <w:szCs w:val="24"/>
          <w:lang w:val="x-none" w:eastAsia="x-none"/>
        </w:rPr>
        <w:t>r</w:t>
      </w:r>
      <w:r w:rsidRPr="003A7AEE">
        <w:rPr>
          <w:rFonts w:ascii="Times New Roman" w:hAnsi="Times New Roman" w:cs="Times New Roman"/>
          <w:b/>
          <w:bCs/>
          <w:sz w:val="24"/>
          <w:szCs w:val="24"/>
          <w:lang w:eastAsia="x-none"/>
        </w:rPr>
        <w:t>.</w:t>
      </w:r>
      <w:r w:rsidRPr="003A7AEE">
        <w:rPr>
          <w:rFonts w:ascii="Times New Roman" w:hAnsi="Times New Roman" w:cs="Times New Roman"/>
          <w:b/>
          <w:bCs/>
          <w:sz w:val="24"/>
          <w:szCs w:val="24"/>
          <w:lang w:val="x-none" w:eastAsia="x-none"/>
        </w:rPr>
        <w:t xml:space="preserve"> do 31.12.20</w:t>
      </w:r>
      <w:r w:rsidRPr="003A7AEE">
        <w:rPr>
          <w:rFonts w:ascii="Times New Roman" w:hAnsi="Times New Roman" w:cs="Times New Roman"/>
          <w:b/>
          <w:bCs/>
          <w:sz w:val="24"/>
          <w:szCs w:val="24"/>
          <w:lang w:eastAsia="x-none"/>
        </w:rPr>
        <w:t>2</w:t>
      </w:r>
      <w:r w:rsidR="00F70925">
        <w:rPr>
          <w:rFonts w:ascii="Times New Roman" w:hAnsi="Times New Roman" w:cs="Times New Roman"/>
          <w:b/>
          <w:bCs/>
          <w:sz w:val="24"/>
          <w:szCs w:val="24"/>
          <w:lang w:eastAsia="x-none"/>
        </w:rPr>
        <w:t>6</w:t>
      </w:r>
      <w:r w:rsidRPr="003A7AEE">
        <w:rPr>
          <w:rFonts w:ascii="Times New Roman" w:hAnsi="Times New Roman" w:cs="Times New Roman"/>
          <w:b/>
          <w:bCs/>
          <w:sz w:val="24"/>
          <w:szCs w:val="24"/>
          <w:lang w:eastAsia="x-none"/>
        </w:rPr>
        <w:t xml:space="preserve"> </w:t>
      </w:r>
      <w:r w:rsidRPr="003A7AEE">
        <w:rPr>
          <w:rFonts w:ascii="Times New Roman" w:hAnsi="Times New Roman" w:cs="Times New Roman"/>
          <w:b/>
          <w:bCs/>
          <w:sz w:val="24"/>
          <w:szCs w:val="24"/>
          <w:lang w:val="x-none" w:eastAsia="x-none"/>
        </w:rPr>
        <w:t>r.</w:t>
      </w:r>
    </w:p>
    <w:p w14:paraId="268013F5" w14:textId="77777777" w:rsidR="00137B77" w:rsidRPr="003A7AEE" w:rsidRDefault="00137B77" w:rsidP="00137B77">
      <w:pPr>
        <w:widowControl w:val="0"/>
        <w:autoSpaceDE w:val="0"/>
        <w:autoSpaceDN w:val="0"/>
        <w:spacing w:line="240" w:lineRule="auto"/>
        <w:jc w:val="center"/>
        <w:rPr>
          <w:rFonts w:ascii="Times New Roman" w:hAnsi="Times New Roman" w:cs="Times New Roman"/>
          <w:b/>
          <w:color w:val="000000"/>
          <w:sz w:val="24"/>
          <w:szCs w:val="24"/>
          <w:lang w:val="x-none" w:eastAsia="x-none"/>
        </w:rPr>
      </w:pPr>
      <w:r w:rsidRPr="003A7AEE">
        <w:rPr>
          <w:rFonts w:ascii="Times New Roman" w:hAnsi="Times New Roman" w:cs="Times New Roman"/>
          <w:b/>
          <w:color w:val="000000"/>
          <w:sz w:val="24"/>
          <w:szCs w:val="24"/>
          <w:lang w:val="x-none" w:eastAsia="x-none"/>
        </w:rPr>
        <w:t>§ 4</w:t>
      </w:r>
    </w:p>
    <w:p w14:paraId="1A8A64D0" w14:textId="57D5B4F5" w:rsidR="00137B77" w:rsidRPr="003A7AEE" w:rsidRDefault="00137B77">
      <w:pPr>
        <w:numPr>
          <w:ilvl w:val="0"/>
          <w:numId w:val="98"/>
        </w:numPr>
        <w:spacing w:after="0" w:line="240" w:lineRule="auto"/>
        <w:ind w:left="357" w:hanging="357"/>
        <w:jc w:val="both"/>
        <w:rPr>
          <w:rFonts w:ascii="Times New Roman" w:hAnsi="Times New Roman" w:cs="Times New Roman"/>
          <w:sz w:val="24"/>
          <w:szCs w:val="24"/>
        </w:rPr>
      </w:pPr>
      <w:r w:rsidRPr="003A7AEE">
        <w:rPr>
          <w:rFonts w:ascii="Times New Roman" w:hAnsi="Times New Roman" w:cs="Times New Roman"/>
          <w:color w:val="000000"/>
          <w:sz w:val="24"/>
          <w:szCs w:val="24"/>
        </w:rPr>
        <w:t xml:space="preserve">Zamawiając wskazuje Wykonawcy osoby kwalifikujące się do przyznania usług i określa </w:t>
      </w:r>
      <w:r w:rsidRPr="003A7AEE">
        <w:rPr>
          <w:rFonts w:ascii="Times New Roman" w:hAnsi="Times New Roman" w:cs="Times New Roman"/>
          <w:sz w:val="24"/>
          <w:szCs w:val="24"/>
        </w:rPr>
        <w:t xml:space="preserve">rodzaj i zakres w zależności od rodzaju schorzenia stwierdzonego u podopiecznego. Usługi świadczone są w oparciu o informację Dyrektora Centrum Usług Społecznych w Staroźrebach. Ilość godzin świadczonych usług jest uzależniona od rzeczywistych potrzeb występujących na terenie gminy. </w:t>
      </w:r>
    </w:p>
    <w:p w14:paraId="4A4A4BFD" w14:textId="77777777" w:rsidR="00137B77" w:rsidRPr="003A7AEE" w:rsidRDefault="00137B77">
      <w:pPr>
        <w:numPr>
          <w:ilvl w:val="0"/>
          <w:numId w:val="98"/>
        </w:numPr>
        <w:spacing w:after="0" w:line="240" w:lineRule="auto"/>
        <w:ind w:left="357" w:hanging="357"/>
        <w:jc w:val="both"/>
        <w:rPr>
          <w:rFonts w:ascii="Times New Roman" w:hAnsi="Times New Roman" w:cs="Times New Roman"/>
          <w:sz w:val="24"/>
          <w:szCs w:val="24"/>
        </w:rPr>
      </w:pPr>
      <w:r w:rsidRPr="003A7AEE">
        <w:rPr>
          <w:rFonts w:ascii="Times New Roman" w:hAnsi="Times New Roman" w:cs="Times New Roman"/>
          <w:sz w:val="24"/>
          <w:szCs w:val="24"/>
        </w:rPr>
        <w:t xml:space="preserve">Zamawiającemu przysługuje prawo kontroli wykonywania przez Wykonawcę zleconych usług w zakresie ich jakości, terminowości, staranności i fachowości. </w:t>
      </w:r>
    </w:p>
    <w:p w14:paraId="1F520D3E" w14:textId="3C8BF991" w:rsidR="00137B77" w:rsidRPr="003A7AEE" w:rsidRDefault="00137B77">
      <w:pPr>
        <w:numPr>
          <w:ilvl w:val="0"/>
          <w:numId w:val="98"/>
        </w:numPr>
        <w:spacing w:after="0" w:line="240" w:lineRule="auto"/>
        <w:ind w:left="357" w:hanging="357"/>
        <w:jc w:val="both"/>
        <w:rPr>
          <w:rFonts w:ascii="Times New Roman" w:hAnsi="Times New Roman" w:cs="Times New Roman"/>
          <w:b/>
          <w:sz w:val="24"/>
          <w:szCs w:val="24"/>
        </w:rPr>
      </w:pPr>
      <w:r w:rsidRPr="003A7AEE">
        <w:rPr>
          <w:rFonts w:ascii="Times New Roman" w:hAnsi="Times New Roman" w:cs="Times New Roman"/>
          <w:b/>
          <w:sz w:val="24"/>
          <w:szCs w:val="24"/>
        </w:rPr>
        <w:t>W imieniu Zamawiającego nadzór i kontrolę nad prawidłowością wykonania usługi przez Wykonawcę, sprawuje Dyrektor Centrum Usług Społecznych w Staroźrebach.</w:t>
      </w:r>
    </w:p>
    <w:p w14:paraId="29D2BF51" w14:textId="77777777" w:rsidR="00137B77" w:rsidRPr="003A7AEE" w:rsidRDefault="00137B77" w:rsidP="00137B77">
      <w:pPr>
        <w:widowControl w:val="0"/>
        <w:autoSpaceDE w:val="0"/>
        <w:autoSpaceDN w:val="0"/>
        <w:spacing w:line="240" w:lineRule="auto"/>
        <w:jc w:val="center"/>
        <w:rPr>
          <w:rFonts w:ascii="Times New Roman" w:hAnsi="Times New Roman" w:cs="Times New Roman"/>
          <w:b/>
          <w:color w:val="000000"/>
          <w:sz w:val="24"/>
          <w:szCs w:val="24"/>
          <w:lang w:val="x-none" w:eastAsia="x-none"/>
        </w:rPr>
      </w:pPr>
    </w:p>
    <w:p w14:paraId="15025E52" w14:textId="77777777" w:rsidR="00137B77" w:rsidRPr="003A7AEE" w:rsidRDefault="00137B77" w:rsidP="00137B77">
      <w:pPr>
        <w:widowControl w:val="0"/>
        <w:autoSpaceDE w:val="0"/>
        <w:autoSpaceDN w:val="0"/>
        <w:spacing w:line="240" w:lineRule="auto"/>
        <w:jc w:val="center"/>
        <w:rPr>
          <w:rFonts w:ascii="Times New Roman" w:hAnsi="Times New Roman" w:cs="Times New Roman"/>
          <w:b/>
          <w:sz w:val="24"/>
          <w:szCs w:val="24"/>
          <w:lang w:val="x-none" w:eastAsia="x-none"/>
        </w:rPr>
      </w:pPr>
      <w:r w:rsidRPr="003A7AEE">
        <w:rPr>
          <w:rFonts w:ascii="Times New Roman" w:hAnsi="Times New Roman" w:cs="Times New Roman"/>
          <w:b/>
          <w:color w:val="000000"/>
          <w:sz w:val="24"/>
          <w:szCs w:val="24"/>
          <w:lang w:val="x-none" w:eastAsia="x-none"/>
        </w:rPr>
        <w:t>§ </w:t>
      </w:r>
      <w:r w:rsidRPr="003A7AEE">
        <w:rPr>
          <w:rFonts w:ascii="Times New Roman" w:hAnsi="Times New Roman" w:cs="Times New Roman"/>
          <w:b/>
          <w:sz w:val="24"/>
          <w:szCs w:val="24"/>
          <w:lang w:val="x-none" w:eastAsia="x-none"/>
        </w:rPr>
        <w:t>5</w:t>
      </w:r>
    </w:p>
    <w:p w14:paraId="16E925BE" w14:textId="77777777" w:rsidR="00137B77" w:rsidRPr="003A7AEE" w:rsidRDefault="00137B77">
      <w:pPr>
        <w:numPr>
          <w:ilvl w:val="0"/>
          <w:numId w:val="96"/>
        </w:numPr>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 xml:space="preserve">Wykonawca zobowiązany jest wykonywać czynności objęte przedmiotem umowy z należytą starannością oraz czuwać nad ich prawidłową realizacją przez zatrudnione przez niego osoby.   </w:t>
      </w:r>
    </w:p>
    <w:p w14:paraId="0959951C" w14:textId="60F1F775" w:rsidR="00137B77" w:rsidRPr="003A7AEE" w:rsidRDefault="00137B77">
      <w:pPr>
        <w:numPr>
          <w:ilvl w:val="0"/>
          <w:numId w:val="96"/>
        </w:numPr>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 xml:space="preserve">Wykonawca nie może powierzyć wykonania usług innym podmiotom bez wyraźnej zgody Zamawiającego. </w:t>
      </w:r>
    </w:p>
    <w:p w14:paraId="4CBA17A8" w14:textId="3DAF1DCB" w:rsidR="00137B77" w:rsidRPr="003A7AEE" w:rsidRDefault="00137B77">
      <w:pPr>
        <w:numPr>
          <w:ilvl w:val="0"/>
          <w:numId w:val="96"/>
        </w:numPr>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 xml:space="preserve">Wykonawca w przypadku niemożności wykonania usług jest zobowiązany do natychmiastowego powiadomienia o tym fakcie </w:t>
      </w:r>
      <w:bookmarkStart w:id="10" w:name="_Hlk198546911"/>
      <w:r w:rsidRPr="003A7AEE">
        <w:rPr>
          <w:rFonts w:ascii="Times New Roman" w:hAnsi="Times New Roman" w:cs="Times New Roman"/>
          <w:sz w:val="24"/>
          <w:szCs w:val="24"/>
        </w:rPr>
        <w:t>Centrum Usług Społecznych w Staroźrebach</w:t>
      </w:r>
      <w:bookmarkEnd w:id="10"/>
      <w:r w:rsidRPr="003A7AEE">
        <w:rPr>
          <w:rFonts w:ascii="Times New Roman" w:hAnsi="Times New Roman" w:cs="Times New Roman"/>
          <w:sz w:val="24"/>
          <w:szCs w:val="24"/>
        </w:rPr>
        <w:t>.</w:t>
      </w:r>
    </w:p>
    <w:p w14:paraId="1A2A629F" w14:textId="0216C9DE" w:rsidR="00137B77" w:rsidRPr="003A7AEE" w:rsidRDefault="00137B77">
      <w:pPr>
        <w:numPr>
          <w:ilvl w:val="0"/>
          <w:numId w:val="96"/>
        </w:numPr>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Wykonawca zobowiązuje się do informowania Centrum Usług Społecznych w Staroźrebach o każdej zmianie sytuacji życiowej i zdrowotnej podopiecznych, mającej wpływ na realizację usługi, o każdej zmianie czasu wykonywanej usługi oraz informować o skargach i zażaleniach pod kątem nieprawidłowości świadczonych usług.</w:t>
      </w:r>
    </w:p>
    <w:p w14:paraId="67163863" w14:textId="77777777" w:rsidR="00137B77" w:rsidRPr="003A7AEE" w:rsidRDefault="00137B77">
      <w:pPr>
        <w:numPr>
          <w:ilvl w:val="0"/>
          <w:numId w:val="96"/>
        </w:numPr>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 xml:space="preserve">Osoby zatrudnione przez wykonawcę muszą być niekarane, sprawne fizycznie </w:t>
      </w:r>
      <w:r w:rsidRPr="003A7AEE">
        <w:rPr>
          <w:rFonts w:ascii="Times New Roman" w:hAnsi="Times New Roman" w:cs="Times New Roman"/>
          <w:sz w:val="24"/>
          <w:szCs w:val="24"/>
        </w:rPr>
        <w:br/>
        <w:t xml:space="preserve">i intelektualnie, posiadać umiejętności utrzymywania prawidłowych kontaktów interpersonalnych i zobowiązywać się do przestrzegania tajemnicy służbowej. </w:t>
      </w:r>
    </w:p>
    <w:p w14:paraId="5A7E2ADE" w14:textId="77777777" w:rsidR="00137B77" w:rsidRPr="003A7AEE" w:rsidRDefault="00137B77">
      <w:pPr>
        <w:numPr>
          <w:ilvl w:val="0"/>
          <w:numId w:val="96"/>
        </w:numPr>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lastRenderedPageBreak/>
        <w:t>Wykonawca ponosi pełną odpowiedzialność za szkody wyrządzone podopiecznym przez swoich pracowników w związku z wykonywaniem usług.</w:t>
      </w:r>
    </w:p>
    <w:p w14:paraId="353F7EFC" w14:textId="77777777" w:rsidR="00137B77" w:rsidRPr="003A7AEE" w:rsidRDefault="00137B77">
      <w:pPr>
        <w:numPr>
          <w:ilvl w:val="0"/>
          <w:numId w:val="96"/>
        </w:numPr>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Wykonawca posiada umowę ubezpieczenia odpowiedzialności cywilnej w zakresie prowadzenia działalności obejmującą odpowiedzialność kontraktową i deliktową ważną przez cały okres trwania umowy.</w:t>
      </w:r>
    </w:p>
    <w:p w14:paraId="5FF75872" w14:textId="77777777" w:rsidR="00137B77" w:rsidRPr="003A7AEE" w:rsidRDefault="00137B77" w:rsidP="00137B77">
      <w:pPr>
        <w:widowControl w:val="0"/>
        <w:autoSpaceDE w:val="0"/>
        <w:autoSpaceDN w:val="0"/>
        <w:spacing w:line="240" w:lineRule="auto"/>
        <w:jc w:val="center"/>
        <w:rPr>
          <w:rFonts w:ascii="Times New Roman" w:hAnsi="Times New Roman" w:cs="Times New Roman"/>
          <w:b/>
          <w:color w:val="000000"/>
          <w:sz w:val="24"/>
          <w:szCs w:val="24"/>
          <w:lang w:val="x-none" w:eastAsia="x-none"/>
        </w:rPr>
      </w:pPr>
      <w:r w:rsidRPr="003A7AEE">
        <w:rPr>
          <w:rFonts w:ascii="Times New Roman" w:hAnsi="Times New Roman" w:cs="Times New Roman"/>
          <w:b/>
          <w:color w:val="000000"/>
          <w:sz w:val="24"/>
          <w:szCs w:val="24"/>
          <w:lang w:val="x-none" w:eastAsia="x-none"/>
        </w:rPr>
        <w:t>§ 6</w:t>
      </w:r>
    </w:p>
    <w:p w14:paraId="2F08F185"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1. Zamawiający nie przewiduje udzielania zaliczek na poczet wykonania zamówienia.</w:t>
      </w:r>
    </w:p>
    <w:p w14:paraId="05264892"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 xml:space="preserve">2. Wykonawca nie może pobierać od osób świadczących usługi opiekuńcze żadnych dodatkowych opłat. </w:t>
      </w:r>
    </w:p>
    <w:p w14:paraId="28BAC6EE" w14:textId="77777777" w:rsidR="00137B77" w:rsidRPr="003A7AEE" w:rsidRDefault="00137B77" w:rsidP="00137B77">
      <w:pPr>
        <w:widowControl w:val="0"/>
        <w:spacing w:line="240" w:lineRule="auto"/>
        <w:jc w:val="both"/>
        <w:rPr>
          <w:rFonts w:ascii="Times New Roman" w:hAnsi="Times New Roman" w:cs="Times New Roman"/>
          <w:b/>
          <w:color w:val="000000"/>
          <w:sz w:val="24"/>
          <w:szCs w:val="24"/>
          <w:lang w:bidi="pl-PL"/>
        </w:rPr>
      </w:pPr>
      <w:r w:rsidRPr="003A7AEE">
        <w:rPr>
          <w:rFonts w:ascii="Times New Roman" w:hAnsi="Times New Roman" w:cs="Times New Roman"/>
          <w:color w:val="000000"/>
          <w:sz w:val="24"/>
          <w:szCs w:val="24"/>
          <w:lang w:bidi="pl-PL"/>
        </w:rPr>
        <w:t>3.Cena całkowita za 1 godzinę usług wynosi:…………………….</w:t>
      </w:r>
      <w:r w:rsidRPr="003A7AEE">
        <w:rPr>
          <w:rFonts w:ascii="Times New Roman" w:hAnsi="Times New Roman" w:cs="Times New Roman"/>
          <w:b/>
          <w:color w:val="000000"/>
          <w:sz w:val="24"/>
          <w:szCs w:val="24"/>
          <w:lang w:bidi="pl-PL"/>
        </w:rPr>
        <w:t>zł brutto (słownie:………………………………...).</w:t>
      </w:r>
    </w:p>
    <w:p w14:paraId="206E73A7" w14:textId="59078007" w:rsidR="00137B77" w:rsidRPr="003A7AEE" w:rsidRDefault="00137B77" w:rsidP="002C2AC3">
      <w:pPr>
        <w:widowControl w:val="0"/>
        <w:spacing w:line="240" w:lineRule="auto"/>
        <w:rPr>
          <w:rFonts w:ascii="Times New Roman" w:hAnsi="Times New Roman" w:cs="Times New Roman"/>
          <w:b/>
          <w:color w:val="000000"/>
          <w:sz w:val="24"/>
          <w:szCs w:val="24"/>
          <w:lang w:bidi="pl-PL"/>
        </w:rPr>
      </w:pPr>
      <w:r w:rsidRPr="003A7AEE">
        <w:rPr>
          <w:rFonts w:ascii="Times New Roman" w:hAnsi="Times New Roman" w:cs="Times New Roman"/>
          <w:color w:val="000000"/>
          <w:sz w:val="24"/>
          <w:szCs w:val="24"/>
          <w:lang w:bidi="pl-PL"/>
        </w:rPr>
        <w:t xml:space="preserve">4. </w:t>
      </w:r>
      <w:r w:rsidR="002C2AC3" w:rsidRPr="003A7AEE">
        <w:rPr>
          <w:rFonts w:ascii="Times New Roman" w:hAnsi="Times New Roman" w:cs="Times New Roman"/>
          <w:color w:val="000000"/>
          <w:sz w:val="24"/>
          <w:szCs w:val="24"/>
          <w:lang w:bidi="pl-PL"/>
        </w:rPr>
        <w:t>Maksymalną w</w:t>
      </w:r>
      <w:r w:rsidRPr="003A7AEE">
        <w:rPr>
          <w:rFonts w:ascii="Times New Roman" w:hAnsi="Times New Roman" w:cs="Times New Roman"/>
          <w:color w:val="000000"/>
          <w:sz w:val="24"/>
          <w:szCs w:val="24"/>
          <w:lang w:bidi="pl-PL"/>
        </w:rPr>
        <w:t>artość  umowy ustala si</w:t>
      </w:r>
      <w:r w:rsidR="002C2AC3" w:rsidRPr="003A7AEE">
        <w:rPr>
          <w:rFonts w:ascii="Times New Roman" w:hAnsi="Times New Roman" w:cs="Times New Roman"/>
          <w:color w:val="000000"/>
          <w:sz w:val="24"/>
          <w:szCs w:val="24"/>
          <w:lang w:bidi="pl-PL"/>
        </w:rPr>
        <w:t xml:space="preserve">ę </w:t>
      </w:r>
      <w:r w:rsidRPr="003A7AEE">
        <w:rPr>
          <w:rFonts w:ascii="Times New Roman" w:hAnsi="Times New Roman" w:cs="Times New Roman"/>
          <w:color w:val="000000"/>
          <w:sz w:val="24"/>
          <w:szCs w:val="24"/>
          <w:lang w:bidi="pl-PL"/>
        </w:rPr>
        <w:t>na</w:t>
      </w:r>
      <w:r w:rsidR="002C2AC3" w:rsidRPr="003A7AEE">
        <w:rPr>
          <w:rFonts w:ascii="Times New Roman" w:hAnsi="Times New Roman" w:cs="Times New Roman"/>
          <w:color w:val="000000"/>
          <w:sz w:val="24"/>
          <w:szCs w:val="24"/>
          <w:lang w:bidi="pl-PL"/>
        </w:rPr>
        <w:t xml:space="preserve"> </w:t>
      </w:r>
      <w:r w:rsidRPr="003A7AEE">
        <w:rPr>
          <w:rFonts w:ascii="Times New Roman" w:hAnsi="Times New Roman" w:cs="Times New Roman"/>
          <w:color w:val="000000"/>
          <w:sz w:val="24"/>
          <w:szCs w:val="24"/>
          <w:lang w:bidi="pl-PL"/>
        </w:rPr>
        <w:t>łączną</w:t>
      </w:r>
      <w:r w:rsidR="002C2AC3" w:rsidRPr="003A7AEE">
        <w:rPr>
          <w:rFonts w:ascii="Times New Roman" w:hAnsi="Times New Roman" w:cs="Times New Roman"/>
          <w:color w:val="000000"/>
          <w:sz w:val="24"/>
          <w:szCs w:val="24"/>
          <w:lang w:bidi="pl-PL"/>
        </w:rPr>
        <w:t xml:space="preserve"> </w:t>
      </w:r>
      <w:r w:rsidRPr="003A7AEE">
        <w:rPr>
          <w:rFonts w:ascii="Times New Roman" w:hAnsi="Times New Roman" w:cs="Times New Roman"/>
          <w:color w:val="000000"/>
          <w:sz w:val="24"/>
          <w:szCs w:val="24"/>
          <w:lang w:bidi="pl-PL"/>
        </w:rPr>
        <w:t>kwotę:</w:t>
      </w:r>
      <w:r w:rsidR="002C2AC3" w:rsidRPr="003A7AEE">
        <w:rPr>
          <w:rFonts w:ascii="Times New Roman" w:hAnsi="Times New Roman" w:cs="Times New Roman"/>
          <w:color w:val="000000"/>
          <w:sz w:val="24"/>
          <w:szCs w:val="24"/>
          <w:lang w:bidi="pl-PL"/>
        </w:rPr>
        <w:t xml:space="preserve"> </w:t>
      </w:r>
      <w:r w:rsidRPr="003A7AEE">
        <w:rPr>
          <w:rFonts w:ascii="Times New Roman" w:hAnsi="Times New Roman" w:cs="Times New Roman"/>
          <w:b/>
          <w:color w:val="000000"/>
          <w:sz w:val="24"/>
          <w:szCs w:val="24"/>
          <w:lang w:bidi="pl-PL"/>
        </w:rPr>
        <w:t>……………………………</w:t>
      </w:r>
      <w:r w:rsidR="002C2AC3" w:rsidRPr="003A7AEE">
        <w:rPr>
          <w:rFonts w:ascii="Times New Roman" w:hAnsi="Times New Roman" w:cs="Times New Roman"/>
          <w:b/>
          <w:color w:val="000000"/>
          <w:sz w:val="24"/>
          <w:szCs w:val="24"/>
          <w:lang w:bidi="pl-PL"/>
        </w:rPr>
        <w:t>..</w:t>
      </w:r>
      <w:r w:rsidRPr="003A7AEE">
        <w:rPr>
          <w:rFonts w:ascii="Times New Roman" w:hAnsi="Times New Roman" w:cs="Times New Roman"/>
          <w:b/>
          <w:color w:val="000000"/>
          <w:sz w:val="24"/>
          <w:szCs w:val="24"/>
          <w:lang w:bidi="pl-PL"/>
        </w:rPr>
        <w:t>zł brutto (słownie:….........</w:t>
      </w:r>
      <w:r w:rsidR="002C2AC3" w:rsidRPr="003A7AEE">
        <w:rPr>
          <w:rFonts w:ascii="Times New Roman" w:hAnsi="Times New Roman" w:cs="Times New Roman"/>
          <w:b/>
          <w:color w:val="000000"/>
          <w:sz w:val="24"/>
          <w:szCs w:val="24"/>
          <w:lang w:bidi="pl-PL"/>
        </w:rPr>
        <w:t>................................................</w:t>
      </w:r>
      <w:r w:rsidRPr="003A7AEE">
        <w:rPr>
          <w:rFonts w:ascii="Times New Roman" w:hAnsi="Times New Roman" w:cs="Times New Roman"/>
          <w:b/>
          <w:color w:val="000000"/>
          <w:sz w:val="24"/>
          <w:szCs w:val="24"/>
          <w:lang w:bidi="pl-PL"/>
        </w:rPr>
        <w:t>).</w:t>
      </w:r>
    </w:p>
    <w:p w14:paraId="48578351"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5. Kwota, o której mowa w ust. 3 i 4, zaspokaja wszelkie roszczenia Wykonawcy wobec Zamawiającego z tytułu wykonania niniejszej umowy i obejmuje wszystkie koszty związane z jej realizacją.</w:t>
      </w:r>
    </w:p>
    <w:p w14:paraId="6055965C"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6. Strony dopuszczają możliwość zmniejszenia lub zwiększenia liczby osób oraz godzin w zakresie świadczonych usług, do potrzeb Zamawiającego, a ich rzeczywista wielkość będzie wynikać z faktycznie zrealizowanych godzin.</w:t>
      </w:r>
    </w:p>
    <w:p w14:paraId="4E7642C1"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7. W przypadku zmniejszenia ilości godzin zapłata nastąpi za faktycznie zrealizowane godziny. W takim przypadku ceny jednostkowe zaoferowane przez Wykonawcę pozostaną bez zmian.</w:t>
      </w:r>
    </w:p>
    <w:p w14:paraId="29EBBF34"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8. Wykonawca jest zobowiązany do rozliczenia się co miesiąc tj. w terminie do 5 dnia każdego następnego miesiąca.</w:t>
      </w:r>
    </w:p>
    <w:p w14:paraId="5413069B"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9. Wykonawca wraz z fakturą/rachunkiem jest zobowiązany dostarczyć:</w:t>
      </w:r>
    </w:p>
    <w:p w14:paraId="78F1448B"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1) Co miesiąc - dziennik usług opiekuńczych potwierdzający zaangażowanie Wykonawcy w realizację zadań wynikających z ww. zamówienia w terminie wskazanym przez Zamawiającego.</w:t>
      </w:r>
    </w:p>
    <w:p w14:paraId="5ADF7956"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 xml:space="preserve">2) karty potwierdzające skorzystanie z usług opiekuńczych. </w:t>
      </w:r>
    </w:p>
    <w:p w14:paraId="4A3EC75C"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10. Zapłata wynagrodzenia za zrealizowane usługi, następować będzie przelewem na rachunek bankowy Wykonawcy w terminie 14 dni od daty przedłożenia, prawidłowo wystawionej faktury lub rachunku, w siedzibie Zamawiającego.</w:t>
      </w:r>
    </w:p>
    <w:p w14:paraId="3CD76F8A" w14:textId="59A9ADA4" w:rsidR="00F70925" w:rsidRDefault="00137B77" w:rsidP="00137B77">
      <w:pPr>
        <w:widowControl w:val="0"/>
        <w:spacing w:line="240" w:lineRule="auto"/>
        <w:jc w:val="both"/>
        <w:rPr>
          <w:rFonts w:ascii="Times New Roman" w:hAnsi="Times New Roman" w:cs="Times New Roman"/>
          <w:b/>
          <w:color w:val="000000"/>
          <w:sz w:val="24"/>
          <w:szCs w:val="24"/>
          <w:lang w:bidi="pl-PL"/>
        </w:rPr>
      </w:pPr>
      <w:r w:rsidRPr="003A7AEE">
        <w:rPr>
          <w:rFonts w:ascii="Times New Roman" w:hAnsi="Times New Roman" w:cs="Times New Roman"/>
          <w:color w:val="000000"/>
          <w:sz w:val="24"/>
          <w:szCs w:val="24"/>
          <w:lang w:bidi="pl-PL"/>
        </w:rPr>
        <w:t xml:space="preserve">11. Płatność nastąpi na podstawie prawidłowo wystawionej faktury lub rachunku za wykonaną usługę, gdzie nabywcą będzie : </w:t>
      </w:r>
      <w:r w:rsidR="00B56E1D">
        <w:rPr>
          <w:rFonts w:ascii="Times New Roman" w:hAnsi="Times New Roman" w:cs="Times New Roman"/>
          <w:b/>
          <w:color w:val="000000"/>
          <w:sz w:val="24"/>
          <w:szCs w:val="24"/>
          <w:lang w:bidi="pl-PL"/>
        </w:rPr>
        <w:t>Miasto i Gmina</w:t>
      </w:r>
      <w:r w:rsidRPr="003A7AEE">
        <w:rPr>
          <w:rFonts w:ascii="Times New Roman" w:hAnsi="Times New Roman" w:cs="Times New Roman"/>
          <w:b/>
          <w:color w:val="000000"/>
          <w:sz w:val="24"/>
          <w:szCs w:val="24"/>
          <w:lang w:bidi="pl-PL"/>
        </w:rPr>
        <w:t xml:space="preserve"> Staroźreby, ul. Płocka 18, 09-440 Staroźreby, NIP 7743186342; Odbiorcą: Centrum Usług Społecznych w Staroźrebach, ul. Głowackiego 2, 09-440 Staroźreby. </w:t>
      </w:r>
    </w:p>
    <w:p w14:paraId="6572FC92" w14:textId="3F4B0A50"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 xml:space="preserve">12. Płatność wynagrodzenia dokonywana będzie przelewem z rachunku bankowego Zleceniodawcy na rachunek bankowy Wykonawcy wskazany na fakturze/rachunku, w terminie 14 dni od dnia doręczenia Zamawiającemu poprawnie wystawionej pod względem rachunkowym i formalnym faktury/rachunku, z zastrzeżeniem ust 3. Błędnie wystawiona faktura/rachunek lub brak dokumentów potwierdzających świadczenie Usługi, powoduje wstrzymanie biegu 14-dniowego terminu płatności, do czasu doręczenia Zleceniodawcy brakujących dokumentów. 14-dniowy termin płatności rozpocznie swój bieg na nowo od dnia </w:t>
      </w:r>
      <w:r w:rsidRPr="003A7AEE">
        <w:rPr>
          <w:rFonts w:ascii="Times New Roman" w:hAnsi="Times New Roman" w:cs="Times New Roman"/>
          <w:color w:val="000000"/>
          <w:sz w:val="24"/>
          <w:szCs w:val="24"/>
          <w:lang w:bidi="pl-PL"/>
        </w:rPr>
        <w:lastRenderedPageBreak/>
        <w:t>dostarczenia Zleceniodawcy poprawionych lub brakujących dokumentów.</w:t>
      </w:r>
    </w:p>
    <w:p w14:paraId="07505950" w14:textId="77777777" w:rsidR="00137B77" w:rsidRPr="003A7AEE" w:rsidRDefault="00137B77" w:rsidP="00137B77">
      <w:pPr>
        <w:widowControl w:val="0"/>
        <w:spacing w:line="240" w:lineRule="auto"/>
        <w:jc w:val="center"/>
        <w:rPr>
          <w:rFonts w:ascii="Times New Roman" w:hAnsi="Times New Roman" w:cs="Times New Roman"/>
          <w:b/>
          <w:color w:val="000000"/>
          <w:sz w:val="24"/>
          <w:szCs w:val="24"/>
          <w:lang w:bidi="pl-PL"/>
        </w:rPr>
      </w:pPr>
    </w:p>
    <w:p w14:paraId="307F1799" w14:textId="77777777" w:rsidR="00137B77" w:rsidRPr="003A7AEE" w:rsidRDefault="00137B77" w:rsidP="00137B77">
      <w:pPr>
        <w:widowControl w:val="0"/>
        <w:spacing w:line="240" w:lineRule="auto"/>
        <w:jc w:val="center"/>
        <w:rPr>
          <w:rFonts w:ascii="Times New Roman" w:hAnsi="Times New Roman" w:cs="Times New Roman"/>
          <w:b/>
          <w:color w:val="000000"/>
          <w:sz w:val="24"/>
          <w:szCs w:val="24"/>
          <w:lang w:bidi="pl-PL"/>
        </w:rPr>
      </w:pPr>
      <w:r w:rsidRPr="003A7AEE">
        <w:rPr>
          <w:rFonts w:ascii="Times New Roman" w:hAnsi="Times New Roman" w:cs="Times New Roman"/>
          <w:b/>
          <w:color w:val="000000"/>
          <w:sz w:val="24"/>
          <w:szCs w:val="24"/>
          <w:lang w:bidi="pl-PL"/>
        </w:rPr>
        <w:t>§ 7</w:t>
      </w:r>
    </w:p>
    <w:p w14:paraId="16B911A4" w14:textId="77777777" w:rsidR="00137B77" w:rsidRPr="003A7AEE" w:rsidRDefault="00137B77" w:rsidP="00137B77">
      <w:pPr>
        <w:autoSpaceDE w:val="0"/>
        <w:autoSpaceDN w:val="0"/>
        <w:adjustRightInd w:val="0"/>
        <w:spacing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 xml:space="preserve">1. Podstawą uprawniającą Strony umowy do żądania zmiany wysokości (wynagrodzenia) jest </w:t>
      </w:r>
      <w:r w:rsidRPr="003A7AEE">
        <w:rPr>
          <w:rFonts w:ascii="Times New Roman" w:hAnsi="Times New Roman" w:cs="Times New Roman"/>
          <w:b/>
          <w:bCs/>
          <w:color w:val="000000"/>
          <w:sz w:val="24"/>
          <w:szCs w:val="24"/>
        </w:rPr>
        <w:t>wzrost odpowiednio cen lub kosztów, jak i ich obniżenie</w:t>
      </w:r>
      <w:r w:rsidRPr="003A7AEE">
        <w:rPr>
          <w:rFonts w:ascii="Times New Roman" w:hAnsi="Times New Roman" w:cs="Times New Roman"/>
          <w:color w:val="000000"/>
          <w:sz w:val="24"/>
          <w:szCs w:val="24"/>
        </w:rPr>
        <w:t xml:space="preserve">, względem ceny lub kosztu przyjętych w celu ustalenia wynagrodzenia wykonawcy zawartego w ofercie, jeżeli Wykonawca udowodni, że zmiana tych składników cenotwórczych faktycznie będzie miała wpływ na koszty wykonania zamówienia przez Wykonawcę, w szczególności wykażą jaki wpływ na wynagrodzenie ma zmiana cen materiałów i kosztów związanych z realizacją zamówienia oraz wysokość zmian cen tych materiałów i tych kosztów, z tym że: </w:t>
      </w:r>
    </w:p>
    <w:p w14:paraId="54E677E0" w14:textId="77777777" w:rsidR="00137B77" w:rsidRPr="003A7AEE" w:rsidRDefault="00137B77" w:rsidP="00137B77">
      <w:pPr>
        <w:autoSpaceDE w:val="0"/>
        <w:autoSpaceDN w:val="0"/>
        <w:adjustRightInd w:val="0"/>
        <w:spacing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 xml:space="preserve">a) poziom zmiany cen materiałów i kosztów, musi być adekwatny do wskaźnika zmiany ceny materiałów lub kosztów, w szczególności rocznego wskaźnika wzrostu cen towarów i usług konsumpcyjnych ogłaszanego w komunikacie Prezesa Głównego Urzędu Statystycznego, </w:t>
      </w:r>
    </w:p>
    <w:p w14:paraId="2891A82A" w14:textId="77777777" w:rsidR="00137B77" w:rsidRPr="003A7AEE" w:rsidRDefault="00137B77" w:rsidP="00137B77">
      <w:pPr>
        <w:autoSpaceDE w:val="0"/>
        <w:autoSpaceDN w:val="0"/>
        <w:adjustRightInd w:val="0"/>
        <w:spacing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 xml:space="preserve">b) celem żądania zmiany wynagrodzenia Wykonawcy wraz z żądaniem zmiany przedstawiają wykaz materiałów lub kosztów, w przypadku których zmiana ceny uprawnia strony umowy do żądania zmiany wynagrodzenia. </w:t>
      </w:r>
    </w:p>
    <w:p w14:paraId="76ED1A49" w14:textId="77777777" w:rsidR="00137B77" w:rsidRPr="003A7AEE" w:rsidRDefault="00137B77" w:rsidP="00137B77">
      <w:pPr>
        <w:autoSpaceDE w:val="0"/>
        <w:autoSpaceDN w:val="0"/>
        <w:adjustRightInd w:val="0"/>
        <w:spacing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 xml:space="preserve">2. Wzrost składników cenotwórczych niniejszej usługi, o których mowa w ust. 1 nie większy niż 5% nie będzie stanowił podstawy do zmiany wynagrodzenia, o której mowa w ust.1. </w:t>
      </w:r>
    </w:p>
    <w:p w14:paraId="01166A38" w14:textId="77777777" w:rsidR="00137B77" w:rsidRPr="003A7AEE" w:rsidRDefault="00137B77" w:rsidP="00137B77">
      <w:pPr>
        <w:autoSpaceDE w:val="0"/>
        <w:autoSpaceDN w:val="0"/>
        <w:adjustRightInd w:val="0"/>
        <w:spacing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 xml:space="preserve">3. Maksymalną wartość zmiany wynagrodzenia Wykonawcy, jaką dopuszcza Zamawiający w efekcie zastosowania postanowień ust.1 nie może przekroczyć 5% wynagrodzenia całkowitego Wykonawcy wynikającego z oferty. </w:t>
      </w:r>
    </w:p>
    <w:p w14:paraId="53F59805" w14:textId="77777777" w:rsidR="00137B77" w:rsidRPr="003A7AEE" w:rsidRDefault="00137B77" w:rsidP="00137B77">
      <w:pPr>
        <w:autoSpaceDE w:val="0"/>
        <w:autoSpaceDN w:val="0"/>
        <w:adjustRightInd w:val="0"/>
        <w:spacing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 xml:space="preserve">4. Strona umowy, której wniosek doręczono, musi w terminie do 30 dni od jego otrzymania, pisemnie ustosunkować się do zawartych w nim żądań. Odbiorca wniosku ma prawo do żądania dodatkowych wyjaśnień, przedstawienia szczegółowych wyliczeń i dokumentów potwierdzających dane, na których wnioskodawca oparł swoje wyliczenia. </w:t>
      </w:r>
    </w:p>
    <w:p w14:paraId="0FD5E212" w14:textId="77777777" w:rsidR="00137B77" w:rsidRPr="003A7AEE" w:rsidRDefault="00137B77" w:rsidP="00137B77">
      <w:pPr>
        <w:autoSpaceDE w:val="0"/>
        <w:autoSpaceDN w:val="0"/>
        <w:adjustRightInd w:val="0"/>
        <w:spacing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 xml:space="preserve">5. W przypadku, gdy wynagrodzenie zostanie zmieniona w oparciu o ust. 1 Wykonawca zobowiązany jest do zmiany wynagrodzenia przysługującemu podwykonawcy, z którym zawarł umowę, w zakresie odpowiadającym zmianom cen lub kosztów dotyczących zobowiązania podwykonawcy. </w:t>
      </w:r>
    </w:p>
    <w:p w14:paraId="1B4E7AD9" w14:textId="77777777" w:rsidR="00137B77" w:rsidRPr="003A7AEE" w:rsidRDefault="00137B77" w:rsidP="00137B77">
      <w:pPr>
        <w:autoSpaceDE w:val="0"/>
        <w:autoSpaceDN w:val="0"/>
        <w:adjustRightInd w:val="0"/>
        <w:spacing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 xml:space="preserve">6. O ile wnioskodawca nie otrzyma pisemnej odpowiedzi na złożony wniosek w terminie o którym mowa w ust. 3, uznaje się że wniosek został oddalony. </w:t>
      </w:r>
    </w:p>
    <w:p w14:paraId="2CCB940D" w14:textId="77777777" w:rsidR="00137B77" w:rsidRPr="003A7AEE" w:rsidRDefault="00137B77" w:rsidP="00137B77">
      <w:pPr>
        <w:autoSpaceDE w:val="0"/>
        <w:autoSpaceDN w:val="0"/>
        <w:adjustRightInd w:val="0"/>
        <w:spacing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 xml:space="preserve">7. W przypadku braku zmiany, o której mowa w ust. 5, określa się karę umowną w wysokości 300 zł za każdy dzień zwłoki za brak zapłaty lub nieterminową zapłatę wynagrodzenia należnego Podwykonawcom z tytułu zmiany wysokości wynagrodzenia, o której mowa w art. 439 ust. 5 ustawy Prawo zamówień publicznych. </w:t>
      </w:r>
    </w:p>
    <w:p w14:paraId="18FB7990" w14:textId="77777777" w:rsidR="00137B77" w:rsidRPr="003A7AEE" w:rsidRDefault="00137B77" w:rsidP="00137B77">
      <w:pPr>
        <w:widowControl w:val="0"/>
        <w:spacing w:line="240" w:lineRule="auto"/>
        <w:jc w:val="both"/>
        <w:rPr>
          <w:rFonts w:ascii="Times New Roman" w:hAnsi="Times New Roman" w:cs="Times New Roman"/>
          <w:b/>
          <w:color w:val="000000"/>
          <w:sz w:val="24"/>
          <w:szCs w:val="24"/>
          <w:lang w:bidi="pl-PL"/>
        </w:rPr>
      </w:pPr>
      <w:r w:rsidRPr="003A7AEE">
        <w:rPr>
          <w:rFonts w:ascii="Times New Roman" w:hAnsi="Times New Roman" w:cs="Times New Roman"/>
          <w:color w:val="000000"/>
          <w:sz w:val="24"/>
          <w:szCs w:val="24"/>
        </w:rPr>
        <w:t>8. Zmiana będzie dokonywana nie częściej niż 1 raz w roku. Pierwsza zmiana może nastąpić najwcześniej po upływie 6 miesięcy realizacji umowy, tylko w odniesieniu do części umowy jeszcze niezrealizowanej w chwili dokonywania zmiany umowy.</w:t>
      </w:r>
    </w:p>
    <w:p w14:paraId="02733DB1" w14:textId="77777777" w:rsidR="00137B77" w:rsidRPr="003A7AEE" w:rsidRDefault="00137B77" w:rsidP="00137B77">
      <w:pPr>
        <w:widowControl w:val="0"/>
        <w:spacing w:line="240" w:lineRule="auto"/>
        <w:jc w:val="center"/>
        <w:rPr>
          <w:rFonts w:ascii="Times New Roman" w:hAnsi="Times New Roman" w:cs="Times New Roman"/>
          <w:b/>
          <w:color w:val="000000"/>
          <w:sz w:val="24"/>
          <w:szCs w:val="24"/>
          <w:lang w:bidi="pl-PL"/>
        </w:rPr>
      </w:pPr>
    </w:p>
    <w:p w14:paraId="1A126181" w14:textId="77777777" w:rsidR="00137B77" w:rsidRPr="003A7AEE" w:rsidRDefault="00137B77" w:rsidP="00137B77">
      <w:pPr>
        <w:widowControl w:val="0"/>
        <w:spacing w:line="240" w:lineRule="auto"/>
        <w:jc w:val="center"/>
        <w:rPr>
          <w:rFonts w:ascii="Times New Roman" w:hAnsi="Times New Roman" w:cs="Times New Roman"/>
          <w:b/>
          <w:color w:val="000000"/>
          <w:sz w:val="24"/>
          <w:szCs w:val="24"/>
          <w:lang w:bidi="pl-PL"/>
        </w:rPr>
      </w:pPr>
      <w:r w:rsidRPr="003A7AEE">
        <w:rPr>
          <w:rFonts w:ascii="Times New Roman" w:hAnsi="Times New Roman" w:cs="Times New Roman"/>
          <w:b/>
          <w:color w:val="000000"/>
          <w:sz w:val="24"/>
          <w:szCs w:val="24"/>
          <w:lang w:bidi="pl-PL"/>
        </w:rPr>
        <w:t>§ 8</w:t>
      </w:r>
    </w:p>
    <w:p w14:paraId="4E33602A"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Wykonawca zapłaci Zamawiającemu karę umowną z tytułu realizacji zamówienia :</w:t>
      </w:r>
    </w:p>
    <w:p w14:paraId="23FD14FC"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lastRenderedPageBreak/>
        <w:t>1. Nieuzasadnione niezrealizowanie zakresu usług lub nienależyte zrealizowanie usług, w wys. 10% wartości umowy;</w:t>
      </w:r>
    </w:p>
    <w:p w14:paraId="3F1AC656"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2. Nieprowadzenie bądź niekompletne prowadzenie dokumentacji w wys. 10% wartości umowy;</w:t>
      </w:r>
    </w:p>
    <w:p w14:paraId="0137B354"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3. Niedotrzymanie terminu dostarczenia dokumentacji po zrealizowaniu zamówienia w wys. 2% wartości umowy za każdy dzień zwłoki.</w:t>
      </w:r>
    </w:p>
    <w:p w14:paraId="50E74813"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4. Zamawiający zastrzega prawo naliczenia kar umownych za nienależyte wykonanie umowy w sytuacjach niewymienionych w ust. 3, a które wystąpią przy realizacji umowy w wysokości do 10% wartości umowy.</w:t>
      </w:r>
    </w:p>
    <w:p w14:paraId="53C4E156"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5. Zamawiający zastrzega sobie prawo potrącenia naliczonych kar umownych z przysługującej Wykonawcy zapłaty.</w:t>
      </w:r>
    </w:p>
    <w:p w14:paraId="43057CC7"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6.W przypadku naliczenia kar umownych Zamawiający zastrzega sobie prawo do ich potrącenia z faktur/rachunków wystawionych Zamawiającemu przez Wykonawcę.</w:t>
      </w:r>
    </w:p>
    <w:p w14:paraId="4490C4A5"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7. Kary, o których mowa w ust. 1 nie wykluczają możliwości dochodzenia przez Zamawiającego innych roszczeń z tytułu poniesionych udokumentowanych strat z powodu nieterminowego wykonania zlecenia. Zamawiający zastrzega sobie prawo dochodzenia odszkodowania uzupełniającego do wysokości rzeczywiście poniesionej szkody.</w:t>
      </w:r>
    </w:p>
    <w:p w14:paraId="7A351DD5" w14:textId="3B726583" w:rsidR="0020125F" w:rsidRPr="003A7AEE" w:rsidRDefault="0020125F"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8. Suma kar nie może przekroczyć 25% wartości umowy.</w:t>
      </w:r>
    </w:p>
    <w:p w14:paraId="00D4CC6E" w14:textId="77777777" w:rsidR="00137B77" w:rsidRPr="003A7AEE" w:rsidRDefault="00137B77" w:rsidP="00137B77">
      <w:pPr>
        <w:widowControl w:val="0"/>
        <w:spacing w:line="240" w:lineRule="auto"/>
        <w:jc w:val="center"/>
        <w:rPr>
          <w:rFonts w:ascii="Times New Roman" w:hAnsi="Times New Roman" w:cs="Times New Roman"/>
          <w:b/>
          <w:color w:val="000000"/>
          <w:sz w:val="24"/>
          <w:szCs w:val="24"/>
          <w:lang w:bidi="pl-PL"/>
        </w:rPr>
      </w:pPr>
      <w:r w:rsidRPr="003A7AEE">
        <w:rPr>
          <w:rFonts w:ascii="Times New Roman" w:hAnsi="Times New Roman" w:cs="Times New Roman"/>
          <w:b/>
          <w:color w:val="000000"/>
          <w:sz w:val="24"/>
          <w:szCs w:val="24"/>
          <w:lang w:bidi="pl-PL"/>
        </w:rPr>
        <w:t>§ 9</w:t>
      </w:r>
    </w:p>
    <w:p w14:paraId="7EB34D4E"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1. Zamawiającemu przysługuje prawo do odstąpienia od umowy w razie wystąpienia istotnej zmiany okoliczności powodującej, że wykonanie umowy nie leży w interesie publicznym, czego nie można było przewidzieć w chwili zawarcia umowy.</w:t>
      </w:r>
    </w:p>
    <w:p w14:paraId="3FA9B621"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2. Odstąpienie od umowy w tym wypadku może nastąpić w terminie 30 dni od powzięcia wiadomości o powyższych okolicznościach.</w:t>
      </w:r>
    </w:p>
    <w:p w14:paraId="6CBCDAB0"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3. Jeżeli Wykonawca nie realizuje zamówienia terminowo pomimo wezwania Zamawiającego, złożonego w formie pisemnej, wykonuje zamówienie niezgodnie z umową lub wykonuje swoje zobowiązania umowne nienależycie, Zamawiający rozwiąże umowę w trybie natychmiastowym naliczając karę umowną, o której mowa w §7.</w:t>
      </w:r>
    </w:p>
    <w:p w14:paraId="241E95D0"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4. Odstąpienie od umowy przez Zamawiającego, jak również rozwiązanie umowy w trybie natychmiastowym powinno nastąpić w formie pisemnej pod rygorem nieważności i zawierać uzasadnienie.</w:t>
      </w:r>
    </w:p>
    <w:p w14:paraId="792CFD89" w14:textId="5ACF0A7E" w:rsidR="008742CF" w:rsidRPr="003A7AEE" w:rsidRDefault="008742CF" w:rsidP="008742CF">
      <w:pPr>
        <w:widowControl w:val="0"/>
        <w:spacing w:line="240" w:lineRule="auto"/>
        <w:jc w:val="center"/>
        <w:rPr>
          <w:rFonts w:ascii="Times New Roman" w:hAnsi="Times New Roman" w:cs="Times New Roman"/>
          <w:b/>
          <w:color w:val="000000"/>
          <w:sz w:val="24"/>
          <w:szCs w:val="24"/>
          <w:lang w:bidi="pl-PL"/>
        </w:rPr>
      </w:pPr>
      <w:r w:rsidRPr="003A7AEE">
        <w:rPr>
          <w:rFonts w:ascii="Times New Roman" w:hAnsi="Times New Roman" w:cs="Times New Roman"/>
          <w:b/>
          <w:color w:val="000000"/>
          <w:sz w:val="24"/>
          <w:szCs w:val="24"/>
          <w:lang w:bidi="pl-PL"/>
        </w:rPr>
        <w:t>§ 10</w:t>
      </w:r>
    </w:p>
    <w:p w14:paraId="333408D2" w14:textId="77777777"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1. Wszelkie zmiany i uzupełnienia treści Umowy mogą być dokonane za zgodą obu Stron wyrażoną w formie pisemnej bądź elektronicznej, opatrzonej kwalifikowanym podpisem elektronicznym - pod rygorem nieważności takiej zmiany, z zastrzeżeniem postanowień §3a Umowy.</w:t>
      </w:r>
    </w:p>
    <w:p w14:paraId="6E432FDC" w14:textId="54AA1335"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2. Zamawiający dopuszcza możliwość zmiany Umowy w przypadkach określonych w art.454 - 455 ust. ustawy Pzp, możliwość zmiany postanowień Umowy określając następujący rodzaj i zakres oraz warunki zmiany postanowień Umowy:</w:t>
      </w:r>
    </w:p>
    <w:p w14:paraId="22900761" w14:textId="77777777"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1) wynagrodzenia w przypadku:</w:t>
      </w:r>
    </w:p>
    <w:p w14:paraId="0A77E2D7" w14:textId="77777777"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a) w przypadkach, o których mowa w §13 ust. 2 pkt 5 - jeżeli wprowadzane zmiany będą miały wpływ na koszty wykonania zamówienia przez Wykonawcę,</w:t>
      </w:r>
    </w:p>
    <w:p w14:paraId="34461A56" w14:textId="77777777"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lastRenderedPageBreak/>
        <w:t>b) w przypadkach, o których mowa w postanowieniach §7 ust. 9 Umowy.</w:t>
      </w:r>
    </w:p>
    <w:p w14:paraId="006D32FB" w14:textId="77777777"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c) zmiany zakresu świadczenia Umowy w związku z istnieniem/zaistnieniem epidemii/pandemii, klęski żywiołowej, jak huragany, powodzie, trzęsienie ziemi, bunty, niepokoje, strajki, spowodowane przez osoby inne niż pracownicy Wykonawcy i jego podwykonawców,</w:t>
      </w:r>
    </w:p>
    <w:p w14:paraId="78498393" w14:textId="77777777"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2) postanowień Umowy w przypadku zaistnienia istotnej zmiany okoliczności powodującej, że wykonanie części Przedmiotu Umowy nie leży w interesie publicznym, czego nie można było przewidzieć w chwili zawarcia Umowy,</w:t>
      </w:r>
    </w:p>
    <w:p w14:paraId="374987AE" w14:textId="77777777"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3) w przypadku zmian podmiotowych po stronie Wykonawcy zgodnie z obowiązującymi przepisami prawa,</w:t>
      </w:r>
    </w:p>
    <w:p w14:paraId="3E7E0B53" w14:textId="3CF723E9"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4) terminu realizacji Umowy w przypadku wystąpienia poniższych okoliczności:,</w:t>
      </w:r>
    </w:p>
    <w:p w14:paraId="0485489F" w14:textId="01C0DDBE"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a) w przypadku niemożności wykonywania Przedmiotu Umowy w związku z istnieniem/zaistnieniem epidemii/pandemii, w tym występowania ograniczeń i obostrzeń związanych ze stanem zagrożenia epidemiologicznego lub innej nadzwyczajnej sytuacji spowodowanej występowaniem choroby zakaźnej wywołanej wirusem SARS-CoV-2 lub "COVID-19”,</w:t>
      </w:r>
    </w:p>
    <w:p w14:paraId="083FAA98" w14:textId="3A2E1874"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b) w przypadku niemożności wykonywania Przedmiotu Umowy w związku z wystąpieniem okoliczności nadzwyczajnych i warunków siły wyższej, tj. zaistnieniem klęski żywiołowej, jak huragany, powodzie, trzęsienie ziemi, buntów, niepokojów, strajków, działań wojennych, aktów terroryzmu, rewolucji, przewrotów wojskowych lub cywilnych, wojny domowej, skażeń radioaktywnych, spowodowane przez osoby inne niż pracownicy Wykonawcy i jego podwykonawców,</w:t>
      </w:r>
    </w:p>
    <w:p w14:paraId="0D8050DB" w14:textId="0F689AE7"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c) wystąpienia osób trzecich z roszczeniami lub ujawnienia się roszczeń osób trzecich, które uniemożliwiają dalsze wykonywanie Przedmiotu zamówienia, w szczególności uzyskanie odpowiednich decyzji, zezwoleń, uzgodnień wydawanych przez organy administracji publicznej, a także uzyskanie warunków przyłączeniowych od gestorów sieci,</w:t>
      </w:r>
    </w:p>
    <w:p w14:paraId="0EAA878D" w14:textId="3B2ADF98"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d) zaistnienia okoliczności nie leżących po stronie Wykonawcy, a uniemożliwiających mu dotrzymanie terminu wykonania zamówienia, pisemnie uzasadnionych i udokumentowanych przez Wykonawcę, których wystąpienie realnie wpływa na termin wykonania Przedmiotu zamówienia,</w:t>
      </w:r>
    </w:p>
    <w:p w14:paraId="3F1EE338" w14:textId="3E6BF706"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e) wystąpienia okoliczności leżących po stronie Zamawiającego, tj. opóźnienia, utrudnienia lub przeszkody dające się przypisać Zamawiającemu – o okres wynikający z przerw lub opóźnienia,</w:t>
      </w:r>
    </w:p>
    <w:p w14:paraId="54B3C847" w14:textId="3D07A7F9"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f) konieczności wykonania usług dodatkowych, zamiennych bądź rezygnacji przez Zamawiającego z części usług - o ile wpływają na termin wykonania Umowy,</w:t>
      </w:r>
    </w:p>
    <w:p w14:paraId="10172BA1" w14:textId="1892EC1D"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g)w przypadku zmiany Umowy dokonanej na podstawie art. 455 ust. 1 pkt 3, 4 i ust. 2 Pzp, o ile wykonanie tych usług (zamówień) powoduje konieczność przedłużenia terminu wykonania Umowy.</w:t>
      </w:r>
    </w:p>
    <w:p w14:paraId="63F17F2D" w14:textId="77777777"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Termin wykonania Umowy może ulec zmianie o czas, o jaki wyżej wymienione okoliczności wpłynęły na termin wykonania Umowy przez Wykonawcę, tj. uniemożliwiły Wykonawcy terminową realizację Przedmiotu Umowy, co zostanie przez Wykonawcę uzasadnione i udokumentowane.</w:t>
      </w:r>
    </w:p>
    <w:p w14:paraId="42A8CA53" w14:textId="77777777"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Zamawiający uprawniony jest do żądania od Wykonawcy dokumentów i oświadczeń w celu dokonania weryfikacji przyczyn i zasadności zmiany terminu wykonania Umowy.</w:t>
      </w:r>
    </w:p>
    <w:p w14:paraId="187DAC80" w14:textId="534422BB"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5) zatrudnienia podwykonawców (w przypadku, gdy Wykonawca oświadczył, iż wykona Umowę osobiście - w zakresie zgodnym ze SWZ),</w:t>
      </w:r>
    </w:p>
    <w:p w14:paraId="65E9CACF" w14:textId="77777777"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p>
    <w:p w14:paraId="551650C6" w14:textId="29EF243F" w:rsidR="008742CF" w:rsidRPr="003A7AEE" w:rsidRDefault="008742CF" w:rsidP="008742CF">
      <w:pPr>
        <w:autoSpaceDE w:val="0"/>
        <w:autoSpaceDN w:val="0"/>
        <w:adjustRightInd w:val="0"/>
        <w:spacing w:after="0" w:line="240" w:lineRule="auto"/>
        <w:jc w:val="center"/>
        <w:rPr>
          <w:rFonts w:ascii="Times New Roman" w:hAnsi="Times New Roman" w:cs="Times New Roman"/>
          <w:color w:val="000000"/>
          <w:sz w:val="24"/>
          <w:szCs w:val="24"/>
        </w:rPr>
      </w:pPr>
      <w:r w:rsidRPr="003A7AEE">
        <w:rPr>
          <w:rFonts w:ascii="Times New Roman" w:hAnsi="Times New Roman" w:cs="Times New Roman"/>
          <w:color w:val="000000"/>
          <w:sz w:val="24"/>
          <w:szCs w:val="24"/>
        </w:rPr>
        <w:t>§11</w:t>
      </w:r>
    </w:p>
    <w:p w14:paraId="54259325" w14:textId="77777777" w:rsidR="008742CF" w:rsidRPr="003A7AEE" w:rsidRDefault="008742CF" w:rsidP="008742CF">
      <w:pPr>
        <w:pStyle w:val="Tekstpodstawowywcity2"/>
        <w:spacing w:after="0" w:line="240" w:lineRule="auto"/>
        <w:ind w:left="0"/>
        <w:jc w:val="both"/>
        <w:rPr>
          <w:b/>
          <w:lang w:eastAsia="pl-PL"/>
        </w:rPr>
      </w:pPr>
      <w:r w:rsidRPr="003A7AEE">
        <w:rPr>
          <w:b/>
          <w:lang w:eastAsia="pl-PL"/>
        </w:rPr>
        <w:t>Wymagania w zakresie zatrudnienia na podstawie stosunku pracy, w okolicznościach, o których mowa w art. 95 ustawy pzp.</w:t>
      </w:r>
    </w:p>
    <w:p w14:paraId="408ADCC4" w14:textId="1C0CF5C6" w:rsidR="008742CF" w:rsidRDefault="008742CF" w:rsidP="008742CF">
      <w:pPr>
        <w:pStyle w:val="Tekstpodstawowywcity2"/>
        <w:spacing w:after="0" w:line="240" w:lineRule="auto"/>
        <w:ind w:left="0"/>
        <w:jc w:val="both"/>
        <w:rPr>
          <w:u w:val="single"/>
        </w:rPr>
      </w:pPr>
      <w:r w:rsidRPr="003A7AEE">
        <w:lastRenderedPageBreak/>
        <w:t>1.Zamawiający wymaga, aby w trakcie realizacji zamówienia, Wykonawca i Podwykonawca zatrudniał na podstawie stosunku pracy, w rozumieniu przepisów ustawy z dnia 26 czerwca 1974 r. — Kodeks pracy (t. j. Dz.U. z 202</w:t>
      </w:r>
      <w:r w:rsidR="00FD449A">
        <w:t>5</w:t>
      </w:r>
      <w:r w:rsidRPr="003A7AEE">
        <w:t xml:space="preserve">, poz. </w:t>
      </w:r>
      <w:r w:rsidR="00FD449A">
        <w:t>277</w:t>
      </w:r>
      <w:r w:rsidR="00FD449A" w:rsidRPr="003A7AEE">
        <w:t xml:space="preserve"> </w:t>
      </w:r>
      <w:r w:rsidRPr="003A7AEE">
        <w:t>ze zm.) osob</w:t>
      </w:r>
      <w:r w:rsidR="00FD449A">
        <w:t>ę</w:t>
      </w:r>
      <w:r w:rsidRPr="003A7AEE">
        <w:t xml:space="preserve"> wykonując</w:t>
      </w:r>
      <w:r w:rsidR="00FD449A">
        <w:t>ą</w:t>
      </w:r>
      <w:r w:rsidRPr="003A7AEE">
        <w:t xml:space="preserve"> czynności </w:t>
      </w:r>
      <w:r w:rsidR="00FD449A">
        <w:t xml:space="preserve">Koordynatora, </w:t>
      </w:r>
      <w:proofErr w:type="spellStart"/>
      <w:r w:rsidR="00FD449A">
        <w:t>tj</w:t>
      </w:r>
      <w:proofErr w:type="spellEnd"/>
      <w:r w:rsidR="00FD449A">
        <w:t>:</w:t>
      </w:r>
    </w:p>
    <w:p w14:paraId="3EAF485E" w14:textId="77777777" w:rsidR="00FD449A" w:rsidRPr="00FD449A" w:rsidRDefault="00FD449A" w:rsidP="00FD449A">
      <w:pPr>
        <w:pStyle w:val="Tekstpodstawowywcity2"/>
        <w:spacing w:after="0" w:line="240" w:lineRule="auto"/>
        <w:ind w:left="0"/>
      </w:pPr>
      <w:r w:rsidRPr="00FD449A">
        <w:t>- przyjmowania zleceń,</w:t>
      </w:r>
    </w:p>
    <w:p w14:paraId="65780FD1" w14:textId="77777777" w:rsidR="00FD449A" w:rsidRPr="00FD449A" w:rsidRDefault="00FD449A" w:rsidP="00FD449A">
      <w:pPr>
        <w:pStyle w:val="Tekstpodstawowywcity2"/>
        <w:spacing w:after="0" w:line="240" w:lineRule="auto"/>
        <w:ind w:left="0"/>
      </w:pPr>
      <w:r w:rsidRPr="00FD449A">
        <w:t>- koordynowania i nadzoru nad prawidłowym wykonywaniem usług opiekuńczych,</w:t>
      </w:r>
    </w:p>
    <w:p w14:paraId="4A03C4AE" w14:textId="77777777" w:rsidR="00FD449A" w:rsidRPr="00FD449A" w:rsidRDefault="00FD449A" w:rsidP="00FD449A">
      <w:pPr>
        <w:pStyle w:val="Tekstpodstawowywcity2"/>
        <w:spacing w:after="0" w:line="240" w:lineRule="auto"/>
        <w:ind w:left="0"/>
      </w:pPr>
      <w:r w:rsidRPr="00FD449A">
        <w:t>- prowadzenia ewidencji czasu pracy opiekunek oraz nadzorowania zadań wynikających z opisu przedmiotu zamówienia,</w:t>
      </w:r>
    </w:p>
    <w:p w14:paraId="0D9D1571" w14:textId="77777777" w:rsidR="00FD449A" w:rsidRPr="00FD449A" w:rsidRDefault="00FD449A" w:rsidP="00FD449A">
      <w:pPr>
        <w:pStyle w:val="Tekstpodstawowywcity2"/>
        <w:spacing w:after="0" w:line="240" w:lineRule="auto"/>
        <w:ind w:left="0"/>
      </w:pPr>
      <w:r w:rsidRPr="00FD449A">
        <w:t>- prowadzenia rozliczenia kart czasu pracy opiekunek,</w:t>
      </w:r>
    </w:p>
    <w:p w14:paraId="5E4C3570" w14:textId="77777777" w:rsidR="00FD449A" w:rsidRPr="00FD449A" w:rsidRDefault="00FD449A" w:rsidP="00FD449A">
      <w:pPr>
        <w:pStyle w:val="Tekstpodstawowywcity2"/>
        <w:spacing w:after="0" w:line="240" w:lineRule="auto"/>
        <w:ind w:left="0"/>
      </w:pPr>
      <w:r w:rsidRPr="00FD449A">
        <w:t>- sporządzania sprawozdań z wykonywanych usług opiekuńczych,</w:t>
      </w:r>
    </w:p>
    <w:p w14:paraId="2CAAFC08" w14:textId="77777777" w:rsidR="00FD449A" w:rsidRPr="00FD449A" w:rsidRDefault="00FD449A" w:rsidP="00FD449A">
      <w:pPr>
        <w:pStyle w:val="Tekstpodstawowywcity2"/>
        <w:spacing w:after="0" w:line="240" w:lineRule="auto"/>
        <w:ind w:left="0"/>
      </w:pPr>
      <w:r w:rsidRPr="00FD449A">
        <w:t>- kontroli rzetelności i ciągłości realizacji usług opiekuńczych oraz reagowania na zgłaszane uwagi dotyczące realizacji usług.</w:t>
      </w:r>
    </w:p>
    <w:p w14:paraId="62BED4AF" w14:textId="77777777" w:rsidR="00FD449A" w:rsidRPr="003A7AEE" w:rsidRDefault="00FD449A" w:rsidP="008742CF">
      <w:pPr>
        <w:pStyle w:val="Tekstpodstawowywcity2"/>
        <w:spacing w:after="0" w:line="240" w:lineRule="auto"/>
        <w:ind w:left="0"/>
        <w:jc w:val="both"/>
      </w:pPr>
    </w:p>
    <w:p w14:paraId="2A441B61" w14:textId="46D2A0FF" w:rsidR="008742CF" w:rsidRPr="003A7AEE" w:rsidRDefault="008742CF" w:rsidP="008742CF">
      <w:pPr>
        <w:spacing w:after="473" w:line="240" w:lineRule="auto"/>
        <w:ind w:right="35"/>
        <w:jc w:val="both"/>
        <w:rPr>
          <w:rFonts w:ascii="Times New Roman" w:hAnsi="Times New Roman" w:cs="Times New Roman"/>
          <w:sz w:val="24"/>
          <w:szCs w:val="24"/>
        </w:rPr>
      </w:pPr>
      <w:r w:rsidRPr="003A7AEE">
        <w:rPr>
          <w:rFonts w:ascii="Times New Roman" w:hAnsi="Times New Roman" w:cs="Times New Roman"/>
          <w:sz w:val="24"/>
          <w:szCs w:val="24"/>
        </w:rPr>
        <w:t xml:space="preserve">2. W celu ocenienia w/w zastrzeżenia w zakresie realizacji przedmiotu zamówienia Wykonawca, którego oferta zostanie wybrana jako najkorzystniejsza, przed podpisaniem umowy z Zamawiającym zobowiązany jest przedłożyć Zamawiającemu: oświadczenie Wykonawcy lub Podwykonawcy dot. zatrudnienia na podstawie stosunku pracy </w:t>
      </w:r>
      <w:r w:rsidR="00FD449A">
        <w:rPr>
          <w:rFonts w:ascii="Times New Roman" w:hAnsi="Times New Roman" w:cs="Times New Roman"/>
          <w:sz w:val="24"/>
          <w:szCs w:val="24"/>
        </w:rPr>
        <w:t xml:space="preserve"> osoby wykonującej czynności koordynatora</w:t>
      </w:r>
      <w:r w:rsidRPr="003A7AEE">
        <w:rPr>
          <w:rFonts w:ascii="Times New Roman" w:hAnsi="Times New Roman" w:cs="Times New Roman"/>
          <w:sz w:val="24"/>
          <w:szCs w:val="24"/>
        </w:rPr>
        <w:t xml:space="preserve">, przykładowy druk oświadczenia stanowi załącznik nr </w:t>
      </w:r>
      <w:r w:rsidR="004B6E79">
        <w:rPr>
          <w:rFonts w:ascii="Times New Roman" w:hAnsi="Times New Roman" w:cs="Times New Roman"/>
          <w:sz w:val="24"/>
          <w:szCs w:val="24"/>
        </w:rPr>
        <w:t>4</w:t>
      </w:r>
      <w:r w:rsidRPr="003A7AEE">
        <w:rPr>
          <w:rFonts w:ascii="Times New Roman" w:hAnsi="Times New Roman" w:cs="Times New Roman"/>
          <w:sz w:val="24"/>
          <w:szCs w:val="24"/>
        </w:rPr>
        <w:t xml:space="preserve"> do SWZ.</w:t>
      </w:r>
    </w:p>
    <w:p w14:paraId="11DB195B" w14:textId="59F13216" w:rsidR="008742CF" w:rsidRPr="003A7AEE" w:rsidRDefault="008742CF" w:rsidP="008742CF">
      <w:pPr>
        <w:spacing w:after="16" w:line="240" w:lineRule="auto"/>
        <w:ind w:right="35"/>
        <w:jc w:val="both"/>
        <w:rPr>
          <w:rFonts w:ascii="Times New Roman" w:hAnsi="Times New Roman" w:cs="Times New Roman"/>
          <w:sz w:val="24"/>
          <w:szCs w:val="24"/>
        </w:rPr>
      </w:pPr>
      <w:r w:rsidRPr="003A7AEE">
        <w:rPr>
          <w:rFonts w:ascii="Times New Roman" w:hAnsi="Times New Roman" w:cs="Times New Roman"/>
          <w:sz w:val="24"/>
          <w:szCs w:val="24"/>
        </w:rPr>
        <w:t>3. W trakcie realizacji zamówienia Zamawiający uprawniony jest do wykonywania czynności kontrolnych wobec Wykonawcy odnośnie spełniania przez Wykonawcę lub Podwykonawcę wymogu zatrudnienia na podstawie umowy o pracę os</w:t>
      </w:r>
      <w:r w:rsidR="00FD449A">
        <w:rPr>
          <w:rFonts w:ascii="Times New Roman" w:hAnsi="Times New Roman" w:cs="Times New Roman"/>
          <w:sz w:val="24"/>
          <w:szCs w:val="24"/>
        </w:rPr>
        <w:t>o</w:t>
      </w:r>
      <w:r w:rsidRPr="003A7AEE">
        <w:rPr>
          <w:rFonts w:ascii="Times New Roman" w:hAnsi="Times New Roman" w:cs="Times New Roman"/>
          <w:sz w:val="24"/>
          <w:szCs w:val="24"/>
        </w:rPr>
        <w:t>b</w:t>
      </w:r>
      <w:r w:rsidR="00FD449A">
        <w:rPr>
          <w:rFonts w:ascii="Times New Roman" w:hAnsi="Times New Roman" w:cs="Times New Roman"/>
          <w:sz w:val="24"/>
          <w:szCs w:val="24"/>
        </w:rPr>
        <w:t>y</w:t>
      </w:r>
      <w:r w:rsidRPr="003A7AEE">
        <w:rPr>
          <w:rFonts w:ascii="Times New Roman" w:hAnsi="Times New Roman" w:cs="Times New Roman"/>
          <w:sz w:val="24"/>
          <w:szCs w:val="24"/>
        </w:rPr>
        <w:t xml:space="preserve"> wykonując</w:t>
      </w:r>
      <w:r w:rsidR="00FD449A">
        <w:rPr>
          <w:rFonts w:ascii="Times New Roman" w:hAnsi="Times New Roman" w:cs="Times New Roman"/>
          <w:sz w:val="24"/>
          <w:szCs w:val="24"/>
        </w:rPr>
        <w:t>ej</w:t>
      </w:r>
      <w:r w:rsidRPr="003A7AEE">
        <w:rPr>
          <w:rFonts w:ascii="Times New Roman" w:hAnsi="Times New Roman" w:cs="Times New Roman"/>
          <w:sz w:val="24"/>
          <w:szCs w:val="24"/>
        </w:rPr>
        <w:t xml:space="preserve"> wskazane w punkcie 1 czynności. Zamawiający uprawniony jest w szczególności do:</w:t>
      </w:r>
    </w:p>
    <w:p w14:paraId="1D68659E" w14:textId="77777777" w:rsidR="008742CF" w:rsidRPr="003A7AEE" w:rsidRDefault="008742CF" w:rsidP="008742CF">
      <w:pPr>
        <w:spacing w:after="0" w:line="240" w:lineRule="auto"/>
        <w:ind w:right="35"/>
        <w:rPr>
          <w:rFonts w:ascii="Times New Roman" w:hAnsi="Times New Roman" w:cs="Times New Roman"/>
          <w:sz w:val="24"/>
          <w:szCs w:val="24"/>
        </w:rPr>
      </w:pPr>
      <w:r w:rsidRPr="003A7AEE">
        <w:rPr>
          <w:rFonts w:ascii="Times New Roman" w:hAnsi="Times New Roman" w:cs="Times New Roman"/>
          <w:sz w:val="24"/>
          <w:szCs w:val="24"/>
        </w:rPr>
        <w:t>a) żądania oświadczeń i dokumentów w zakresie potwierdzenia spełniania ww. wymogów i dokonywania ich oceny,</w:t>
      </w:r>
    </w:p>
    <w:p w14:paraId="490F22A8" w14:textId="77777777" w:rsidR="008742CF" w:rsidRPr="003A7AEE" w:rsidRDefault="008742CF" w:rsidP="008742CF">
      <w:pPr>
        <w:spacing w:after="43" w:line="240" w:lineRule="auto"/>
        <w:ind w:right="35"/>
        <w:jc w:val="both"/>
        <w:rPr>
          <w:rFonts w:ascii="Times New Roman" w:hAnsi="Times New Roman" w:cs="Times New Roman"/>
          <w:sz w:val="24"/>
          <w:szCs w:val="24"/>
        </w:rPr>
      </w:pPr>
      <w:r w:rsidRPr="003A7AEE">
        <w:rPr>
          <w:rFonts w:ascii="Times New Roman" w:hAnsi="Times New Roman" w:cs="Times New Roman"/>
          <w:sz w:val="24"/>
          <w:szCs w:val="24"/>
        </w:rPr>
        <w:t>b) żądania wyjaśnień w przypadku wątpliwości w zakresie potwierdzenia spełniania ww. wymogów,</w:t>
      </w:r>
    </w:p>
    <w:p w14:paraId="64B17313" w14:textId="77777777" w:rsidR="008742CF" w:rsidRPr="003A7AEE" w:rsidRDefault="008742CF" w:rsidP="008742CF">
      <w:pPr>
        <w:spacing w:after="0" w:line="240" w:lineRule="auto"/>
        <w:ind w:right="35"/>
        <w:jc w:val="both"/>
        <w:rPr>
          <w:rFonts w:ascii="Times New Roman" w:hAnsi="Times New Roman" w:cs="Times New Roman"/>
          <w:sz w:val="24"/>
          <w:szCs w:val="24"/>
        </w:rPr>
      </w:pPr>
      <w:r w:rsidRPr="003A7AEE">
        <w:rPr>
          <w:rFonts w:ascii="Times New Roman" w:hAnsi="Times New Roman" w:cs="Times New Roman"/>
          <w:sz w:val="24"/>
          <w:szCs w:val="24"/>
        </w:rPr>
        <w:t>c) przeprowadzania kontroli na miejscu wykonywania świadczenia.</w:t>
      </w:r>
    </w:p>
    <w:p w14:paraId="06989D43" w14:textId="7B2C3DA0" w:rsidR="008742CF" w:rsidRPr="003A7AEE" w:rsidRDefault="008742CF" w:rsidP="008742CF">
      <w:pPr>
        <w:spacing w:after="0" w:line="240" w:lineRule="auto"/>
        <w:ind w:right="35"/>
        <w:jc w:val="both"/>
        <w:rPr>
          <w:rFonts w:ascii="Times New Roman" w:hAnsi="Times New Roman" w:cs="Times New Roman"/>
          <w:sz w:val="24"/>
          <w:szCs w:val="24"/>
        </w:rPr>
      </w:pPr>
      <w:r w:rsidRPr="003A7AEE">
        <w:rPr>
          <w:rFonts w:ascii="Times New Roman" w:hAnsi="Times New Roman" w:cs="Times New Roman"/>
          <w:sz w:val="24"/>
          <w:szCs w:val="24"/>
        </w:rPr>
        <w:t>4. W celu weryfikacji zatrudniania, przez wykonawcę lub podwykonawcę, na podstawie umowy o pracę os</w:t>
      </w:r>
      <w:r w:rsidR="00FD449A">
        <w:rPr>
          <w:rFonts w:ascii="Times New Roman" w:hAnsi="Times New Roman" w:cs="Times New Roman"/>
          <w:sz w:val="24"/>
          <w:szCs w:val="24"/>
        </w:rPr>
        <w:t>o</w:t>
      </w:r>
      <w:r w:rsidRPr="003A7AEE">
        <w:rPr>
          <w:rFonts w:ascii="Times New Roman" w:hAnsi="Times New Roman" w:cs="Times New Roman"/>
          <w:sz w:val="24"/>
          <w:szCs w:val="24"/>
        </w:rPr>
        <w:t>b</w:t>
      </w:r>
      <w:r w:rsidR="00920EA2">
        <w:rPr>
          <w:rFonts w:ascii="Times New Roman" w:hAnsi="Times New Roman" w:cs="Times New Roman"/>
          <w:sz w:val="24"/>
          <w:szCs w:val="24"/>
        </w:rPr>
        <w:t>y</w:t>
      </w:r>
      <w:r w:rsidRPr="003A7AEE">
        <w:rPr>
          <w:rFonts w:ascii="Times New Roman" w:hAnsi="Times New Roman" w:cs="Times New Roman"/>
          <w:sz w:val="24"/>
          <w:szCs w:val="24"/>
        </w:rPr>
        <w:t xml:space="preserve"> wykonując</w:t>
      </w:r>
      <w:r w:rsidR="00920EA2">
        <w:rPr>
          <w:rFonts w:ascii="Times New Roman" w:hAnsi="Times New Roman" w:cs="Times New Roman"/>
          <w:sz w:val="24"/>
          <w:szCs w:val="24"/>
        </w:rPr>
        <w:t>ej</w:t>
      </w:r>
      <w:r w:rsidRPr="003A7AEE">
        <w:rPr>
          <w:rFonts w:ascii="Times New Roman" w:hAnsi="Times New Roman" w:cs="Times New Roman"/>
          <w:sz w:val="24"/>
          <w:szCs w:val="24"/>
        </w:rPr>
        <w:t xml:space="preserve"> wskazane przez zamawiającego czynności w zakresie realizacji zamówienia, Zamawiający przewiduje możliwość żądania n/w dokumentów:</w:t>
      </w:r>
    </w:p>
    <w:p w14:paraId="27D5C266" w14:textId="77777777" w:rsidR="008742CF" w:rsidRPr="003A7AEE" w:rsidRDefault="008742CF" w:rsidP="008742CF">
      <w:pPr>
        <w:spacing w:after="0" w:line="240" w:lineRule="auto"/>
        <w:ind w:right="35"/>
        <w:jc w:val="both"/>
        <w:rPr>
          <w:rFonts w:ascii="Times New Roman" w:hAnsi="Times New Roman" w:cs="Times New Roman"/>
          <w:sz w:val="24"/>
          <w:szCs w:val="24"/>
        </w:rPr>
      </w:pPr>
      <w:r w:rsidRPr="003A7AEE">
        <w:rPr>
          <w:rFonts w:ascii="Times New Roman" w:hAnsi="Times New Roman" w:cs="Times New Roman"/>
          <w:sz w:val="24"/>
          <w:szCs w:val="24"/>
        </w:rPr>
        <w:t>a) oświadczenia zatrudnionego pracownika,</w:t>
      </w:r>
    </w:p>
    <w:p w14:paraId="4E8F793A" w14:textId="77777777" w:rsidR="008742CF" w:rsidRPr="003A7AEE" w:rsidRDefault="008742CF" w:rsidP="008742CF">
      <w:pPr>
        <w:pStyle w:val="Akapitzlist"/>
        <w:spacing w:after="0" w:line="240" w:lineRule="auto"/>
        <w:ind w:left="0"/>
        <w:jc w:val="both"/>
        <w:rPr>
          <w:rFonts w:ascii="Times New Roman" w:hAnsi="Times New Roman" w:cs="Times New Roman"/>
          <w:sz w:val="24"/>
          <w:szCs w:val="24"/>
        </w:rPr>
      </w:pPr>
      <w:r w:rsidRPr="003A7AEE">
        <w:rPr>
          <w:rFonts w:ascii="Times New Roman" w:hAnsi="Times New Roman" w:cs="Times New Roman"/>
          <w:sz w:val="24"/>
          <w:szCs w:val="24"/>
        </w:rPr>
        <w:t>b) oświadczenia wykonawcy lub podwykonawcy o zatrudnieniu pracownika na podstawie umowy o pracę</w:t>
      </w:r>
    </w:p>
    <w:p w14:paraId="712A8C6B" w14:textId="77777777" w:rsidR="008742CF" w:rsidRPr="003A7AEE" w:rsidRDefault="008742CF" w:rsidP="008742CF">
      <w:pPr>
        <w:pStyle w:val="Akapitzlist"/>
        <w:spacing w:after="0" w:line="240" w:lineRule="auto"/>
        <w:ind w:left="0"/>
        <w:jc w:val="both"/>
        <w:rPr>
          <w:rFonts w:ascii="Times New Roman" w:hAnsi="Times New Roman" w:cs="Times New Roman"/>
          <w:sz w:val="24"/>
          <w:szCs w:val="24"/>
        </w:rPr>
      </w:pPr>
      <w:r w:rsidRPr="003A7AEE">
        <w:rPr>
          <w:rFonts w:ascii="Times New Roman" w:hAnsi="Times New Roman" w:cs="Times New Roman"/>
          <w:sz w:val="24"/>
          <w:szCs w:val="24"/>
        </w:rPr>
        <w:t>c) poświadczonej za zgodność z oryginałem kopii umowy o pracę zatrudnionego pracownika,</w:t>
      </w:r>
    </w:p>
    <w:p w14:paraId="0859E9B9" w14:textId="77777777" w:rsidR="008742CF" w:rsidRPr="003A7AEE" w:rsidRDefault="008742CF" w:rsidP="008742CF">
      <w:pPr>
        <w:pStyle w:val="Akapitzlist"/>
        <w:spacing w:after="0" w:line="240" w:lineRule="auto"/>
        <w:ind w:left="0"/>
        <w:jc w:val="both"/>
        <w:rPr>
          <w:rFonts w:ascii="Times New Roman" w:hAnsi="Times New Roman" w:cs="Times New Roman"/>
          <w:sz w:val="24"/>
          <w:szCs w:val="24"/>
          <w:u w:val="single"/>
        </w:rPr>
      </w:pPr>
      <w:r w:rsidRPr="003A7AEE">
        <w:rPr>
          <w:rFonts w:ascii="Times New Roman" w:hAnsi="Times New Roman" w:cs="Times New Roman"/>
          <w:sz w:val="24"/>
          <w:szCs w:val="24"/>
        </w:rPr>
        <w:t>d) innych dokumentów np.:</w:t>
      </w:r>
    </w:p>
    <w:p w14:paraId="7C6813A1" w14:textId="77777777" w:rsidR="008742CF" w:rsidRPr="003A7AEE" w:rsidRDefault="008742CF" w:rsidP="008742CF">
      <w:pPr>
        <w:pStyle w:val="Akapitzlist"/>
        <w:spacing w:after="0" w:line="240" w:lineRule="auto"/>
        <w:ind w:left="0"/>
        <w:jc w:val="both"/>
        <w:rPr>
          <w:rFonts w:ascii="Times New Roman" w:hAnsi="Times New Roman" w:cs="Times New Roman"/>
          <w:sz w:val="24"/>
          <w:szCs w:val="24"/>
        </w:rPr>
      </w:pPr>
      <w:r w:rsidRPr="003A7AEE">
        <w:rPr>
          <w:rFonts w:ascii="Times New Roman" w:hAnsi="Times New Roman" w:cs="Times New Roman"/>
          <w:sz w:val="24"/>
          <w:szCs w:val="24"/>
        </w:rPr>
        <w:t>- poświadczoną za zgodność z oryginałem odpowiednio przez Wykonawcę lub podwykonawcę</w:t>
      </w:r>
      <w:r w:rsidRPr="003A7AEE">
        <w:rPr>
          <w:rFonts w:ascii="Times New Roman" w:hAnsi="Times New Roman" w:cs="Times New Roman"/>
          <w:b/>
          <w:sz w:val="24"/>
          <w:szCs w:val="24"/>
        </w:rPr>
        <w:t xml:space="preserve"> </w:t>
      </w:r>
      <w:r w:rsidRPr="003A7AEE">
        <w:rPr>
          <w:rFonts w:ascii="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 bez adresów, nr PESEL pracowników). Imię i nazwisko pracownika nie podlega anonimizacji. Informacje takie jak: data zawarcia umowy, rodzaj umowy o pracę i wymiar etatu powinny być możliwe do zidentyfikowania</w:t>
      </w:r>
    </w:p>
    <w:p w14:paraId="3FC5F4E2" w14:textId="77777777" w:rsidR="008742CF" w:rsidRPr="003A7AEE" w:rsidRDefault="008742CF" w:rsidP="008742CF">
      <w:pPr>
        <w:pStyle w:val="Akapitzlist"/>
        <w:spacing w:after="0" w:line="240" w:lineRule="auto"/>
        <w:ind w:left="0"/>
        <w:jc w:val="both"/>
        <w:rPr>
          <w:rFonts w:ascii="Times New Roman" w:hAnsi="Times New Roman" w:cs="Times New Roman"/>
          <w:sz w:val="24"/>
          <w:szCs w:val="24"/>
        </w:rPr>
      </w:pPr>
      <w:r w:rsidRPr="003A7AEE">
        <w:rPr>
          <w:rFonts w:ascii="Times New Roman" w:hAnsi="Times New Roman" w:cs="Times New Roman"/>
          <w:sz w:val="24"/>
          <w:szCs w:val="24"/>
        </w:rPr>
        <w:lastRenderedPageBreak/>
        <w:t>- zaświadczenie właściwego oddziału ZUS</w:t>
      </w:r>
      <w:r w:rsidRPr="003A7AEE">
        <w:rPr>
          <w:rFonts w:ascii="Times New Roman" w:hAnsi="Times New Roman" w:cs="Times New Roman"/>
          <w:b/>
          <w:sz w:val="24"/>
          <w:szCs w:val="24"/>
        </w:rPr>
        <w:t>,</w:t>
      </w:r>
      <w:r w:rsidRPr="003A7AEE">
        <w:rPr>
          <w:rFonts w:ascii="Times New Roman" w:hAnsi="Times New Roman" w:cs="Times New Roman"/>
          <w:sz w:val="24"/>
          <w:szCs w:val="24"/>
        </w:rPr>
        <w:t xml:space="preserve"> potwierdzające opłacanie przez Wykonawcę lub podwykonawcę składek na ubezpieczenia społeczne i zdrowotne z tytułu zatrudnienia na podstawie umów o pracę za ostatni okres rozliczeniowy,</w:t>
      </w:r>
    </w:p>
    <w:p w14:paraId="2850636F" w14:textId="77777777" w:rsidR="008742CF" w:rsidRPr="003A7AEE" w:rsidRDefault="008742CF" w:rsidP="008742CF">
      <w:pPr>
        <w:pStyle w:val="Akapitzlist"/>
        <w:spacing w:after="0" w:line="240" w:lineRule="auto"/>
        <w:ind w:left="0"/>
        <w:jc w:val="both"/>
        <w:rPr>
          <w:rFonts w:ascii="Times New Roman" w:hAnsi="Times New Roman" w:cs="Times New Roman"/>
          <w:sz w:val="24"/>
          <w:szCs w:val="24"/>
        </w:rPr>
      </w:pPr>
      <w:r w:rsidRPr="003A7AEE">
        <w:rPr>
          <w:rFonts w:ascii="Times New Roman" w:hAnsi="Times New Roman" w:cs="Times New Roman"/>
          <w:sz w:val="24"/>
          <w:szCs w:val="24"/>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w:t>
      </w:r>
      <w:r w:rsidRPr="003A7AEE">
        <w:rPr>
          <w:rFonts w:ascii="Times New Roman" w:hAnsi="Times New Roman" w:cs="Times New Roman"/>
          <w:i/>
          <w:sz w:val="24"/>
          <w:szCs w:val="24"/>
        </w:rPr>
        <w:t>.</w:t>
      </w:r>
      <w:r w:rsidRPr="003A7AEE">
        <w:rPr>
          <w:rFonts w:ascii="Times New Roman" w:hAnsi="Times New Roman" w:cs="Times New Roman"/>
          <w:sz w:val="24"/>
          <w:szCs w:val="24"/>
        </w:rPr>
        <w:t xml:space="preserve"> Imię i nazwisko pracownika nie podlega anonimizacji</w:t>
      </w:r>
    </w:p>
    <w:p w14:paraId="2F03714B" w14:textId="77777777" w:rsidR="008742CF" w:rsidRPr="003A7AEE" w:rsidRDefault="008742CF" w:rsidP="008742CF">
      <w:pPr>
        <w:pStyle w:val="Tekstpodstawowywcity2"/>
        <w:spacing w:after="0" w:line="240" w:lineRule="auto"/>
        <w:ind w:left="0"/>
        <w:jc w:val="both"/>
      </w:pPr>
      <w:r w:rsidRPr="003A7AEE">
        <w:t>5. Wymienione dokumenty w pkt. 5.4) muszą zawierać informacje, w tym dane osobowe, niezbędne do weryfikacji zatrudnienia na podstawie umowy o pracę, w szczególności imię i nazwisko zatrudnionego pracownika, datę zawarcia umowy o pracę, rodzaj umowy o pracę i zakres obowiązków pracownika.</w:t>
      </w:r>
    </w:p>
    <w:p w14:paraId="321E072A" w14:textId="77777777" w:rsidR="008742CF" w:rsidRPr="003A7AEE" w:rsidRDefault="008742CF" w:rsidP="008742CF">
      <w:pPr>
        <w:pStyle w:val="Tekstpodstawowywcity2"/>
        <w:spacing w:after="0" w:line="240" w:lineRule="auto"/>
        <w:ind w:left="0"/>
        <w:jc w:val="both"/>
      </w:pPr>
      <w:r w:rsidRPr="003A7AEE">
        <w:t>- Zamawiający wymaga na dzień podpisania umowy dostarczenia przez Wykonawcę, Podwykonawcę dokumentu wymienionego w pkt. 3 lit b) z danymi wymienionymi w pkt. 4</w:t>
      </w:r>
    </w:p>
    <w:p w14:paraId="4505A395" w14:textId="77777777" w:rsidR="008742CF" w:rsidRPr="003A7AEE" w:rsidRDefault="008742CF" w:rsidP="008742CF">
      <w:pPr>
        <w:pStyle w:val="Tekstpodstawowywcity2"/>
        <w:spacing w:after="0" w:line="240" w:lineRule="auto"/>
        <w:ind w:left="0"/>
        <w:jc w:val="both"/>
      </w:pPr>
      <w:r w:rsidRPr="003A7AEE">
        <w:t>6. Uprawnienia zamawiającego w zakresie kontroli spełniania przez wykonawcę wymagań związanych z zatrudnianiem tych osób oraz sankcji z tytułu niespełnienia tych wymagań:</w:t>
      </w:r>
    </w:p>
    <w:p w14:paraId="0461765B" w14:textId="6B450AD3" w:rsidR="008742CF" w:rsidRPr="003A7AEE" w:rsidRDefault="008742CF" w:rsidP="008742CF">
      <w:pPr>
        <w:pStyle w:val="Akapitzlist"/>
        <w:spacing w:after="0" w:line="240" w:lineRule="auto"/>
        <w:ind w:left="0"/>
        <w:jc w:val="both"/>
        <w:rPr>
          <w:rFonts w:ascii="Times New Roman" w:hAnsi="Times New Roman" w:cs="Times New Roman"/>
          <w:sz w:val="24"/>
          <w:szCs w:val="24"/>
        </w:rPr>
      </w:pPr>
      <w:r w:rsidRPr="003A7AEE">
        <w:rPr>
          <w:rFonts w:ascii="Times New Roman" w:hAnsi="Times New Roman" w:cs="Times New Roman"/>
          <w:sz w:val="24"/>
          <w:szCs w:val="24"/>
        </w:rPr>
        <w:t xml:space="preserve">a) Zamawiający zastrzega sobie możliwość kontroli zatrudnienia </w:t>
      </w:r>
      <w:r w:rsidR="00920EA2">
        <w:rPr>
          <w:rFonts w:ascii="Times New Roman" w:hAnsi="Times New Roman" w:cs="Times New Roman"/>
          <w:sz w:val="24"/>
          <w:szCs w:val="24"/>
        </w:rPr>
        <w:t>osoby wykonującej czynności koordynatora</w:t>
      </w:r>
      <w:r w:rsidRPr="003A7AEE">
        <w:rPr>
          <w:rFonts w:ascii="Times New Roman" w:hAnsi="Times New Roman" w:cs="Times New Roman"/>
          <w:sz w:val="24"/>
          <w:szCs w:val="24"/>
        </w:rPr>
        <w:t xml:space="preserve"> przez cały okres realizacji wykonywanych przez nich czynności, w szczególności poprzez:</w:t>
      </w:r>
    </w:p>
    <w:p w14:paraId="2A0631C3" w14:textId="77777777" w:rsidR="008742CF" w:rsidRPr="003A7AEE" w:rsidRDefault="008742CF" w:rsidP="008742CF">
      <w:pPr>
        <w:pStyle w:val="Akapitzlist"/>
        <w:spacing w:after="0" w:line="240" w:lineRule="auto"/>
        <w:ind w:left="0"/>
        <w:jc w:val="both"/>
        <w:rPr>
          <w:rFonts w:ascii="Times New Roman" w:hAnsi="Times New Roman" w:cs="Times New Roman"/>
          <w:sz w:val="24"/>
          <w:szCs w:val="24"/>
        </w:rPr>
      </w:pPr>
      <w:r w:rsidRPr="003A7AEE">
        <w:rPr>
          <w:rFonts w:ascii="Times New Roman" w:hAnsi="Times New Roman" w:cs="Times New Roman"/>
          <w:sz w:val="24"/>
          <w:szCs w:val="24"/>
        </w:rPr>
        <w:t xml:space="preserve">1. wezwanie pisemne do złożenia w terminie 5 dni roboczych dokumentu lub dokumentów z wymienionych w pkt. 3 </w:t>
      </w:r>
    </w:p>
    <w:p w14:paraId="4AAFE23A" w14:textId="77777777" w:rsidR="008742CF" w:rsidRPr="003A7AEE" w:rsidRDefault="008742CF" w:rsidP="008742CF">
      <w:pPr>
        <w:pStyle w:val="Akapitzlist"/>
        <w:spacing w:after="0" w:line="240" w:lineRule="auto"/>
        <w:ind w:left="0"/>
        <w:jc w:val="both"/>
        <w:rPr>
          <w:rFonts w:ascii="Times New Roman" w:hAnsi="Times New Roman" w:cs="Times New Roman"/>
          <w:sz w:val="24"/>
          <w:szCs w:val="24"/>
        </w:rPr>
      </w:pPr>
      <w:r w:rsidRPr="003A7AEE">
        <w:rPr>
          <w:rFonts w:ascii="Times New Roman" w:hAnsi="Times New Roman" w:cs="Times New Roman"/>
          <w:sz w:val="24"/>
          <w:szCs w:val="24"/>
        </w:rPr>
        <w:t>2. w przypadku wątpliwości co do przestrzegania prawa pracy przez wykonawcę lub podwykonawcę, zamawiający może zwrócić się o przeprowadzenie kontroli przez Państwową Inspekcję Pracy.</w:t>
      </w:r>
    </w:p>
    <w:p w14:paraId="5886A37C" w14:textId="3DED0BA8" w:rsidR="008742CF" w:rsidRPr="003A7AEE" w:rsidRDefault="008742CF" w:rsidP="008742CF">
      <w:pPr>
        <w:pStyle w:val="Akapitzlist"/>
        <w:spacing w:after="0" w:line="240" w:lineRule="auto"/>
        <w:ind w:left="0"/>
        <w:jc w:val="both"/>
        <w:rPr>
          <w:rFonts w:ascii="Times New Roman" w:hAnsi="Times New Roman" w:cs="Times New Roman"/>
          <w:sz w:val="24"/>
          <w:szCs w:val="24"/>
        </w:rPr>
      </w:pPr>
      <w:r w:rsidRPr="003A7AEE">
        <w:rPr>
          <w:rFonts w:ascii="Times New Roman" w:hAnsi="Times New Roman" w:cs="Times New Roman"/>
          <w:sz w:val="24"/>
          <w:szCs w:val="24"/>
        </w:rPr>
        <w:t>b) Sankcje z tytułu niespełnienia wymagań w zakresie zatrudnienia przez wykonawcę lub podwykonawcę na podstawie umowy o pracę os</w:t>
      </w:r>
      <w:r w:rsidR="00920EA2">
        <w:rPr>
          <w:rFonts w:ascii="Times New Roman" w:hAnsi="Times New Roman" w:cs="Times New Roman"/>
          <w:sz w:val="24"/>
          <w:szCs w:val="24"/>
        </w:rPr>
        <w:t>o</w:t>
      </w:r>
      <w:r w:rsidRPr="003A7AEE">
        <w:rPr>
          <w:rFonts w:ascii="Times New Roman" w:hAnsi="Times New Roman" w:cs="Times New Roman"/>
          <w:sz w:val="24"/>
          <w:szCs w:val="24"/>
        </w:rPr>
        <w:t>b</w:t>
      </w:r>
      <w:r w:rsidR="00920EA2">
        <w:rPr>
          <w:rFonts w:ascii="Times New Roman" w:hAnsi="Times New Roman" w:cs="Times New Roman"/>
          <w:sz w:val="24"/>
          <w:szCs w:val="24"/>
        </w:rPr>
        <w:t>y</w:t>
      </w:r>
      <w:r w:rsidRPr="003A7AEE">
        <w:rPr>
          <w:rFonts w:ascii="Times New Roman" w:hAnsi="Times New Roman" w:cs="Times New Roman"/>
          <w:sz w:val="24"/>
          <w:szCs w:val="24"/>
        </w:rPr>
        <w:t xml:space="preserve"> wykonując</w:t>
      </w:r>
      <w:r w:rsidR="00920EA2">
        <w:rPr>
          <w:rFonts w:ascii="Times New Roman" w:hAnsi="Times New Roman" w:cs="Times New Roman"/>
          <w:sz w:val="24"/>
          <w:szCs w:val="24"/>
        </w:rPr>
        <w:t>ej</w:t>
      </w:r>
      <w:r w:rsidRPr="003A7AEE">
        <w:rPr>
          <w:rFonts w:ascii="Times New Roman" w:hAnsi="Times New Roman" w:cs="Times New Roman"/>
          <w:sz w:val="24"/>
          <w:szCs w:val="24"/>
        </w:rPr>
        <w:t xml:space="preserve"> wskazane przez Zamawiającego czynności </w:t>
      </w:r>
      <w:r w:rsidR="00920EA2">
        <w:rPr>
          <w:rFonts w:ascii="Times New Roman" w:hAnsi="Times New Roman" w:cs="Times New Roman"/>
          <w:sz w:val="24"/>
          <w:szCs w:val="24"/>
        </w:rPr>
        <w:t xml:space="preserve">Koordynatora </w:t>
      </w:r>
      <w:r w:rsidRPr="003A7AEE">
        <w:rPr>
          <w:rFonts w:ascii="Times New Roman" w:hAnsi="Times New Roman" w:cs="Times New Roman"/>
          <w:sz w:val="24"/>
          <w:szCs w:val="24"/>
        </w:rPr>
        <w:t xml:space="preserve">w zakresie realizacji zamówienia: </w:t>
      </w:r>
    </w:p>
    <w:p w14:paraId="403AB2C6" w14:textId="77777777" w:rsidR="008742CF" w:rsidRPr="003A7AEE" w:rsidRDefault="008742CF" w:rsidP="008742CF">
      <w:pPr>
        <w:pStyle w:val="Akapitzlist"/>
        <w:spacing w:after="0" w:line="240" w:lineRule="auto"/>
        <w:ind w:left="0"/>
        <w:jc w:val="both"/>
        <w:rPr>
          <w:rFonts w:ascii="Times New Roman" w:hAnsi="Times New Roman" w:cs="Times New Roman"/>
          <w:sz w:val="24"/>
          <w:szCs w:val="24"/>
        </w:rPr>
      </w:pPr>
      <w:r w:rsidRPr="003A7AEE">
        <w:rPr>
          <w:rFonts w:ascii="Times New Roman" w:hAnsi="Times New Roman" w:cs="Times New Roman"/>
          <w:sz w:val="24"/>
          <w:szCs w:val="24"/>
        </w:rPr>
        <w:t>- brak złożenia oświadczenia o którym mowa w pkt. 5.2) – w wysokości 100,00 zł za każdy dzień zwłoki, maksymalnie do kwoty 10.000 zł</w:t>
      </w:r>
    </w:p>
    <w:p w14:paraId="26E930E5" w14:textId="77777777" w:rsidR="008742CF" w:rsidRPr="003A7AEE" w:rsidRDefault="008742CF" w:rsidP="008742CF">
      <w:pPr>
        <w:pStyle w:val="Akapitzlist"/>
        <w:spacing w:after="0" w:line="240" w:lineRule="auto"/>
        <w:ind w:left="360"/>
        <w:jc w:val="both"/>
        <w:rPr>
          <w:rFonts w:ascii="Times New Roman" w:hAnsi="Times New Roman" w:cs="Times New Roman"/>
          <w:sz w:val="24"/>
          <w:szCs w:val="24"/>
        </w:rPr>
      </w:pPr>
      <w:r w:rsidRPr="003A7AEE">
        <w:rPr>
          <w:rFonts w:ascii="Times New Roman" w:hAnsi="Times New Roman" w:cs="Times New Roman"/>
          <w:sz w:val="24"/>
          <w:szCs w:val="24"/>
        </w:rPr>
        <w:t xml:space="preserve">- brak złożenia dokumentów na wezwanie Zamawiającego i we wskazanym przez niego zakresie, o których mowa w pkt. 6a 1) – w wysokości 100,00 zł za każdy dzień zwłoki, </w:t>
      </w:r>
    </w:p>
    <w:p w14:paraId="5B05884C" w14:textId="77777777" w:rsidR="008742CF" w:rsidRPr="003A7AEE" w:rsidRDefault="008742CF" w:rsidP="008742CF">
      <w:pPr>
        <w:pStyle w:val="Akapitzlist"/>
        <w:spacing w:after="0" w:line="240" w:lineRule="auto"/>
        <w:ind w:left="360"/>
        <w:jc w:val="both"/>
        <w:rPr>
          <w:rFonts w:ascii="Times New Roman" w:hAnsi="Times New Roman" w:cs="Times New Roman"/>
          <w:sz w:val="24"/>
          <w:szCs w:val="24"/>
        </w:rPr>
      </w:pPr>
      <w:r w:rsidRPr="003A7AEE">
        <w:rPr>
          <w:rFonts w:ascii="Times New Roman" w:hAnsi="Times New Roman" w:cs="Times New Roman"/>
          <w:sz w:val="24"/>
          <w:szCs w:val="24"/>
        </w:rPr>
        <w:t xml:space="preserve">- w przypadku pozyskania przez Zamawiającego informacji o przypadkach wykonywaniu pracy przez osobę lub osoby nie zatrudnione w oparciu o umowę o pracę – w wysokości każdorazowo 500,00 zł. </w:t>
      </w:r>
    </w:p>
    <w:p w14:paraId="7E4AB3E8" w14:textId="2408B4B2" w:rsidR="008742CF" w:rsidRPr="003A7AEE" w:rsidRDefault="008742CF" w:rsidP="008742CF">
      <w:pPr>
        <w:autoSpaceDE w:val="0"/>
        <w:autoSpaceDN w:val="0"/>
        <w:adjustRightInd w:val="0"/>
        <w:spacing w:after="0" w:line="240" w:lineRule="auto"/>
        <w:jc w:val="center"/>
        <w:rPr>
          <w:rFonts w:ascii="Times New Roman" w:hAnsi="Times New Roman" w:cs="Times New Roman"/>
          <w:color w:val="000000"/>
          <w:sz w:val="24"/>
          <w:szCs w:val="24"/>
        </w:rPr>
      </w:pPr>
      <w:r w:rsidRPr="003A7AEE">
        <w:rPr>
          <w:rFonts w:ascii="Times New Roman" w:hAnsi="Times New Roman" w:cs="Times New Roman"/>
          <w:color w:val="000000"/>
          <w:sz w:val="24"/>
          <w:szCs w:val="24"/>
        </w:rPr>
        <w:t>§1</w:t>
      </w:r>
      <w:r w:rsidR="003A7AEE" w:rsidRPr="003A7AEE">
        <w:rPr>
          <w:rFonts w:ascii="Times New Roman" w:hAnsi="Times New Roman" w:cs="Times New Roman"/>
          <w:color w:val="000000"/>
          <w:sz w:val="24"/>
          <w:szCs w:val="24"/>
        </w:rPr>
        <w:t>2</w:t>
      </w:r>
    </w:p>
    <w:p w14:paraId="12E4C57E" w14:textId="77777777" w:rsidR="008742CF" w:rsidRPr="003A7AEE" w:rsidRDefault="008742CF" w:rsidP="008742CF">
      <w:pPr>
        <w:autoSpaceDE w:val="0"/>
        <w:autoSpaceDN w:val="0"/>
        <w:adjustRightInd w:val="0"/>
        <w:spacing w:after="0" w:line="240" w:lineRule="auto"/>
        <w:jc w:val="both"/>
        <w:rPr>
          <w:rFonts w:ascii="Times New Roman" w:hAnsi="Times New Roman" w:cs="Times New Roman"/>
          <w:b/>
          <w:bCs/>
          <w:color w:val="000000"/>
          <w:sz w:val="24"/>
          <w:szCs w:val="24"/>
        </w:rPr>
      </w:pPr>
      <w:r w:rsidRPr="003A7AEE">
        <w:rPr>
          <w:rFonts w:ascii="Times New Roman" w:hAnsi="Times New Roman" w:cs="Times New Roman"/>
          <w:b/>
          <w:bCs/>
          <w:color w:val="000000"/>
          <w:sz w:val="24"/>
          <w:szCs w:val="24"/>
        </w:rPr>
        <w:t>Cesja praw i obowiązków</w:t>
      </w:r>
    </w:p>
    <w:p w14:paraId="6D793023" w14:textId="77777777"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r w:rsidRPr="003A7AEE">
        <w:rPr>
          <w:rFonts w:ascii="Times New Roman" w:hAnsi="Times New Roman" w:cs="Times New Roman"/>
          <w:color w:val="000000"/>
          <w:sz w:val="24"/>
          <w:szCs w:val="24"/>
        </w:rPr>
        <w:t>Przeniesienie przez Wykonawcę praw i obowiązków wynikających z Umowy, wymaga uprzedniej zgody Zamawiającego wyrażonej na piśmie - pod rygorem nieważności.</w:t>
      </w:r>
    </w:p>
    <w:p w14:paraId="5D38A5D9" w14:textId="77777777" w:rsidR="008742CF" w:rsidRPr="003A7AEE" w:rsidRDefault="008742CF" w:rsidP="008742CF">
      <w:pPr>
        <w:autoSpaceDE w:val="0"/>
        <w:autoSpaceDN w:val="0"/>
        <w:adjustRightInd w:val="0"/>
        <w:spacing w:after="0" w:line="240" w:lineRule="auto"/>
        <w:jc w:val="both"/>
        <w:rPr>
          <w:rFonts w:ascii="Times New Roman" w:hAnsi="Times New Roman" w:cs="Times New Roman"/>
          <w:color w:val="000000"/>
          <w:sz w:val="24"/>
          <w:szCs w:val="24"/>
        </w:rPr>
      </w:pPr>
    </w:p>
    <w:p w14:paraId="44134B14" w14:textId="77777777" w:rsidR="008742CF" w:rsidRPr="003A7AEE" w:rsidRDefault="008742CF" w:rsidP="00137B77">
      <w:pPr>
        <w:widowControl w:val="0"/>
        <w:spacing w:line="240" w:lineRule="auto"/>
        <w:jc w:val="both"/>
        <w:rPr>
          <w:rFonts w:ascii="Times New Roman" w:hAnsi="Times New Roman" w:cs="Times New Roman"/>
          <w:color w:val="000000"/>
          <w:sz w:val="24"/>
          <w:szCs w:val="24"/>
          <w:lang w:bidi="pl-PL"/>
        </w:rPr>
      </w:pPr>
    </w:p>
    <w:p w14:paraId="44661A6A" w14:textId="596410AE" w:rsidR="00137B77" w:rsidRPr="003A7AEE" w:rsidRDefault="00137B77" w:rsidP="00137B77">
      <w:pPr>
        <w:widowControl w:val="0"/>
        <w:spacing w:line="240" w:lineRule="auto"/>
        <w:jc w:val="center"/>
        <w:rPr>
          <w:rFonts w:ascii="Times New Roman" w:hAnsi="Times New Roman" w:cs="Times New Roman"/>
          <w:b/>
          <w:color w:val="000000"/>
          <w:sz w:val="24"/>
          <w:szCs w:val="24"/>
          <w:lang w:bidi="pl-PL"/>
        </w:rPr>
      </w:pPr>
      <w:r w:rsidRPr="003A7AEE">
        <w:rPr>
          <w:rFonts w:ascii="Times New Roman" w:hAnsi="Times New Roman" w:cs="Times New Roman"/>
          <w:b/>
          <w:color w:val="000000"/>
          <w:sz w:val="24"/>
          <w:szCs w:val="24"/>
          <w:lang w:bidi="pl-PL"/>
        </w:rPr>
        <w:t>§ 1</w:t>
      </w:r>
      <w:r w:rsidR="003A7AEE" w:rsidRPr="003A7AEE">
        <w:rPr>
          <w:rFonts w:ascii="Times New Roman" w:hAnsi="Times New Roman" w:cs="Times New Roman"/>
          <w:b/>
          <w:color w:val="000000"/>
          <w:sz w:val="24"/>
          <w:szCs w:val="24"/>
          <w:lang w:bidi="pl-PL"/>
        </w:rPr>
        <w:t>3</w:t>
      </w:r>
    </w:p>
    <w:p w14:paraId="1C1023C9" w14:textId="77777777" w:rsidR="00137B77" w:rsidRPr="003A7AEE" w:rsidRDefault="00137B77">
      <w:pPr>
        <w:widowControl w:val="0"/>
        <w:numPr>
          <w:ilvl w:val="0"/>
          <w:numId w:val="99"/>
        </w:numPr>
        <w:spacing w:after="0" w:line="240" w:lineRule="auto"/>
        <w:ind w:left="426" w:hanging="357"/>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Z zastrzeżeniem  ust.  2,  Wykonawca  zobowiązuje  się  w  czasie  obowiązywania  niniejszej  umowy,  a także po jej wygaśnięciu lub rozwiązaniu, do traktowania jako poufnych wszelkich informacji, które zostaną mu udostępnione lub przekazane przez Zamawiającego w związku z wykonaniem niniejszej umowy, nie udostępniania ich w jakikolwiek sposób osobom trzecim bez pisemnej zgody Zamawiającego i wykorzystania ich tylko do celów określonych w umowie.</w:t>
      </w:r>
    </w:p>
    <w:p w14:paraId="3239903D" w14:textId="77777777" w:rsidR="00137B77" w:rsidRPr="003A7AEE" w:rsidRDefault="00137B77">
      <w:pPr>
        <w:widowControl w:val="0"/>
        <w:numPr>
          <w:ilvl w:val="0"/>
          <w:numId w:val="99"/>
        </w:numPr>
        <w:spacing w:after="0" w:line="240" w:lineRule="auto"/>
        <w:ind w:left="426"/>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Obowiązek zachowania poufności, o którym mowa w ust.1, nie dotyczy informacji, które:</w:t>
      </w:r>
    </w:p>
    <w:p w14:paraId="655F532B" w14:textId="77777777" w:rsidR="00137B77" w:rsidRPr="003A7AEE" w:rsidRDefault="00137B77" w:rsidP="00137B77">
      <w:pPr>
        <w:widowControl w:val="0"/>
        <w:spacing w:line="240" w:lineRule="auto"/>
        <w:ind w:left="426"/>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a. w czasie ich ujawnienia były publicznie znane,</w:t>
      </w:r>
    </w:p>
    <w:p w14:paraId="15067EC0" w14:textId="77777777" w:rsidR="00137B77" w:rsidRPr="003A7AEE" w:rsidRDefault="00137B77" w:rsidP="00137B77">
      <w:pPr>
        <w:widowControl w:val="0"/>
        <w:spacing w:line="240" w:lineRule="auto"/>
        <w:ind w:left="426"/>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lastRenderedPageBreak/>
        <w:t>b. których obowiązek ujawnienia wynika z bezwzględnie obowiązującego przepisu prawa, orzeczenia sądu lub decyzji innego uprawnionego organu władzy, z zastrzeżeniem niezwłocznego powiadomienia Zamawiającego o takim obowiązku i zabezpieczenia poufności tych informacji</w:t>
      </w:r>
    </w:p>
    <w:p w14:paraId="35395555" w14:textId="431CBB37" w:rsidR="00137B77" w:rsidRPr="003A7AEE" w:rsidRDefault="00137B77" w:rsidP="00137B77">
      <w:pPr>
        <w:widowControl w:val="0"/>
        <w:spacing w:line="240" w:lineRule="auto"/>
        <w:jc w:val="center"/>
        <w:rPr>
          <w:rFonts w:ascii="Times New Roman" w:hAnsi="Times New Roman" w:cs="Times New Roman"/>
          <w:b/>
          <w:color w:val="000000"/>
          <w:sz w:val="24"/>
          <w:szCs w:val="24"/>
          <w:lang w:bidi="pl-PL"/>
        </w:rPr>
      </w:pPr>
      <w:r w:rsidRPr="003A7AEE">
        <w:rPr>
          <w:rFonts w:ascii="Times New Roman" w:hAnsi="Times New Roman" w:cs="Times New Roman"/>
          <w:b/>
          <w:color w:val="000000"/>
          <w:sz w:val="24"/>
          <w:szCs w:val="24"/>
          <w:lang w:bidi="pl-PL"/>
        </w:rPr>
        <w:t>§ 1</w:t>
      </w:r>
      <w:r w:rsidR="003A7AEE" w:rsidRPr="003A7AEE">
        <w:rPr>
          <w:rFonts w:ascii="Times New Roman" w:hAnsi="Times New Roman" w:cs="Times New Roman"/>
          <w:b/>
          <w:color w:val="000000"/>
          <w:sz w:val="24"/>
          <w:szCs w:val="24"/>
          <w:lang w:bidi="pl-PL"/>
        </w:rPr>
        <w:t>4</w:t>
      </w:r>
    </w:p>
    <w:p w14:paraId="738B5F97"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1.Wszelkie zmiany niniejszej umowy wymagają formy pisemnej pod rygorem nieważności.</w:t>
      </w:r>
    </w:p>
    <w:p w14:paraId="44DF0929"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2.SWZ oraz oferta złożona przez Wykonawcę stanowi integralną część umowy.</w:t>
      </w:r>
    </w:p>
    <w:p w14:paraId="3B6F338D" w14:textId="77777777" w:rsidR="00137B77" w:rsidRPr="003A7AEE" w:rsidRDefault="00137B77" w:rsidP="00137B77">
      <w:pPr>
        <w:widowControl w:val="0"/>
        <w:spacing w:line="240" w:lineRule="auto"/>
        <w:jc w:val="center"/>
        <w:rPr>
          <w:rFonts w:ascii="Times New Roman" w:hAnsi="Times New Roman" w:cs="Times New Roman"/>
          <w:color w:val="000000"/>
          <w:sz w:val="24"/>
          <w:szCs w:val="24"/>
          <w:lang w:bidi="pl-PL"/>
        </w:rPr>
      </w:pPr>
    </w:p>
    <w:p w14:paraId="341970E7" w14:textId="01A96346" w:rsidR="00137B77" w:rsidRPr="003A7AEE" w:rsidRDefault="00137B77" w:rsidP="00137B77">
      <w:pPr>
        <w:widowControl w:val="0"/>
        <w:spacing w:line="240" w:lineRule="auto"/>
        <w:jc w:val="center"/>
        <w:rPr>
          <w:rFonts w:ascii="Times New Roman" w:hAnsi="Times New Roman" w:cs="Times New Roman"/>
          <w:b/>
          <w:color w:val="000000"/>
          <w:sz w:val="24"/>
          <w:szCs w:val="24"/>
          <w:lang w:bidi="pl-PL"/>
        </w:rPr>
      </w:pPr>
      <w:r w:rsidRPr="003A7AEE">
        <w:rPr>
          <w:rFonts w:ascii="Times New Roman" w:hAnsi="Times New Roman" w:cs="Times New Roman"/>
          <w:b/>
          <w:color w:val="000000"/>
          <w:sz w:val="24"/>
          <w:szCs w:val="24"/>
          <w:lang w:bidi="pl-PL"/>
        </w:rPr>
        <w:t>§ 1</w:t>
      </w:r>
      <w:r w:rsidR="003A7AEE" w:rsidRPr="003A7AEE">
        <w:rPr>
          <w:rFonts w:ascii="Times New Roman" w:hAnsi="Times New Roman" w:cs="Times New Roman"/>
          <w:b/>
          <w:color w:val="000000"/>
          <w:sz w:val="24"/>
          <w:szCs w:val="24"/>
          <w:lang w:bidi="pl-PL"/>
        </w:rPr>
        <w:t>5</w:t>
      </w:r>
    </w:p>
    <w:p w14:paraId="4F0D2F19"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Ewentualne spory mogące wyniknąć na tle realizacji niniejszej umowy będą rozstrzygane przed sądem powszechnym właściwym dla Zamawiającego.</w:t>
      </w:r>
    </w:p>
    <w:p w14:paraId="47D4C279"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p>
    <w:p w14:paraId="4835877B" w14:textId="1BAC8E26" w:rsidR="00137B77" w:rsidRPr="003A7AEE" w:rsidRDefault="00137B77" w:rsidP="00137B77">
      <w:pPr>
        <w:widowControl w:val="0"/>
        <w:spacing w:line="240" w:lineRule="auto"/>
        <w:jc w:val="center"/>
        <w:rPr>
          <w:rFonts w:ascii="Times New Roman" w:hAnsi="Times New Roman" w:cs="Times New Roman"/>
          <w:b/>
          <w:color w:val="000000"/>
          <w:sz w:val="24"/>
          <w:szCs w:val="24"/>
          <w:lang w:bidi="pl-PL"/>
        </w:rPr>
      </w:pPr>
      <w:r w:rsidRPr="003A7AEE">
        <w:rPr>
          <w:rFonts w:ascii="Times New Roman" w:hAnsi="Times New Roman" w:cs="Times New Roman"/>
          <w:b/>
          <w:color w:val="000000"/>
          <w:sz w:val="24"/>
          <w:szCs w:val="24"/>
          <w:lang w:bidi="pl-PL"/>
        </w:rPr>
        <w:t>§ 1</w:t>
      </w:r>
      <w:r w:rsidR="003A7AEE" w:rsidRPr="003A7AEE">
        <w:rPr>
          <w:rFonts w:ascii="Times New Roman" w:hAnsi="Times New Roman" w:cs="Times New Roman"/>
          <w:b/>
          <w:color w:val="000000"/>
          <w:sz w:val="24"/>
          <w:szCs w:val="24"/>
          <w:lang w:bidi="pl-PL"/>
        </w:rPr>
        <w:t>6</w:t>
      </w:r>
    </w:p>
    <w:p w14:paraId="489B4643"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r w:rsidRPr="003A7AEE">
        <w:rPr>
          <w:rFonts w:ascii="Times New Roman" w:hAnsi="Times New Roman" w:cs="Times New Roman"/>
          <w:color w:val="000000"/>
          <w:sz w:val="24"/>
          <w:szCs w:val="24"/>
          <w:lang w:bidi="pl-PL"/>
        </w:rPr>
        <w:t>Umowę sporządzono w trzech jednobrzmiących egzemplarzach, dwa dla Zamawiającego i jeden dla Wykonawcy.</w:t>
      </w:r>
    </w:p>
    <w:p w14:paraId="07E3443F" w14:textId="77777777" w:rsidR="00137B77" w:rsidRPr="003A7AEE" w:rsidRDefault="00137B77" w:rsidP="00137B77">
      <w:pPr>
        <w:widowControl w:val="0"/>
        <w:spacing w:line="240" w:lineRule="auto"/>
        <w:jc w:val="both"/>
        <w:rPr>
          <w:rFonts w:ascii="Times New Roman" w:hAnsi="Times New Roman" w:cs="Times New Roman"/>
          <w:color w:val="000000"/>
          <w:sz w:val="24"/>
          <w:szCs w:val="24"/>
        </w:rPr>
      </w:pPr>
    </w:p>
    <w:p w14:paraId="34BDD870" w14:textId="77777777" w:rsidR="00137B77" w:rsidRPr="003A7AEE" w:rsidRDefault="00137B77" w:rsidP="00137B77">
      <w:pPr>
        <w:widowControl w:val="0"/>
        <w:spacing w:line="240" w:lineRule="auto"/>
        <w:jc w:val="both"/>
        <w:rPr>
          <w:rFonts w:ascii="Times New Roman" w:hAnsi="Times New Roman" w:cs="Times New Roman"/>
          <w:sz w:val="24"/>
          <w:szCs w:val="24"/>
        </w:rPr>
      </w:pPr>
    </w:p>
    <w:p w14:paraId="72251953" w14:textId="77777777" w:rsidR="00137B77" w:rsidRPr="003A7AEE" w:rsidRDefault="00137B77" w:rsidP="00137B77">
      <w:pPr>
        <w:widowControl w:val="0"/>
        <w:spacing w:line="240" w:lineRule="auto"/>
        <w:jc w:val="both"/>
        <w:rPr>
          <w:rFonts w:ascii="Times New Roman" w:hAnsi="Times New Roman" w:cs="Times New Roman"/>
          <w:sz w:val="24"/>
          <w:szCs w:val="24"/>
        </w:rPr>
      </w:pPr>
    </w:p>
    <w:p w14:paraId="144980C9" w14:textId="69DA5CDA" w:rsidR="00137B77" w:rsidRPr="003A7AEE" w:rsidRDefault="00137B77" w:rsidP="00137B77">
      <w:pPr>
        <w:widowControl w:val="0"/>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ZAMAWIAJĄCY</w:t>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r>
      <w:r w:rsidRPr="003A7AEE">
        <w:rPr>
          <w:rFonts w:ascii="Times New Roman" w:hAnsi="Times New Roman" w:cs="Times New Roman"/>
          <w:sz w:val="24"/>
          <w:szCs w:val="24"/>
        </w:rPr>
        <w:tab/>
        <w:t xml:space="preserve">                                     WYKONAWCA</w:t>
      </w:r>
    </w:p>
    <w:p w14:paraId="62DE6DC4" w14:textId="77777777" w:rsidR="00137B77" w:rsidRPr="003A7AEE" w:rsidRDefault="00137B77" w:rsidP="00137B77">
      <w:pPr>
        <w:widowControl w:val="0"/>
        <w:spacing w:line="240" w:lineRule="auto"/>
        <w:jc w:val="both"/>
        <w:rPr>
          <w:rFonts w:ascii="Times New Roman" w:hAnsi="Times New Roman" w:cs="Times New Roman"/>
          <w:sz w:val="24"/>
          <w:szCs w:val="24"/>
        </w:rPr>
      </w:pPr>
    </w:p>
    <w:p w14:paraId="0A25F4BD" w14:textId="77777777" w:rsidR="00137B77" w:rsidRPr="003A7AEE" w:rsidRDefault="00137B77" w:rsidP="00137B77">
      <w:pPr>
        <w:widowControl w:val="0"/>
        <w:spacing w:line="240" w:lineRule="auto"/>
        <w:jc w:val="both"/>
        <w:rPr>
          <w:rFonts w:ascii="Times New Roman" w:hAnsi="Times New Roman" w:cs="Times New Roman"/>
          <w:color w:val="000000"/>
          <w:sz w:val="24"/>
          <w:szCs w:val="24"/>
          <w:lang w:bidi="pl-PL"/>
        </w:rPr>
      </w:pPr>
    </w:p>
    <w:p w14:paraId="6D2AA5CA" w14:textId="77777777" w:rsidR="00137B77" w:rsidRPr="003A7AEE" w:rsidRDefault="00137B77" w:rsidP="00137B77">
      <w:pPr>
        <w:pStyle w:val="Tekstpodstawowy"/>
        <w:tabs>
          <w:tab w:val="left" w:leader="dot" w:pos="2251"/>
        </w:tabs>
        <w:kinsoku w:val="0"/>
        <w:overflowPunct w:val="0"/>
        <w:spacing w:before="69"/>
        <w:rPr>
          <w:rFonts w:ascii="Times New Roman" w:hAnsi="Times New Roman"/>
          <w:b/>
          <w:bCs/>
          <w:sz w:val="24"/>
          <w:szCs w:val="24"/>
        </w:rPr>
      </w:pPr>
    </w:p>
    <w:p w14:paraId="182719E4" w14:textId="77777777" w:rsidR="00137B77" w:rsidRPr="003A7AEE" w:rsidRDefault="00137B77" w:rsidP="00137B77">
      <w:pPr>
        <w:pStyle w:val="Tekstpodstawowy"/>
        <w:tabs>
          <w:tab w:val="left" w:leader="dot" w:pos="2251"/>
        </w:tabs>
        <w:kinsoku w:val="0"/>
        <w:overflowPunct w:val="0"/>
        <w:spacing w:before="69"/>
        <w:rPr>
          <w:rFonts w:ascii="Times New Roman" w:hAnsi="Times New Roman"/>
          <w:b/>
          <w:bCs/>
          <w:sz w:val="24"/>
          <w:szCs w:val="24"/>
        </w:rPr>
      </w:pPr>
    </w:p>
    <w:p w14:paraId="2F18FBB2" w14:textId="77777777" w:rsidR="00137B77" w:rsidRPr="003A7AEE" w:rsidRDefault="00137B77" w:rsidP="00137B77">
      <w:pPr>
        <w:pStyle w:val="Tekstpodstawowy"/>
        <w:tabs>
          <w:tab w:val="left" w:leader="dot" w:pos="2251"/>
        </w:tabs>
        <w:kinsoku w:val="0"/>
        <w:overflowPunct w:val="0"/>
        <w:spacing w:before="69"/>
        <w:rPr>
          <w:rFonts w:ascii="Times New Roman" w:hAnsi="Times New Roman"/>
          <w:b/>
          <w:bCs/>
          <w:sz w:val="24"/>
          <w:szCs w:val="24"/>
        </w:rPr>
      </w:pPr>
    </w:p>
    <w:p w14:paraId="6C8DB38F" w14:textId="77777777" w:rsidR="00137B77" w:rsidRPr="003A7AEE" w:rsidRDefault="00137B77" w:rsidP="00137B77">
      <w:pPr>
        <w:pStyle w:val="Tekstpodstawowy"/>
        <w:tabs>
          <w:tab w:val="left" w:leader="dot" w:pos="2251"/>
        </w:tabs>
        <w:kinsoku w:val="0"/>
        <w:overflowPunct w:val="0"/>
        <w:spacing w:before="69"/>
        <w:rPr>
          <w:rFonts w:ascii="Times New Roman" w:hAnsi="Times New Roman"/>
          <w:b/>
          <w:bCs/>
          <w:sz w:val="24"/>
          <w:szCs w:val="24"/>
        </w:rPr>
      </w:pPr>
    </w:p>
    <w:p w14:paraId="132E64D2" w14:textId="77777777" w:rsidR="00137B77" w:rsidRPr="003A7AEE" w:rsidRDefault="00137B77" w:rsidP="00137B77">
      <w:pPr>
        <w:pStyle w:val="Tekstpodstawowy"/>
        <w:tabs>
          <w:tab w:val="left" w:leader="dot" w:pos="2251"/>
        </w:tabs>
        <w:kinsoku w:val="0"/>
        <w:overflowPunct w:val="0"/>
        <w:spacing w:before="69"/>
        <w:rPr>
          <w:rFonts w:ascii="Times New Roman" w:hAnsi="Times New Roman"/>
          <w:b/>
          <w:bCs/>
          <w:sz w:val="24"/>
          <w:szCs w:val="24"/>
        </w:rPr>
      </w:pPr>
    </w:p>
    <w:p w14:paraId="75DE871B" w14:textId="77777777" w:rsidR="00137B77" w:rsidRPr="003A7AEE" w:rsidRDefault="00137B77" w:rsidP="00137B77">
      <w:pPr>
        <w:pStyle w:val="Tekstpodstawowy"/>
        <w:tabs>
          <w:tab w:val="left" w:leader="dot" w:pos="2251"/>
        </w:tabs>
        <w:kinsoku w:val="0"/>
        <w:overflowPunct w:val="0"/>
        <w:spacing w:before="69"/>
        <w:rPr>
          <w:rFonts w:ascii="Times New Roman" w:hAnsi="Times New Roman"/>
          <w:b/>
          <w:bCs/>
          <w:sz w:val="24"/>
          <w:szCs w:val="24"/>
        </w:rPr>
      </w:pPr>
    </w:p>
    <w:p w14:paraId="3E7D1AAA" w14:textId="77777777" w:rsidR="003A7AEE" w:rsidRPr="003A7AEE" w:rsidRDefault="003A7AEE" w:rsidP="00137B77">
      <w:pPr>
        <w:spacing w:line="240" w:lineRule="auto"/>
        <w:ind w:left="6372"/>
        <w:rPr>
          <w:rFonts w:ascii="Times New Roman" w:hAnsi="Times New Roman" w:cs="Times New Roman"/>
          <w:sz w:val="24"/>
          <w:szCs w:val="24"/>
        </w:rPr>
      </w:pPr>
    </w:p>
    <w:p w14:paraId="78468D59" w14:textId="77777777" w:rsidR="003A7AEE" w:rsidRPr="003A7AEE" w:rsidRDefault="003A7AEE" w:rsidP="00137B77">
      <w:pPr>
        <w:spacing w:line="240" w:lineRule="auto"/>
        <w:ind w:left="6372"/>
        <w:rPr>
          <w:rFonts w:ascii="Times New Roman" w:hAnsi="Times New Roman" w:cs="Times New Roman"/>
          <w:sz w:val="24"/>
          <w:szCs w:val="24"/>
        </w:rPr>
      </w:pPr>
    </w:p>
    <w:p w14:paraId="15DD21F8" w14:textId="77777777" w:rsidR="003A7AEE" w:rsidRPr="003A7AEE" w:rsidRDefault="003A7AEE" w:rsidP="00137B77">
      <w:pPr>
        <w:spacing w:line="240" w:lineRule="auto"/>
        <w:ind w:left="6372"/>
        <w:rPr>
          <w:rFonts w:ascii="Times New Roman" w:hAnsi="Times New Roman" w:cs="Times New Roman"/>
          <w:sz w:val="24"/>
          <w:szCs w:val="24"/>
        </w:rPr>
      </w:pPr>
    </w:p>
    <w:p w14:paraId="6FB071B3" w14:textId="77777777" w:rsidR="003A7AEE" w:rsidRPr="003A7AEE" w:rsidRDefault="003A7AEE" w:rsidP="00137B77">
      <w:pPr>
        <w:spacing w:line="240" w:lineRule="auto"/>
        <w:ind w:left="6372"/>
        <w:rPr>
          <w:rFonts w:ascii="Times New Roman" w:hAnsi="Times New Roman" w:cs="Times New Roman"/>
          <w:sz w:val="24"/>
          <w:szCs w:val="24"/>
        </w:rPr>
      </w:pPr>
    </w:p>
    <w:p w14:paraId="21379E43" w14:textId="77777777" w:rsidR="003A7AEE" w:rsidRPr="003A7AEE" w:rsidRDefault="003A7AEE" w:rsidP="00137B77">
      <w:pPr>
        <w:spacing w:line="240" w:lineRule="auto"/>
        <w:ind w:left="6372"/>
        <w:rPr>
          <w:rFonts w:ascii="Times New Roman" w:hAnsi="Times New Roman" w:cs="Times New Roman"/>
          <w:sz w:val="24"/>
          <w:szCs w:val="24"/>
        </w:rPr>
      </w:pPr>
    </w:p>
    <w:p w14:paraId="5999F16A" w14:textId="77777777" w:rsidR="003A7AEE" w:rsidRPr="003A7AEE" w:rsidRDefault="003A7AEE" w:rsidP="00137B77">
      <w:pPr>
        <w:spacing w:line="240" w:lineRule="auto"/>
        <w:ind w:left="6372"/>
        <w:rPr>
          <w:rFonts w:ascii="Times New Roman" w:hAnsi="Times New Roman" w:cs="Times New Roman"/>
          <w:sz w:val="24"/>
          <w:szCs w:val="24"/>
        </w:rPr>
      </w:pPr>
    </w:p>
    <w:p w14:paraId="444FD69C" w14:textId="77777777" w:rsidR="00C63E18" w:rsidRDefault="00C63E18" w:rsidP="004B6E79">
      <w:pPr>
        <w:spacing w:line="240" w:lineRule="auto"/>
        <w:rPr>
          <w:rFonts w:ascii="Times New Roman" w:hAnsi="Times New Roman" w:cs="Times New Roman"/>
          <w:sz w:val="24"/>
          <w:szCs w:val="24"/>
        </w:rPr>
      </w:pPr>
    </w:p>
    <w:p w14:paraId="2DFDC71E" w14:textId="77777777" w:rsidR="007437BF" w:rsidRDefault="007437BF" w:rsidP="004B6E79">
      <w:pPr>
        <w:spacing w:line="240" w:lineRule="auto"/>
        <w:rPr>
          <w:rFonts w:ascii="Times New Roman" w:hAnsi="Times New Roman" w:cs="Times New Roman"/>
          <w:sz w:val="24"/>
          <w:szCs w:val="24"/>
        </w:rPr>
      </w:pPr>
    </w:p>
    <w:p w14:paraId="74F20733" w14:textId="4069BE55" w:rsidR="00137B77" w:rsidRPr="003A7AEE" w:rsidRDefault="00137B77" w:rsidP="00137B77">
      <w:pPr>
        <w:spacing w:line="240" w:lineRule="auto"/>
        <w:ind w:left="6372"/>
        <w:rPr>
          <w:rFonts w:ascii="Times New Roman" w:hAnsi="Times New Roman" w:cs="Times New Roman"/>
          <w:sz w:val="24"/>
          <w:szCs w:val="24"/>
        </w:rPr>
      </w:pPr>
      <w:r w:rsidRPr="003A7AEE">
        <w:rPr>
          <w:rFonts w:ascii="Times New Roman" w:hAnsi="Times New Roman" w:cs="Times New Roman"/>
          <w:sz w:val="24"/>
          <w:szCs w:val="24"/>
        </w:rPr>
        <w:lastRenderedPageBreak/>
        <w:t xml:space="preserve">Załącznik nr </w:t>
      </w:r>
      <w:r w:rsidR="00B56E1D">
        <w:rPr>
          <w:rFonts w:ascii="Times New Roman" w:hAnsi="Times New Roman" w:cs="Times New Roman"/>
          <w:sz w:val="24"/>
          <w:szCs w:val="24"/>
        </w:rPr>
        <w:t>9</w:t>
      </w:r>
      <w:r w:rsidRPr="003A7AEE">
        <w:rPr>
          <w:rFonts w:ascii="Times New Roman" w:hAnsi="Times New Roman" w:cs="Times New Roman"/>
          <w:sz w:val="24"/>
          <w:szCs w:val="24"/>
        </w:rPr>
        <w:t xml:space="preserve"> do SWZ</w:t>
      </w:r>
    </w:p>
    <w:p w14:paraId="076EC203" w14:textId="77777777" w:rsidR="00D654C5" w:rsidRPr="003A7AEE" w:rsidRDefault="00D654C5" w:rsidP="00137B77">
      <w:pPr>
        <w:spacing w:line="240" w:lineRule="auto"/>
        <w:ind w:left="6372"/>
        <w:rPr>
          <w:rFonts w:ascii="Times New Roman" w:hAnsi="Times New Roman" w:cs="Times New Roman"/>
          <w:sz w:val="24"/>
          <w:szCs w:val="24"/>
        </w:rPr>
      </w:pPr>
    </w:p>
    <w:p w14:paraId="1F7349EC" w14:textId="77777777" w:rsidR="00D654C5" w:rsidRPr="003A7AEE" w:rsidRDefault="00D654C5" w:rsidP="00D654C5">
      <w:pPr>
        <w:spacing w:after="0" w:line="240" w:lineRule="auto"/>
        <w:ind w:left="5246" w:firstLine="708"/>
        <w:rPr>
          <w:rFonts w:ascii="Times New Roman" w:hAnsi="Times New Roman" w:cs="Times New Roman"/>
          <w:b/>
          <w:sz w:val="24"/>
          <w:szCs w:val="24"/>
        </w:rPr>
      </w:pPr>
      <w:r w:rsidRPr="003A7AEE">
        <w:rPr>
          <w:rFonts w:ascii="Times New Roman" w:hAnsi="Times New Roman" w:cs="Times New Roman"/>
          <w:b/>
          <w:sz w:val="24"/>
          <w:szCs w:val="24"/>
        </w:rPr>
        <w:t>Zamawiający:</w:t>
      </w:r>
    </w:p>
    <w:p w14:paraId="45FFA09C" w14:textId="77777777" w:rsidR="00AD20B2" w:rsidRDefault="00AD20B2" w:rsidP="00AD20B2">
      <w:pPr>
        <w:spacing w:after="0" w:line="240" w:lineRule="auto"/>
        <w:ind w:left="5954"/>
        <w:rPr>
          <w:rFonts w:ascii="Times New Roman" w:hAnsi="Times New Roman" w:cs="Times New Roman"/>
          <w:b/>
          <w:sz w:val="24"/>
          <w:szCs w:val="24"/>
        </w:rPr>
      </w:pPr>
      <w:r w:rsidRPr="003A7AEE">
        <w:rPr>
          <w:rFonts w:ascii="Times New Roman" w:hAnsi="Times New Roman" w:cs="Times New Roman"/>
          <w:b/>
          <w:sz w:val="24"/>
          <w:szCs w:val="24"/>
        </w:rPr>
        <w:t>GMINA STAROŹREBY</w:t>
      </w:r>
      <w:r>
        <w:rPr>
          <w:rFonts w:ascii="Times New Roman" w:hAnsi="Times New Roman" w:cs="Times New Roman"/>
          <w:b/>
          <w:sz w:val="24"/>
          <w:szCs w:val="24"/>
        </w:rPr>
        <w:t>-</w:t>
      </w:r>
    </w:p>
    <w:p w14:paraId="7AC164D9" w14:textId="77777777" w:rsidR="00AD20B2" w:rsidRPr="003A7AEE" w:rsidRDefault="00AD20B2" w:rsidP="00AD20B2">
      <w:pPr>
        <w:spacing w:after="0" w:line="240" w:lineRule="auto"/>
        <w:ind w:left="5954"/>
        <w:rPr>
          <w:rFonts w:ascii="Times New Roman" w:hAnsi="Times New Roman" w:cs="Times New Roman"/>
          <w:b/>
          <w:sz w:val="24"/>
          <w:szCs w:val="24"/>
        </w:rPr>
      </w:pPr>
      <w:r>
        <w:rPr>
          <w:rFonts w:ascii="Times New Roman" w:hAnsi="Times New Roman" w:cs="Times New Roman"/>
          <w:b/>
          <w:sz w:val="24"/>
          <w:szCs w:val="24"/>
        </w:rPr>
        <w:t>Centrum Usług Społecznych w Staroźrebach</w:t>
      </w:r>
    </w:p>
    <w:p w14:paraId="6846D36A" w14:textId="77777777" w:rsidR="00AD20B2" w:rsidRPr="003A7AEE" w:rsidRDefault="00AD20B2" w:rsidP="00AD20B2">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 xml:space="preserve">ul. </w:t>
      </w:r>
      <w:r>
        <w:rPr>
          <w:rFonts w:ascii="Times New Roman" w:hAnsi="Times New Roman" w:cs="Times New Roman"/>
          <w:sz w:val="24"/>
          <w:szCs w:val="24"/>
        </w:rPr>
        <w:t>Głowackiego 2</w:t>
      </w:r>
    </w:p>
    <w:p w14:paraId="002969A5" w14:textId="77777777" w:rsidR="00AD20B2" w:rsidRPr="003A7AEE" w:rsidRDefault="00AD20B2" w:rsidP="00AD20B2">
      <w:pPr>
        <w:spacing w:after="0" w:line="240" w:lineRule="auto"/>
        <w:ind w:left="5954"/>
        <w:rPr>
          <w:rFonts w:ascii="Times New Roman" w:hAnsi="Times New Roman" w:cs="Times New Roman"/>
          <w:sz w:val="24"/>
          <w:szCs w:val="24"/>
        </w:rPr>
      </w:pPr>
      <w:r w:rsidRPr="003A7AEE">
        <w:rPr>
          <w:rFonts w:ascii="Times New Roman" w:hAnsi="Times New Roman" w:cs="Times New Roman"/>
          <w:sz w:val="24"/>
          <w:szCs w:val="24"/>
        </w:rPr>
        <w:t>09-440 Staroźreby</w:t>
      </w:r>
    </w:p>
    <w:p w14:paraId="3E640DD4" w14:textId="77777777" w:rsidR="00D654C5" w:rsidRPr="003A7AEE" w:rsidRDefault="00D654C5" w:rsidP="00137B77">
      <w:pPr>
        <w:spacing w:line="240" w:lineRule="auto"/>
        <w:ind w:left="6372"/>
        <w:rPr>
          <w:rFonts w:ascii="Times New Roman" w:hAnsi="Times New Roman" w:cs="Times New Roman"/>
          <w:sz w:val="24"/>
          <w:szCs w:val="24"/>
        </w:rPr>
      </w:pPr>
    </w:p>
    <w:p w14:paraId="040B1B0E" w14:textId="77777777" w:rsidR="00137B77" w:rsidRPr="003A7AEE" w:rsidRDefault="00137B77" w:rsidP="00137B77">
      <w:pPr>
        <w:spacing w:line="240" w:lineRule="auto"/>
        <w:rPr>
          <w:rFonts w:ascii="Times New Roman" w:hAnsi="Times New Roman" w:cs="Times New Roman"/>
          <w:sz w:val="24"/>
          <w:szCs w:val="24"/>
        </w:rPr>
      </w:pPr>
      <w:r w:rsidRPr="003A7AEE">
        <w:rPr>
          <w:rFonts w:ascii="Times New Roman" w:hAnsi="Times New Roman" w:cs="Times New Roman"/>
          <w:sz w:val="24"/>
          <w:szCs w:val="24"/>
        </w:rPr>
        <w:t>Nazwa..........................................................................................................................................</w:t>
      </w:r>
    </w:p>
    <w:p w14:paraId="39198E60" w14:textId="77777777" w:rsidR="00137B77" w:rsidRPr="003A7AEE" w:rsidRDefault="00137B77" w:rsidP="00137B77">
      <w:pPr>
        <w:spacing w:line="240" w:lineRule="auto"/>
        <w:rPr>
          <w:rFonts w:ascii="Times New Roman" w:hAnsi="Times New Roman" w:cs="Times New Roman"/>
          <w:sz w:val="24"/>
          <w:szCs w:val="24"/>
        </w:rPr>
      </w:pPr>
      <w:r w:rsidRPr="003A7AEE">
        <w:rPr>
          <w:rFonts w:ascii="Times New Roman" w:hAnsi="Times New Roman" w:cs="Times New Roman"/>
          <w:sz w:val="24"/>
          <w:szCs w:val="24"/>
        </w:rPr>
        <w:t>Adres............................................................................................................................................</w:t>
      </w:r>
    </w:p>
    <w:p w14:paraId="22D0342F" w14:textId="326B0A14" w:rsidR="00137B77" w:rsidRPr="003A7AEE" w:rsidRDefault="00137B77" w:rsidP="00137B77">
      <w:pPr>
        <w:spacing w:line="240" w:lineRule="auto"/>
        <w:rPr>
          <w:rFonts w:ascii="Times New Roman" w:hAnsi="Times New Roman" w:cs="Times New Roman"/>
          <w:sz w:val="24"/>
          <w:szCs w:val="24"/>
        </w:rPr>
      </w:pPr>
      <w:r w:rsidRPr="003A7AEE">
        <w:rPr>
          <w:rFonts w:ascii="Times New Roman" w:hAnsi="Times New Roman" w:cs="Times New Roman"/>
          <w:sz w:val="24"/>
          <w:szCs w:val="24"/>
        </w:rPr>
        <w:t>Numer telefonu,email.................................................................................................................</w:t>
      </w:r>
    </w:p>
    <w:p w14:paraId="0DE0B9C9" w14:textId="77777777" w:rsidR="00137B77" w:rsidRPr="003A7AEE" w:rsidRDefault="00137B77" w:rsidP="00137B77">
      <w:pPr>
        <w:tabs>
          <w:tab w:val="left" w:pos="426"/>
        </w:tabs>
        <w:spacing w:line="240" w:lineRule="auto"/>
        <w:contextualSpacing/>
        <w:rPr>
          <w:rFonts w:ascii="Times New Roman" w:hAnsi="Times New Roman" w:cs="Times New Roman"/>
          <w:b/>
          <w:sz w:val="24"/>
          <w:szCs w:val="24"/>
        </w:rPr>
      </w:pPr>
    </w:p>
    <w:p w14:paraId="01441E21" w14:textId="77777777" w:rsidR="00137B77" w:rsidRPr="003A7AEE" w:rsidRDefault="00137B77" w:rsidP="00137B77">
      <w:pPr>
        <w:spacing w:after="0" w:line="240" w:lineRule="auto"/>
        <w:jc w:val="center"/>
        <w:rPr>
          <w:rFonts w:ascii="Times New Roman" w:hAnsi="Times New Roman" w:cs="Times New Roman"/>
          <w:b/>
          <w:sz w:val="24"/>
          <w:szCs w:val="24"/>
        </w:rPr>
      </w:pPr>
      <w:r w:rsidRPr="003A7AEE">
        <w:rPr>
          <w:rFonts w:ascii="Times New Roman" w:hAnsi="Times New Roman" w:cs="Times New Roman"/>
          <w:b/>
          <w:sz w:val="24"/>
          <w:szCs w:val="24"/>
        </w:rPr>
        <w:t xml:space="preserve">Dotyczy postępowania pn.: </w:t>
      </w:r>
    </w:p>
    <w:p w14:paraId="2D447DC1" w14:textId="727A5768" w:rsidR="00137B77" w:rsidRPr="003A7AEE" w:rsidRDefault="00137B77" w:rsidP="00137B77">
      <w:pPr>
        <w:widowControl w:val="0"/>
        <w:spacing w:line="240" w:lineRule="auto"/>
        <w:jc w:val="center"/>
        <w:rPr>
          <w:rFonts w:ascii="Times New Roman" w:hAnsi="Times New Roman" w:cs="Times New Roman"/>
          <w:b/>
          <w:sz w:val="24"/>
          <w:szCs w:val="24"/>
        </w:rPr>
      </w:pPr>
      <w:r w:rsidRPr="003A7AEE">
        <w:rPr>
          <w:rFonts w:ascii="Times New Roman" w:hAnsi="Times New Roman" w:cs="Times New Roman"/>
          <w:b/>
          <w:bCs/>
          <w:sz w:val="24"/>
          <w:szCs w:val="24"/>
        </w:rPr>
        <w:t>„</w:t>
      </w:r>
      <w:r w:rsidRPr="003A7AEE">
        <w:rPr>
          <w:rFonts w:ascii="Times New Roman" w:hAnsi="Times New Roman" w:cs="Times New Roman"/>
          <w:b/>
          <w:sz w:val="24"/>
          <w:szCs w:val="24"/>
        </w:rPr>
        <w:t xml:space="preserve">„Świadczenie usług opiekuńczych na terenie </w:t>
      </w:r>
      <w:r w:rsidR="00300B9C">
        <w:rPr>
          <w:rFonts w:ascii="Times New Roman" w:hAnsi="Times New Roman" w:cs="Times New Roman"/>
          <w:b/>
          <w:sz w:val="24"/>
          <w:szCs w:val="24"/>
        </w:rPr>
        <w:t xml:space="preserve">Miasta i </w:t>
      </w:r>
      <w:r w:rsidR="00300B9C" w:rsidRPr="003A7AEE">
        <w:rPr>
          <w:rFonts w:ascii="Times New Roman" w:hAnsi="Times New Roman" w:cs="Times New Roman"/>
          <w:b/>
          <w:sz w:val="24"/>
          <w:szCs w:val="24"/>
        </w:rPr>
        <w:t>Gminy</w:t>
      </w:r>
      <w:r w:rsidRPr="003A7AEE">
        <w:rPr>
          <w:rFonts w:ascii="Times New Roman" w:hAnsi="Times New Roman" w:cs="Times New Roman"/>
          <w:b/>
          <w:sz w:val="24"/>
          <w:szCs w:val="24"/>
        </w:rPr>
        <w:t xml:space="preserve"> Staroźreby”</w:t>
      </w:r>
    </w:p>
    <w:p w14:paraId="37991D92" w14:textId="77777777" w:rsidR="00137B77" w:rsidRPr="003A7AEE" w:rsidRDefault="00137B77" w:rsidP="00137B77">
      <w:pPr>
        <w:spacing w:after="4" w:line="240" w:lineRule="auto"/>
        <w:ind w:left="16" w:right="6"/>
        <w:jc w:val="center"/>
        <w:rPr>
          <w:rFonts w:ascii="Times New Roman" w:hAnsi="Times New Roman" w:cs="Times New Roman"/>
          <w:sz w:val="24"/>
          <w:szCs w:val="24"/>
        </w:rPr>
      </w:pPr>
    </w:p>
    <w:p w14:paraId="081041D2" w14:textId="77777777" w:rsidR="00137B77" w:rsidRPr="003A7AEE" w:rsidRDefault="00137B77" w:rsidP="00137B77">
      <w:pPr>
        <w:spacing w:line="240" w:lineRule="auto"/>
        <w:rPr>
          <w:rFonts w:ascii="Times New Roman" w:hAnsi="Times New Roman" w:cs="Times New Roman"/>
          <w:b/>
          <w:sz w:val="24"/>
          <w:szCs w:val="24"/>
        </w:rPr>
      </w:pPr>
    </w:p>
    <w:p w14:paraId="72B9D3ED" w14:textId="77777777" w:rsidR="00137B77" w:rsidRPr="003A7AEE" w:rsidRDefault="00137B77" w:rsidP="00137B77">
      <w:pPr>
        <w:spacing w:line="240" w:lineRule="auto"/>
        <w:jc w:val="center"/>
        <w:rPr>
          <w:rFonts w:ascii="Times New Roman" w:hAnsi="Times New Roman" w:cs="Times New Roman"/>
          <w:b/>
          <w:sz w:val="24"/>
          <w:szCs w:val="24"/>
        </w:rPr>
      </w:pPr>
      <w:bookmarkStart w:id="11" w:name="_Hlk102534771"/>
      <w:r w:rsidRPr="003A7AEE">
        <w:rPr>
          <w:rFonts w:ascii="Times New Roman" w:hAnsi="Times New Roman" w:cs="Times New Roman"/>
          <w:b/>
          <w:sz w:val="24"/>
          <w:szCs w:val="24"/>
        </w:rPr>
        <w:t xml:space="preserve">Oświadczenie o aktualności informacji zawartych w oświadczeniu, o którym mowa w </w:t>
      </w:r>
      <w:hyperlink r:id="rId29">
        <w:r w:rsidRPr="003A7AEE">
          <w:rPr>
            <w:rStyle w:val="Hipercze"/>
            <w:rFonts w:ascii="Times New Roman" w:hAnsi="Times New Roman" w:cs="Times New Roman"/>
            <w:b/>
            <w:color w:val="auto"/>
            <w:sz w:val="24"/>
            <w:szCs w:val="24"/>
          </w:rPr>
          <w:t>art. 125 ust. 1</w:t>
        </w:r>
      </w:hyperlink>
      <w:r w:rsidRPr="003A7AEE">
        <w:rPr>
          <w:rFonts w:ascii="Times New Roman" w:hAnsi="Times New Roman" w:cs="Times New Roman"/>
          <w:b/>
          <w:sz w:val="24"/>
          <w:szCs w:val="24"/>
        </w:rPr>
        <w:t xml:space="preserve"> ustawy Pzp </w:t>
      </w:r>
      <w:bookmarkEnd w:id="11"/>
    </w:p>
    <w:p w14:paraId="5E04259B" w14:textId="77777777" w:rsidR="00137B77" w:rsidRPr="003A7AEE" w:rsidRDefault="00137B77" w:rsidP="00137B77">
      <w:pPr>
        <w:spacing w:line="240" w:lineRule="auto"/>
        <w:ind w:firstLine="708"/>
        <w:jc w:val="both"/>
        <w:rPr>
          <w:rFonts w:ascii="Times New Roman" w:hAnsi="Times New Roman" w:cs="Times New Roman"/>
          <w:sz w:val="24"/>
          <w:szCs w:val="24"/>
        </w:rPr>
      </w:pPr>
      <w:r w:rsidRPr="003A7AEE">
        <w:rPr>
          <w:rFonts w:ascii="Times New Roman" w:hAnsi="Times New Roman" w:cs="Times New Roman"/>
          <w:sz w:val="24"/>
          <w:szCs w:val="24"/>
        </w:rPr>
        <w:t xml:space="preserve">Oświadczam, iż informacje zawarte w oświadczeniu, o którym mowa w </w:t>
      </w:r>
      <w:hyperlink r:id="rId30">
        <w:r w:rsidRPr="003A7AEE">
          <w:rPr>
            <w:rStyle w:val="Hipercze"/>
            <w:rFonts w:ascii="Times New Roman" w:hAnsi="Times New Roman" w:cs="Times New Roman"/>
            <w:color w:val="auto"/>
            <w:sz w:val="24"/>
            <w:szCs w:val="24"/>
          </w:rPr>
          <w:t>art. 125 ust. 1</w:t>
        </w:r>
      </w:hyperlink>
      <w:r w:rsidRPr="003A7AEE">
        <w:rPr>
          <w:rFonts w:ascii="Times New Roman" w:hAnsi="Times New Roman" w:cs="Times New Roman"/>
          <w:sz w:val="24"/>
          <w:szCs w:val="24"/>
        </w:rPr>
        <w:t xml:space="preserve"> Pzp, w zakresie podstaw wykluczenia z postępowania wskazanych przez Zamawiającego, </w:t>
      </w:r>
      <w:r w:rsidRPr="003A7AEE">
        <w:rPr>
          <w:rFonts w:ascii="Times New Roman" w:hAnsi="Times New Roman" w:cs="Times New Roman"/>
          <w:sz w:val="24"/>
          <w:szCs w:val="24"/>
        </w:rPr>
        <w:br/>
        <w:t xml:space="preserve">o których mowa w: </w:t>
      </w:r>
    </w:p>
    <w:p w14:paraId="6023848C" w14:textId="77777777" w:rsidR="00137B77" w:rsidRPr="003A7AEE" w:rsidRDefault="00137B77">
      <w:pPr>
        <w:numPr>
          <w:ilvl w:val="0"/>
          <w:numId w:val="109"/>
        </w:numPr>
        <w:suppressAutoHyphens/>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 xml:space="preserve">art. 108 ust. 1 pkt 1 ustawy Pzp, </w:t>
      </w:r>
    </w:p>
    <w:p w14:paraId="4DA0D583" w14:textId="77777777" w:rsidR="00137B77" w:rsidRPr="003A7AEE" w:rsidRDefault="00137B77">
      <w:pPr>
        <w:numPr>
          <w:ilvl w:val="0"/>
          <w:numId w:val="110"/>
        </w:numPr>
        <w:suppressAutoHyphens/>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 xml:space="preserve">art. 108 ust. 1 pkt 2 ustawy Pzp, </w:t>
      </w:r>
    </w:p>
    <w:p w14:paraId="2E2BD696" w14:textId="77777777" w:rsidR="00137B77" w:rsidRPr="003A7AEE" w:rsidRDefault="00137B77">
      <w:pPr>
        <w:numPr>
          <w:ilvl w:val="0"/>
          <w:numId w:val="110"/>
        </w:numPr>
        <w:suppressAutoHyphens/>
        <w:spacing w:after="0" w:line="240" w:lineRule="auto"/>
        <w:jc w:val="both"/>
        <w:rPr>
          <w:rFonts w:ascii="Times New Roman" w:hAnsi="Times New Roman" w:cs="Times New Roman"/>
          <w:sz w:val="24"/>
          <w:szCs w:val="24"/>
        </w:rPr>
      </w:pPr>
      <w:hyperlink r:id="rId31">
        <w:r w:rsidRPr="003A7AEE">
          <w:rPr>
            <w:rStyle w:val="Hipercze"/>
            <w:rFonts w:ascii="Times New Roman" w:hAnsi="Times New Roman" w:cs="Times New Roman"/>
            <w:color w:val="auto"/>
            <w:sz w:val="24"/>
            <w:szCs w:val="24"/>
          </w:rPr>
          <w:t>art. 108 ust. 1 pkt 3</w:t>
        </w:r>
      </w:hyperlink>
      <w:r w:rsidRPr="003A7AEE">
        <w:rPr>
          <w:rFonts w:ascii="Times New Roman" w:hAnsi="Times New Roman" w:cs="Times New Roman"/>
          <w:sz w:val="24"/>
          <w:szCs w:val="24"/>
        </w:rPr>
        <w:t xml:space="preserve"> ustawy Pzp, </w:t>
      </w:r>
    </w:p>
    <w:p w14:paraId="62D403B8" w14:textId="77777777" w:rsidR="00137B77" w:rsidRPr="003A7AEE" w:rsidRDefault="00137B77">
      <w:pPr>
        <w:numPr>
          <w:ilvl w:val="0"/>
          <w:numId w:val="110"/>
        </w:numPr>
        <w:suppressAutoHyphens/>
        <w:spacing w:after="0" w:line="240" w:lineRule="auto"/>
        <w:jc w:val="both"/>
        <w:rPr>
          <w:rFonts w:ascii="Times New Roman" w:hAnsi="Times New Roman" w:cs="Times New Roman"/>
          <w:sz w:val="24"/>
          <w:szCs w:val="24"/>
        </w:rPr>
      </w:pPr>
      <w:hyperlink r:id="rId32">
        <w:r w:rsidRPr="003A7AEE">
          <w:rPr>
            <w:rStyle w:val="Hipercze"/>
            <w:rFonts w:ascii="Times New Roman" w:hAnsi="Times New Roman" w:cs="Times New Roman"/>
            <w:color w:val="auto"/>
            <w:sz w:val="24"/>
            <w:szCs w:val="24"/>
          </w:rPr>
          <w:t>art. 108 ust. 1 pkt 4</w:t>
        </w:r>
      </w:hyperlink>
      <w:r w:rsidRPr="003A7AEE">
        <w:rPr>
          <w:rFonts w:ascii="Times New Roman" w:hAnsi="Times New Roman" w:cs="Times New Roman"/>
          <w:sz w:val="24"/>
          <w:szCs w:val="24"/>
        </w:rPr>
        <w:t xml:space="preserve"> ustawy Pzp, dotyczących orzeczenia zakazu ubiegania się o zamówienie publiczne tytułem środka zapobiegawczego, </w:t>
      </w:r>
    </w:p>
    <w:p w14:paraId="7A9F91C4" w14:textId="77777777" w:rsidR="00137B77" w:rsidRPr="003A7AEE" w:rsidRDefault="00137B77">
      <w:pPr>
        <w:numPr>
          <w:ilvl w:val="0"/>
          <w:numId w:val="110"/>
        </w:numPr>
        <w:suppressAutoHyphens/>
        <w:spacing w:after="0" w:line="240" w:lineRule="auto"/>
        <w:jc w:val="both"/>
        <w:rPr>
          <w:rFonts w:ascii="Times New Roman" w:hAnsi="Times New Roman" w:cs="Times New Roman"/>
          <w:sz w:val="24"/>
          <w:szCs w:val="24"/>
        </w:rPr>
      </w:pPr>
      <w:hyperlink r:id="rId33">
        <w:r w:rsidRPr="003A7AEE">
          <w:rPr>
            <w:rStyle w:val="Hipercze"/>
            <w:rFonts w:ascii="Times New Roman" w:hAnsi="Times New Roman" w:cs="Times New Roman"/>
            <w:color w:val="auto"/>
            <w:sz w:val="24"/>
            <w:szCs w:val="24"/>
          </w:rPr>
          <w:t>art. 108 ust. 1 pkt 5</w:t>
        </w:r>
      </w:hyperlink>
      <w:r w:rsidRPr="003A7AEE">
        <w:rPr>
          <w:rFonts w:ascii="Times New Roman" w:hAnsi="Times New Roman" w:cs="Times New Roman"/>
          <w:sz w:val="24"/>
          <w:szCs w:val="24"/>
        </w:rPr>
        <w:t xml:space="preserve"> ustawy Pzp, dotyczących zawarcia z innymi wykonawcami porozumienia mającego na celu zakłócenie konkurencji, </w:t>
      </w:r>
    </w:p>
    <w:p w14:paraId="56A809EF" w14:textId="77777777" w:rsidR="00137B77" w:rsidRPr="003A7AEE" w:rsidRDefault="00137B77">
      <w:pPr>
        <w:numPr>
          <w:ilvl w:val="0"/>
          <w:numId w:val="110"/>
        </w:numPr>
        <w:suppressAutoHyphens/>
        <w:spacing w:after="0" w:line="240" w:lineRule="auto"/>
        <w:jc w:val="both"/>
        <w:rPr>
          <w:rFonts w:ascii="Times New Roman" w:hAnsi="Times New Roman" w:cs="Times New Roman"/>
          <w:sz w:val="24"/>
          <w:szCs w:val="24"/>
        </w:rPr>
      </w:pPr>
      <w:hyperlink r:id="rId34">
        <w:r w:rsidRPr="003A7AEE">
          <w:rPr>
            <w:rStyle w:val="Hipercze"/>
            <w:rFonts w:ascii="Times New Roman" w:hAnsi="Times New Roman" w:cs="Times New Roman"/>
            <w:color w:val="auto"/>
            <w:sz w:val="24"/>
            <w:szCs w:val="24"/>
          </w:rPr>
          <w:t>art. 108 ust. 1 pkt 6</w:t>
        </w:r>
      </w:hyperlink>
      <w:r w:rsidRPr="003A7AEE">
        <w:rPr>
          <w:rFonts w:ascii="Times New Roman" w:hAnsi="Times New Roman" w:cs="Times New Roman"/>
          <w:sz w:val="24"/>
          <w:szCs w:val="24"/>
        </w:rPr>
        <w:t xml:space="preserve"> ustawy Pzp,</w:t>
      </w:r>
    </w:p>
    <w:p w14:paraId="0791E7E0" w14:textId="77777777" w:rsidR="00137B77" w:rsidRPr="003A7AEE" w:rsidRDefault="00137B77">
      <w:pPr>
        <w:numPr>
          <w:ilvl w:val="0"/>
          <w:numId w:val="110"/>
        </w:numPr>
        <w:suppressAutoHyphens/>
        <w:spacing w:after="0" w:line="240" w:lineRule="auto"/>
        <w:jc w:val="both"/>
        <w:rPr>
          <w:rFonts w:ascii="Times New Roman" w:hAnsi="Times New Roman" w:cs="Times New Roman"/>
          <w:sz w:val="24"/>
          <w:szCs w:val="24"/>
        </w:rPr>
      </w:pPr>
      <w:r w:rsidRPr="003A7AEE">
        <w:rPr>
          <w:rFonts w:ascii="Times New Roman" w:hAnsi="Times New Roman" w:cs="Times New Roman"/>
          <w:sz w:val="24"/>
          <w:szCs w:val="24"/>
        </w:rPr>
        <w:t>art. 109 ust. 1 pkt 4 ustawy Pzp</w:t>
      </w:r>
    </w:p>
    <w:p w14:paraId="03792BE2" w14:textId="40164BE9" w:rsidR="00137B77" w:rsidRPr="003A7AEE" w:rsidRDefault="00137B77">
      <w:pPr>
        <w:pStyle w:val="Default"/>
        <w:numPr>
          <w:ilvl w:val="0"/>
          <w:numId w:val="110"/>
        </w:numPr>
        <w:suppressAutoHyphens/>
        <w:autoSpaceDE/>
        <w:autoSpaceDN/>
        <w:adjustRightInd/>
        <w:spacing w:after="27"/>
        <w:jc w:val="both"/>
        <w:rPr>
          <w:rFonts w:ascii="Times New Roman" w:hAnsi="Times New Roman" w:cs="Times New Roman"/>
          <w:color w:val="auto"/>
        </w:rPr>
      </w:pPr>
      <w:bookmarkStart w:id="12" w:name="_Hlk102534830"/>
      <w:r w:rsidRPr="003A7AEE">
        <w:rPr>
          <w:rFonts w:ascii="Times New Roman" w:hAnsi="Times New Roman" w:cs="Times New Roman"/>
          <w:color w:val="auto"/>
        </w:rPr>
        <w:t>art. 7 ust.1 ustawy z dnia 13 kwietnia 2022 r. o szczególnych rozwiązaniach w zakresie przeciwdziałania wspieraniu agresji na Ukrainę oraz służących obronie bezpieczeństwa narodowego</w:t>
      </w:r>
      <w:bookmarkEnd w:id="12"/>
    </w:p>
    <w:p w14:paraId="5A9536B8" w14:textId="77777777" w:rsidR="00137B77" w:rsidRPr="003A7AEE" w:rsidRDefault="00137B77" w:rsidP="00137B77">
      <w:pPr>
        <w:spacing w:line="240" w:lineRule="auto"/>
        <w:ind w:left="720"/>
        <w:jc w:val="both"/>
        <w:rPr>
          <w:rFonts w:ascii="Times New Roman" w:hAnsi="Times New Roman" w:cs="Times New Roman"/>
          <w:sz w:val="24"/>
          <w:szCs w:val="24"/>
        </w:rPr>
      </w:pPr>
    </w:p>
    <w:p w14:paraId="296124D6" w14:textId="77777777" w:rsidR="00137B77" w:rsidRPr="003A7AEE" w:rsidRDefault="00137B77" w:rsidP="00137B77">
      <w:pPr>
        <w:spacing w:line="240" w:lineRule="auto"/>
        <w:jc w:val="both"/>
        <w:rPr>
          <w:rFonts w:ascii="Times New Roman" w:hAnsi="Times New Roman" w:cs="Times New Roman"/>
          <w:sz w:val="24"/>
          <w:szCs w:val="24"/>
        </w:rPr>
      </w:pPr>
      <w:r w:rsidRPr="003A7AEE">
        <w:rPr>
          <w:rFonts w:ascii="Times New Roman" w:hAnsi="Times New Roman" w:cs="Times New Roman"/>
          <w:sz w:val="24"/>
          <w:szCs w:val="24"/>
        </w:rPr>
        <w:t>pozostają aktualne.</w:t>
      </w:r>
    </w:p>
    <w:p w14:paraId="0ECEE01D" w14:textId="77777777" w:rsidR="00137B77" w:rsidRPr="00AD20B2" w:rsidRDefault="00137B77" w:rsidP="00AD20B2">
      <w:pPr>
        <w:spacing w:line="240" w:lineRule="auto"/>
        <w:jc w:val="right"/>
        <w:rPr>
          <w:rFonts w:ascii="Times New Roman" w:hAnsi="Times New Roman" w:cs="Times New Roman"/>
          <w:iCs/>
          <w:sz w:val="24"/>
          <w:szCs w:val="24"/>
        </w:rPr>
      </w:pPr>
      <w:r w:rsidRPr="00AD20B2">
        <w:rPr>
          <w:rFonts w:ascii="Times New Roman" w:hAnsi="Times New Roman" w:cs="Times New Roman"/>
          <w:iCs/>
          <w:sz w:val="24"/>
          <w:szCs w:val="24"/>
        </w:rPr>
        <w:t>...........................................................</w:t>
      </w:r>
    </w:p>
    <w:p w14:paraId="2E7CB020" w14:textId="287AC017" w:rsidR="000F2218" w:rsidRPr="00AD20B2" w:rsidRDefault="00137B77" w:rsidP="00AD20B2">
      <w:pPr>
        <w:spacing w:line="240" w:lineRule="auto"/>
        <w:jc w:val="right"/>
        <w:rPr>
          <w:rFonts w:ascii="Times New Roman" w:hAnsi="Times New Roman" w:cs="Times New Roman"/>
          <w:iCs/>
          <w:sz w:val="24"/>
          <w:szCs w:val="24"/>
        </w:rPr>
      </w:pPr>
      <w:r w:rsidRPr="00AD20B2">
        <w:rPr>
          <w:rFonts w:ascii="Times New Roman" w:hAnsi="Times New Roman" w:cs="Times New Roman"/>
          <w:iCs/>
          <w:sz w:val="24"/>
          <w:szCs w:val="24"/>
        </w:rPr>
        <w:t>Podpis osoby uprawnionej</w:t>
      </w:r>
    </w:p>
    <w:sectPr w:rsidR="000F2218" w:rsidRPr="00AD20B2" w:rsidSect="00472C62">
      <w:headerReference w:type="default" r:id="rId35"/>
      <w:pgSz w:w="11906" w:h="16838"/>
      <w:pgMar w:top="1418" w:right="1418" w:bottom="1418" w:left="1418" w:header="397" w:footer="0"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E9AAB" w14:textId="77777777" w:rsidR="00EF3A2C" w:rsidRDefault="00EF3A2C" w:rsidP="00D83198">
      <w:pPr>
        <w:spacing w:after="0" w:line="240" w:lineRule="auto"/>
      </w:pPr>
      <w:r>
        <w:separator/>
      </w:r>
    </w:p>
  </w:endnote>
  <w:endnote w:type="continuationSeparator" w:id="0">
    <w:p w14:paraId="5BFF1F1C" w14:textId="77777777" w:rsidR="00EF3A2C" w:rsidRDefault="00EF3A2C" w:rsidP="00D83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Grande">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OpenSymbol">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D20D5" w14:textId="77777777" w:rsidR="00137B77" w:rsidRDefault="00137B77" w:rsidP="0029441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F61673D" w14:textId="77777777" w:rsidR="00137B77" w:rsidRDefault="00137B77" w:rsidP="00083FAC">
    <w:pPr>
      <w:pStyle w:val="Stopka"/>
      <w:ind w:right="360"/>
    </w:pPr>
  </w:p>
  <w:p w14:paraId="36C28386" w14:textId="77777777" w:rsidR="00137B77" w:rsidRDefault="00137B77"/>
  <w:p w14:paraId="5F3C88E4" w14:textId="77777777" w:rsidR="00137B77" w:rsidRDefault="00137B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9163318"/>
      <w:docPartObj>
        <w:docPartGallery w:val="Page Numbers (Bottom of Page)"/>
        <w:docPartUnique/>
      </w:docPartObj>
    </w:sdtPr>
    <w:sdtContent>
      <w:sdt>
        <w:sdtPr>
          <w:id w:val="1728636285"/>
          <w:docPartObj>
            <w:docPartGallery w:val="Page Numbers (Top of Page)"/>
            <w:docPartUnique/>
          </w:docPartObj>
        </w:sdtPr>
        <w:sdtContent>
          <w:p w14:paraId="6D652186" w14:textId="49EE9894" w:rsidR="00D654C5" w:rsidRDefault="00D654C5" w:rsidP="00D654C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9D0FFED" w14:textId="77777777" w:rsidR="00137B77" w:rsidRDefault="00137B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458B6" w14:textId="77777777" w:rsidR="00EF3A2C" w:rsidRDefault="00EF3A2C" w:rsidP="00D83198">
      <w:pPr>
        <w:spacing w:after="0" w:line="240" w:lineRule="auto"/>
      </w:pPr>
      <w:r>
        <w:separator/>
      </w:r>
    </w:p>
  </w:footnote>
  <w:footnote w:type="continuationSeparator" w:id="0">
    <w:p w14:paraId="1583D11D" w14:textId="77777777" w:rsidR="00EF3A2C" w:rsidRDefault="00EF3A2C" w:rsidP="00D83198">
      <w:pPr>
        <w:spacing w:after="0" w:line="240" w:lineRule="auto"/>
      </w:pPr>
      <w:r>
        <w:continuationSeparator/>
      </w:r>
    </w:p>
  </w:footnote>
  <w:footnote w:id="1">
    <w:p w14:paraId="12800C5A" w14:textId="77777777" w:rsidR="00137B77" w:rsidRDefault="00137B77" w:rsidP="00137B77">
      <w:pPr>
        <w:pStyle w:val="Tekstprzypisudolnego"/>
        <w:jc w:val="both"/>
      </w:pPr>
      <w:r>
        <w:rPr>
          <w:rStyle w:val="Odwoanieprzypisudolnego"/>
          <w:sz w:val="18"/>
        </w:rPr>
        <w:footnoteRef/>
      </w:r>
      <w:r>
        <w:rPr>
          <w:sz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5566935D" w14:textId="77777777" w:rsidR="00137B77" w:rsidRDefault="00137B77" w:rsidP="00137B77">
      <w:pPr>
        <w:pStyle w:val="Tekstprzypisudolnego"/>
        <w:jc w:val="both"/>
      </w:pPr>
      <w:r>
        <w:rPr>
          <w:rStyle w:val="Odwoanieprzypisudolnego"/>
        </w:rPr>
        <w:footnoteRef/>
      </w:r>
      <w:r>
        <w:t xml:space="preserve"> Zgodnie z treścią art. 7 ust. 1 ustawy z dnia 13 kwietnia 2022 r. </w:t>
      </w:r>
      <w:r>
        <w:rPr>
          <w:i/>
          <w:iCs/>
        </w:rPr>
        <w:t xml:space="preserve">o szczególnych rozwiązaniach w zakresie przeciwdziałania wspieraniu agresji na Ukrainę oraz służących ochronie bezpieczeństwa narodowego, zwanej dalej „ustawą”, </w:t>
      </w:r>
      <w:r>
        <w:t>z postępowania o udzielenie zamówienia publicznego lub konkursu prowadzonego na podstawie ustawy Pzp wyklucza się:</w:t>
      </w:r>
    </w:p>
    <w:p w14:paraId="5B30393D" w14:textId="77777777" w:rsidR="00137B77" w:rsidRDefault="00137B77" w:rsidP="00137B77">
      <w:pPr>
        <w:pStyle w:val="Tekstprzypisudolnego"/>
        <w:jc w:val="both"/>
      </w:pPr>
      <w: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410CCEC" w14:textId="10E62DCE" w:rsidR="00137B77" w:rsidRDefault="00137B77" w:rsidP="00137B77">
      <w:pPr>
        <w:pStyle w:val="Tekstprzypisudolnego"/>
        <w:jc w:val="both"/>
      </w:pPr>
      <w:r>
        <w:t>2) wykonawcę oraz uczestnika konkursu, którego beneficjentem rzeczywistym w rozumieniu ustawy z dnia 1 marca 2018 r. o przeciwdziałaniu praniu pieniędzy oraz finansowaniu terroryzmu (Dz. U. z 202</w:t>
      </w:r>
      <w:r w:rsidR="000517BA">
        <w:t>5</w:t>
      </w:r>
      <w:r>
        <w:t xml:space="preserve"> r. poz. </w:t>
      </w:r>
      <w:r w:rsidR="000517BA">
        <w:t>644</w:t>
      </w:r>
      <w: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3926BEC" w14:textId="39CA3F61" w:rsidR="00137B77" w:rsidRDefault="00137B77" w:rsidP="00137B77">
      <w:pPr>
        <w:pStyle w:val="Tekstprzypisudolnego"/>
        <w:jc w:val="both"/>
      </w:pPr>
      <w:r>
        <w:t>3) wykonawcę oraz uczestnika konkursu, którego jednostką dominującą w rozumieniu art. 3 ust. 1 pkt 37 ustawy z dnia 29 września 1994 r. o rachunkowości (Dz. U. z 202</w:t>
      </w:r>
      <w:r w:rsidR="000517BA">
        <w:t>3</w:t>
      </w:r>
      <w:r>
        <w:t xml:space="preserve"> r. poz. </w:t>
      </w:r>
      <w:r w:rsidR="000517BA">
        <w:t>120 ze zm.</w:t>
      </w:r>
      <w: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343360B" w14:textId="77777777" w:rsidR="00137B77" w:rsidRDefault="00137B77" w:rsidP="00137B7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29881" w14:textId="5665C31D" w:rsidR="00CC5DB6" w:rsidRPr="00CC5DB6" w:rsidRDefault="00CC5DB6" w:rsidP="00CC5DB6">
    <w:pPr>
      <w:pStyle w:val="Nagwek"/>
      <w:rPr>
        <w:noProof/>
      </w:rPr>
    </w:pPr>
  </w:p>
  <w:p w14:paraId="53080DF2" w14:textId="77777777" w:rsidR="00137B77" w:rsidRPr="00137B77" w:rsidRDefault="00137B77" w:rsidP="00137B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D64F9" w14:textId="77777777" w:rsidR="00951A76" w:rsidRDefault="00951A76" w:rsidP="004E757A">
    <w:pPr>
      <w:pStyle w:val="Nagwek"/>
      <w:tabs>
        <w:tab w:val="clear" w:pos="4536"/>
        <w:tab w:val="clear" w:pos="9072"/>
        <w:tab w:val="left" w:pos="5387"/>
      </w:tabs>
    </w:pPr>
  </w:p>
  <w:p w14:paraId="70BF8410" w14:textId="23BCE28B" w:rsidR="00951A76" w:rsidRPr="007A45DF" w:rsidRDefault="00951A76">
    <w:pPr>
      <w:pStyle w:val="Nagwek"/>
      <w:tabs>
        <w:tab w:val="clear" w:pos="4536"/>
        <w:tab w:val="clear" w:pos="9072"/>
        <w:tab w:val="left" w:pos="3552"/>
      </w:tabs>
      <w:jc w:val="both"/>
      <w:rPr>
        <w:rFonts w:ascii="Garamond" w:hAnsi="Garamond"/>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lowerLetter"/>
      <w:lvlText w:val="%1)"/>
      <w:lvlJc w:val="left"/>
      <w:pPr>
        <w:tabs>
          <w:tab w:val="num" w:pos="0"/>
        </w:tabs>
        <w:ind w:left="360" w:hanging="360"/>
      </w:pPr>
    </w:lvl>
  </w:abstractNum>
  <w:abstractNum w:abstractNumId="1" w15:restartNumberingAfterBreak="0">
    <w:nsid w:val="00000003"/>
    <w:multiLevelType w:val="singleLevel"/>
    <w:tmpl w:val="00000003"/>
    <w:name w:val="WW8Num6"/>
    <w:lvl w:ilvl="0">
      <w:start w:val="1"/>
      <w:numFmt w:val="bullet"/>
      <w:lvlText w:val=""/>
      <w:lvlJc w:val="left"/>
      <w:pPr>
        <w:tabs>
          <w:tab w:val="num" w:pos="0"/>
        </w:tabs>
        <w:ind w:left="1080" w:hanging="360"/>
      </w:pPr>
      <w:rPr>
        <w:rFonts w:ascii="Symbol" w:hAnsi="Symbol"/>
      </w:rPr>
    </w:lvl>
  </w:abstractNum>
  <w:abstractNum w:abstractNumId="2" w15:restartNumberingAfterBreak="0">
    <w:nsid w:val="00000004"/>
    <w:multiLevelType w:val="multilevel"/>
    <w:tmpl w:val="782CD338"/>
    <w:name w:val="WW8Num7"/>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5"/>
    <w:multiLevelType w:val="multilevel"/>
    <w:tmpl w:val="00000005"/>
    <w:name w:val="WW8Num8"/>
    <w:lvl w:ilvl="0">
      <w:start w:val="1"/>
      <w:numFmt w:val="lowerLetter"/>
      <w:lvlText w:val="%1)"/>
      <w:lvlJc w:val="left"/>
      <w:pPr>
        <w:tabs>
          <w:tab w:val="num" w:pos="0"/>
        </w:tabs>
        <w:ind w:left="1440" w:hanging="360"/>
      </w:pPr>
      <w:rPr>
        <w:rFonts w:hint="default"/>
        <w:u w:val="none"/>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rPr>
        <w:rFonts w:ascii="Times New Roman" w:eastAsia="Times New Roman" w:hAnsi="Times New Roman" w:cs="Times New Roman"/>
      </w:r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rPr>
        <w:rFonts w:hint="default"/>
        <w:b w:val="0"/>
        <w:bCs/>
      </w:r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15:restartNumberingAfterBreak="0">
    <w:nsid w:val="029666FC"/>
    <w:multiLevelType w:val="multilevel"/>
    <w:tmpl w:val="3D14919C"/>
    <w:styleLink w:val="WW8Num51"/>
    <w:lvl w:ilvl="0">
      <w:start w:val="1"/>
      <w:numFmt w:val="decimal"/>
      <w:lvlText w:val="%1)"/>
      <w:lvlJc w:val="left"/>
      <w:pPr>
        <w:ind w:left="502" w:hanging="360"/>
      </w:pPr>
      <w:rPr>
        <w:rFonts w:ascii="Times New Roman" w:hAnsi="Times New Roman"/>
        <w:sz w:val="24"/>
        <w:szCs w:val="24"/>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 w15:restartNumberingAfterBreak="0">
    <w:nsid w:val="06064346"/>
    <w:multiLevelType w:val="multilevel"/>
    <w:tmpl w:val="385CAF58"/>
    <w:styleLink w:val="WW8Num57"/>
    <w:lvl w:ilvl="0">
      <w:start w:val="1"/>
      <w:numFmt w:val="upperRoman"/>
      <w:lvlText w:val="%1."/>
      <w:lvlJc w:val="right"/>
      <w:pPr>
        <w:ind w:left="1445" w:hanging="1445"/>
      </w:pPr>
      <w:rPr>
        <w:b/>
        <w:i w:val="0"/>
        <w:color w:val="000000"/>
        <w:sz w:val="20"/>
        <w:szCs w:val="20"/>
      </w:rPr>
    </w:lvl>
    <w:lvl w:ilvl="1">
      <w:start w:val="1"/>
      <w:numFmt w:val="decimal"/>
      <w:lvlText w:val="%2)"/>
      <w:lvlJc w:val="left"/>
      <w:pPr>
        <w:ind w:left="1588" w:hanging="1588"/>
      </w:pPr>
      <w:rPr>
        <w:rFonts w:ascii="Times New Roman" w:hAnsi="Times New Roman" w:cs="Times New Roman"/>
        <w:b w:val="0"/>
        <w:bCs/>
        <w:color w:val="000000"/>
        <w:sz w:val="24"/>
        <w:szCs w:val="24"/>
      </w:rPr>
    </w:lvl>
    <w:lvl w:ilvl="2">
      <w:start w:val="1"/>
      <w:numFmt w:val="decimal"/>
      <w:lvlText w:val="%1.%2.%3."/>
      <w:lvlJc w:val="left"/>
      <w:pPr>
        <w:ind w:left="1474" w:hanging="147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F141BC"/>
    <w:multiLevelType w:val="hybridMultilevel"/>
    <w:tmpl w:val="5BECCAF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EF3D78"/>
    <w:multiLevelType w:val="multilevel"/>
    <w:tmpl w:val="BC4C4FB0"/>
    <w:styleLink w:val="WW8Num45"/>
    <w:lvl w:ilvl="0">
      <w:start w:val="1"/>
      <w:numFmt w:val="decimal"/>
      <w:pStyle w:val="NumPar4"/>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A755D1A"/>
    <w:multiLevelType w:val="hybridMultilevel"/>
    <w:tmpl w:val="F19C91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B23124"/>
    <w:multiLevelType w:val="multilevel"/>
    <w:tmpl w:val="F11EA4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D260FB9"/>
    <w:multiLevelType w:val="hybridMultilevel"/>
    <w:tmpl w:val="5934A6EC"/>
    <w:lvl w:ilvl="0" w:tplc="3FAC0920">
      <w:start w:val="1"/>
      <w:numFmt w:val="decimal"/>
      <w:lvlText w:val="%1. "/>
      <w:lvlJc w:val="left"/>
      <w:pPr>
        <w:tabs>
          <w:tab w:val="num" w:pos="360"/>
        </w:tabs>
        <w:ind w:left="340" w:hanging="340"/>
      </w:pPr>
      <w:rPr>
        <w:rFonts w:ascii="Times New Roman" w:hAnsi="Times New Roman" w:cs="Times New Roman" w:hint="default"/>
        <w:b w:val="0"/>
        <w:i w:val="0"/>
        <w:strike w:val="0"/>
        <w:dstrike w:val="0"/>
        <w:sz w:val="24"/>
        <w:u w:val="none"/>
        <w:effect w:val="none"/>
      </w:rPr>
    </w:lvl>
    <w:lvl w:ilvl="1" w:tplc="C332D5D6">
      <w:start w:val="1"/>
      <w:numFmt w:val="decimal"/>
      <w:lvlText w:val="%2."/>
      <w:lvlJc w:val="left"/>
      <w:pPr>
        <w:tabs>
          <w:tab w:val="num" w:pos="360"/>
        </w:tabs>
        <w:ind w:left="0" w:firstLine="0"/>
      </w:pPr>
      <w:rPr>
        <w:rFonts w:ascii="Arial" w:hAnsi="Arial" w:cs="Times New Roman" w:hint="default"/>
        <w:b w:val="0"/>
        <w:i w:val="0"/>
        <w:sz w:val="24"/>
      </w:rPr>
    </w:lvl>
    <w:lvl w:ilvl="2" w:tplc="FFFFFFFF">
      <w:start w:val="1"/>
      <w:numFmt w:val="lowerLetter"/>
      <w:lvlText w:val="%3)"/>
      <w:lvlJc w:val="left"/>
      <w:pPr>
        <w:tabs>
          <w:tab w:val="num" w:pos="2670"/>
        </w:tabs>
        <w:ind w:left="2670" w:hanging="69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0DE82FB9"/>
    <w:multiLevelType w:val="multilevel"/>
    <w:tmpl w:val="2BA83C40"/>
    <w:styleLink w:val="WW8Num63"/>
    <w:lvl w:ilvl="0">
      <w:start w:val="6"/>
      <w:numFmt w:val="decimal"/>
      <w:lvlText w:val="%1."/>
      <w:lvlJc w:val="left"/>
      <w:pPr>
        <w:ind w:left="288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F5449FE"/>
    <w:multiLevelType w:val="multilevel"/>
    <w:tmpl w:val="D09A49EA"/>
    <w:styleLink w:val="WW8Num56"/>
    <w:lvl w:ilvl="0">
      <w:start w:val="7"/>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FD91FD3"/>
    <w:multiLevelType w:val="multilevel"/>
    <w:tmpl w:val="0FBE364A"/>
    <w:styleLink w:val="WW8Num81"/>
    <w:lvl w:ilvl="0">
      <w:numFmt w:val="bullet"/>
      <w:pStyle w:val="Endnote"/>
      <w:lvlText w:val="–"/>
      <w:lvlJc w:val="left"/>
      <w:pPr>
        <w:ind w:left="360" w:hanging="360"/>
      </w:pPr>
      <w:rPr>
        <w:rFonts w:ascii="Times New Roman" w:hAnsi="Times New Roman" w:cs="Times New Roman"/>
        <w:sz w:val="22"/>
        <w:szCs w:val="22"/>
      </w:rPr>
    </w:lvl>
    <w:lvl w:ilvl="1">
      <w:numFmt w:val="bullet"/>
      <w:lvlText w:val="o"/>
      <w:lvlJc w:val="left"/>
      <w:pPr>
        <w:ind w:left="1440" w:hanging="360"/>
      </w:pPr>
      <w:rPr>
        <w:rFonts w:ascii="Courier New" w:hAnsi="Courier New" w:cs="Lucida Grande"/>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Lucida Grande"/>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Lucida Grande"/>
      </w:rPr>
    </w:lvl>
    <w:lvl w:ilvl="8">
      <w:numFmt w:val="bullet"/>
      <w:lvlText w:val=""/>
      <w:lvlJc w:val="left"/>
      <w:pPr>
        <w:ind w:left="6480" w:hanging="360"/>
      </w:pPr>
      <w:rPr>
        <w:rFonts w:ascii="Wingdings" w:hAnsi="Wingdings" w:cs="Wingdings"/>
      </w:rPr>
    </w:lvl>
  </w:abstractNum>
  <w:abstractNum w:abstractNumId="14" w15:restartNumberingAfterBreak="0">
    <w:nsid w:val="10357AFD"/>
    <w:multiLevelType w:val="multilevel"/>
    <w:tmpl w:val="2A92AEB8"/>
    <w:styleLink w:val="WW8Num84"/>
    <w:lvl w:ilvl="0">
      <w:start w:val="1"/>
      <w:numFmt w:val="lowerLetter"/>
      <w:lvlText w:val="%1)"/>
      <w:lvlJc w:val="left"/>
      <w:pPr>
        <w:ind w:left="1636" w:hanging="360"/>
      </w:pPr>
      <w:rPr>
        <w:b w:val="0"/>
        <w:color w:val="000000"/>
        <w:szCs w:val="24"/>
      </w:rPr>
    </w:lvl>
    <w:lvl w:ilvl="1">
      <w:start w:val="1"/>
      <w:numFmt w:val="lowerLetter"/>
      <w:lvlText w:val="%2."/>
      <w:lvlJc w:val="left"/>
      <w:pPr>
        <w:ind w:left="2356" w:hanging="360"/>
      </w:pPr>
    </w:lvl>
    <w:lvl w:ilvl="2">
      <w:start w:val="1"/>
      <w:numFmt w:val="lowerRoman"/>
      <w:lvlText w:val="%3."/>
      <w:lvlJc w:val="right"/>
      <w:pPr>
        <w:ind w:left="3076" w:hanging="180"/>
      </w:pPr>
    </w:lvl>
    <w:lvl w:ilvl="3">
      <w:start w:val="1"/>
      <w:numFmt w:val="decimal"/>
      <w:lvlText w:val="%4."/>
      <w:lvlJc w:val="left"/>
      <w:pPr>
        <w:ind w:left="3796" w:hanging="360"/>
      </w:pPr>
    </w:lvl>
    <w:lvl w:ilvl="4">
      <w:start w:val="1"/>
      <w:numFmt w:val="lowerLetter"/>
      <w:lvlText w:val="%5."/>
      <w:lvlJc w:val="left"/>
      <w:pPr>
        <w:ind w:left="4516" w:hanging="360"/>
      </w:pPr>
    </w:lvl>
    <w:lvl w:ilvl="5">
      <w:start w:val="1"/>
      <w:numFmt w:val="lowerRoman"/>
      <w:lvlText w:val="%6."/>
      <w:lvlJc w:val="right"/>
      <w:pPr>
        <w:ind w:left="5236" w:hanging="180"/>
      </w:pPr>
    </w:lvl>
    <w:lvl w:ilvl="6">
      <w:start w:val="1"/>
      <w:numFmt w:val="decimal"/>
      <w:lvlText w:val="%7."/>
      <w:lvlJc w:val="left"/>
      <w:pPr>
        <w:ind w:left="5956" w:hanging="360"/>
      </w:pPr>
    </w:lvl>
    <w:lvl w:ilvl="7">
      <w:start w:val="1"/>
      <w:numFmt w:val="lowerLetter"/>
      <w:lvlText w:val="%8."/>
      <w:lvlJc w:val="left"/>
      <w:pPr>
        <w:ind w:left="6676" w:hanging="360"/>
      </w:pPr>
    </w:lvl>
    <w:lvl w:ilvl="8">
      <w:start w:val="1"/>
      <w:numFmt w:val="lowerRoman"/>
      <w:lvlText w:val="%9."/>
      <w:lvlJc w:val="right"/>
      <w:pPr>
        <w:ind w:left="7396" w:hanging="180"/>
      </w:pPr>
    </w:lvl>
  </w:abstractNum>
  <w:abstractNum w:abstractNumId="15" w15:restartNumberingAfterBreak="0">
    <w:nsid w:val="11F81CBC"/>
    <w:multiLevelType w:val="multilevel"/>
    <w:tmpl w:val="24E01030"/>
    <w:styleLink w:val="WW8Num73"/>
    <w:lvl w:ilvl="0">
      <w:start w:val="2"/>
      <w:numFmt w:val="lowerLetter"/>
      <w:lvlText w:val="%1)"/>
      <w:lvlJc w:val="left"/>
      <w:pPr>
        <w:ind w:left="1440" w:hanging="360"/>
      </w:pPr>
      <w:rPr>
        <w:color w:val="00000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44314B5"/>
    <w:multiLevelType w:val="multilevel"/>
    <w:tmpl w:val="3AE6F334"/>
    <w:styleLink w:val="WW8Num49"/>
    <w:lvl w:ilvl="0">
      <w:start w:val="1"/>
      <w:numFmt w:val="decimal"/>
      <w:lvlText w:val="%1."/>
      <w:lvlJc w:val="left"/>
      <w:pPr>
        <w:ind w:left="1009" w:hanging="453"/>
      </w:pPr>
      <w:rPr>
        <w:rFonts w:ascii="Times New Roman" w:hAnsi="Times New Roman" w:cs="Times New Roman"/>
        <w:b w:val="0"/>
        <w:color w:val="000000"/>
        <w:sz w:val="24"/>
        <w:szCs w:val="24"/>
        <w:lang w:val="pl-PL"/>
      </w:rPr>
    </w:lvl>
    <w:lvl w:ilvl="1">
      <w:start w:val="1"/>
      <w:numFmt w:val="lowerLetter"/>
      <w:lvlText w:val="%2)"/>
      <w:lvlJc w:val="left"/>
      <w:pPr>
        <w:ind w:left="786" w:hanging="360"/>
      </w:pPr>
      <w:rPr>
        <w:rFonts w:ascii="Times New Roman" w:eastAsia="Times New Roman" w:hAnsi="Times New Roman" w:cs="Times New Roman"/>
        <w:color w:val="000000"/>
        <w:sz w:val="24"/>
        <w:szCs w:val="24"/>
        <w:lang w:val="pl-PL"/>
      </w:rPr>
    </w:lvl>
    <w:lvl w:ilvl="2">
      <w:start w:val="1"/>
      <w:numFmt w:val="lowerRoman"/>
      <w:lvlText w:val="%3."/>
      <w:lvlJc w:val="right"/>
      <w:pPr>
        <w:ind w:left="2160" w:hanging="180"/>
      </w:pPr>
    </w:lvl>
    <w:lvl w:ilvl="3">
      <w:start w:val="1"/>
      <w:numFmt w:val="decimal"/>
      <w:lvlText w:val="%4."/>
      <w:lvlJc w:val="left"/>
      <w:pPr>
        <w:ind w:left="1009" w:hanging="453"/>
      </w:pPr>
      <w:rPr>
        <w:rFonts w:ascii="Times New Roman" w:hAnsi="Times New Roman" w:cs="Times New Roman"/>
        <w:b w:val="0"/>
        <w:bCs/>
        <w:color w:val="000000"/>
        <w:sz w:val="24"/>
        <w:szCs w:val="24"/>
        <w:lang w:val="pl-PL"/>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4B1086E"/>
    <w:multiLevelType w:val="multilevel"/>
    <w:tmpl w:val="3758750C"/>
    <w:styleLink w:val="WW8Num26"/>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5FA558A"/>
    <w:multiLevelType w:val="multilevel"/>
    <w:tmpl w:val="88128982"/>
    <w:styleLink w:val="WW8Num23"/>
    <w:lvl w:ilvl="0">
      <w:start w:val="2"/>
      <w:numFmt w:val="decimal"/>
      <w:lvlText w:val="%1."/>
      <w:lvlJc w:val="left"/>
      <w:pPr>
        <w:ind w:left="70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603155A"/>
    <w:multiLevelType w:val="multilevel"/>
    <w:tmpl w:val="9E7CAA42"/>
    <w:styleLink w:val="WW8Num8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15:restartNumberingAfterBreak="0">
    <w:nsid w:val="16697902"/>
    <w:multiLevelType w:val="multilevel"/>
    <w:tmpl w:val="4D4A61F0"/>
    <w:styleLink w:val="WW8Num12"/>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72238C0"/>
    <w:multiLevelType w:val="multilevel"/>
    <w:tmpl w:val="DC566ABA"/>
    <w:styleLink w:val="WW8Num1"/>
    <w:lvl w:ilvl="0">
      <w:numFmt w:val="bullet"/>
      <w:pStyle w:val="Listapunktowana3"/>
      <w:lvlText w:val=""/>
      <w:lvlJc w:val="left"/>
      <w:pPr>
        <w:ind w:left="926"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7CC24E7"/>
    <w:multiLevelType w:val="multilevel"/>
    <w:tmpl w:val="E18C6AE2"/>
    <w:styleLink w:val="WW8Num59"/>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8534F2D"/>
    <w:multiLevelType w:val="multilevel"/>
    <w:tmpl w:val="48DCAADE"/>
    <w:styleLink w:val="WW8Num71"/>
    <w:lvl w:ilvl="0">
      <w:start w:val="1"/>
      <w:numFmt w:val="lowerLetter"/>
      <w:pStyle w:val="wt-listawielopoziomowa"/>
      <w:lvlText w:val="%1)"/>
      <w:lvlJc w:val="left"/>
      <w:pPr>
        <w:ind w:left="644"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9B97C05"/>
    <w:multiLevelType w:val="hybridMultilevel"/>
    <w:tmpl w:val="25ACBE7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A032515"/>
    <w:multiLevelType w:val="multilevel"/>
    <w:tmpl w:val="81728E08"/>
    <w:styleLink w:val="WW8Num54"/>
    <w:lvl w:ilvl="0">
      <w:start w:val="1"/>
      <w:numFmt w:val="upperRoman"/>
      <w:lvlText w:val="%1."/>
      <w:lvlJc w:val="left"/>
      <w:pPr>
        <w:ind w:left="1276" w:hanging="720"/>
      </w:pPr>
      <w:rPr>
        <w:rFonts w:ascii="Times New Roman" w:hAnsi="Times New Roman" w:cs="Times New Roman"/>
        <w:b/>
        <w:bCs/>
        <w:iCs/>
        <w:color w:val="000000"/>
        <w:sz w:val="26"/>
        <w:szCs w:val="26"/>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A560470"/>
    <w:multiLevelType w:val="multilevel"/>
    <w:tmpl w:val="BB960012"/>
    <w:styleLink w:val="WW8Num65"/>
    <w:lvl w:ilvl="0">
      <w:start w:val="1"/>
      <w:numFmt w:val="decimal"/>
      <w:lvlText w:val="1.%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1B606EB1"/>
    <w:multiLevelType w:val="multilevel"/>
    <w:tmpl w:val="85186614"/>
    <w:styleLink w:val="WW8Num14"/>
    <w:lvl w:ilvl="0">
      <w:start w:val="1"/>
      <w:numFmt w:val="decimal"/>
      <w:lvlText w:val="%1."/>
      <w:lvlJc w:val="left"/>
      <w:pPr>
        <w:ind w:left="720" w:hanging="360"/>
      </w:pPr>
    </w:lvl>
    <w:lvl w:ilvl="1">
      <w:start w:val="1"/>
      <w:numFmt w:val="decimal"/>
      <w:lvlText w:val="%2)"/>
      <w:lvlJc w:val="left"/>
      <w:pPr>
        <w:ind w:left="1440" w:hanging="360"/>
      </w:pPr>
      <w:rPr>
        <w:rFonts w:ascii="Times New Roman" w:eastAsia="MS Mincho" w:hAnsi="Times New Roman" w:cs="Times New Roman"/>
        <w:bCs/>
        <w:i w:val="0"/>
        <w:color w:val="000000"/>
        <w:lang w:eastAsia="zh-CN"/>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B7875E7"/>
    <w:multiLevelType w:val="multilevel"/>
    <w:tmpl w:val="DA383396"/>
    <w:styleLink w:val="WW8Num40"/>
    <w:lvl w:ilvl="0">
      <w:start w:val="1"/>
      <w:numFmt w:val="decimal"/>
      <w:lvlText w:val="%1."/>
      <w:lvlJc w:val="left"/>
      <w:pPr>
        <w:ind w:left="720" w:hanging="360"/>
      </w:pPr>
      <w:rPr>
        <w:b w:val="0"/>
        <w:bCs/>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BDF79D1"/>
    <w:multiLevelType w:val="multilevel"/>
    <w:tmpl w:val="35BCF30C"/>
    <w:styleLink w:val="WW8Num35"/>
    <w:lvl w:ilvl="0">
      <w:start w:val="4"/>
      <w:numFmt w:val="decimal"/>
      <w:lvlText w:val="%1."/>
      <w:lvlJc w:val="left"/>
      <w:pPr>
        <w:ind w:left="2880" w:hanging="360"/>
      </w:pPr>
      <w:rPr>
        <w:color w:val="00000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C191F3C"/>
    <w:multiLevelType w:val="multilevel"/>
    <w:tmpl w:val="FFE6DFEE"/>
    <w:styleLink w:val="WW8Num5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D16060D"/>
    <w:multiLevelType w:val="multilevel"/>
    <w:tmpl w:val="AA306A0E"/>
    <w:styleLink w:val="WW8Num55"/>
    <w:lvl w:ilvl="0">
      <w:start w:val="1"/>
      <w:numFmt w:val="decimal"/>
      <w:lvlText w:val="%1."/>
      <w:lvlJc w:val="left"/>
      <w:pPr>
        <w:ind w:left="1800" w:hanging="363"/>
      </w:pPr>
      <w:rPr>
        <w:rFonts w:ascii="Times New Roman" w:eastAsia="Times New Roman" w:hAnsi="Times New Roman" w:cs="Times New Roman"/>
        <w:b w:val="0"/>
        <w:bCs/>
        <w:color w:val="000000"/>
      </w:rPr>
    </w:lvl>
    <w:lvl w:ilvl="1">
      <w:start w:val="1"/>
      <w:numFmt w:val="lowerLetter"/>
      <w:lvlText w:val="%2."/>
      <w:lvlJc w:val="left"/>
      <w:pPr>
        <w:ind w:left="1440" w:hanging="360"/>
      </w:pPr>
      <w:rPr>
        <w:lang w:val="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D3D5CA0"/>
    <w:multiLevelType w:val="multilevel"/>
    <w:tmpl w:val="76DC3766"/>
    <w:styleLink w:val="WW8Num61"/>
    <w:lvl w:ilvl="0">
      <w:numFmt w:val="bullet"/>
      <w:pStyle w:val="Tiret1"/>
      <w:lvlText w:val="–"/>
      <w:lvlJc w:val="left"/>
      <w:pPr>
        <w:ind w:left="1417" w:hanging="567"/>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1D5466BD"/>
    <w:multiLevelType w:val="multilevel"/>
    <w:tmpl w:val="51941644"/>
    <w:styleLink w:val="WW8Num82"/>
    <w:lvl w:ilvl="0">
      <w:start w:val="1"/>
      <w:numFmt w:val="decimal"/>
      <w:lvlText w:val="%1)"/>
      <w:lvlJc w:val="left"/>
      <w:pPr>
        <w:ind w:left="1068" w:hanging="360"/>
      </w:pPr>
      <w:rPr>
        <w:rFonts w:ascii="Times New Roman" w:eastAsia="Times New Roman" w:hAnsi="Times New Roman" w:cs="Times New Roman"/>
        <w:b/>
        <w:color w:val="00000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5" w15:restartNumberingAfterBreak="0">
    <w:nsid w:val="20656FA7"/>
    <w:multiLevelType w:val="multilevel"/>
    <w:tmpl w:val="322C2AF4"/>
    <w:styleLink w:val="WW8Num68"/>
    <w:lvl w:ilvl="0">
      <w:start w:val="1"/>
      <w:numFmt w:val="lowerLetter"/>
      <w:lvlText w:val="%1)"/>
      <w:lvlJc w:val="left"/>
      <w:pPr>
        <w:ind w:left="1494" w:hanging="360"/>
      </w:pPr>
      <w:rPr>
        <w:rFonts w:ascii="Times New Roman" w:hAnsi="Times New Roman" w:cs="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098310C"/>
    <w:multiLevelType w:val="multilevel"/>
    <w:tmpl w:val="A4ACDB30"/>
    <w:styleLink w:val="WW8Num31"/>
    <w:lvl w:ilvl="0">
      <w:start w:val="1"/>
      <w:numFmt w:val="lowerLetter"/>
      <w:lvlText w:val="%1)"/>
      <w:lvlJc w:val="left"/>
      <w:pPr>
        <w:ind w:left="720" w:hanging="360"/>
      </w:pPr>
      <w:rPr>
        <w:rFonts w:ascii="Times New Roman" w:hAnsi="Times New Roman" w:cs="Times New Roman"/>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1032FB3"/>
    <w:multiLevelType w:val="multilevel"/>
    <w:tmpl w:val="1EFC22B6"/>
    <w:styleLink w:val="WW8Num43"/>
    <w:lvl w:ilvl="0">
      <w:start w:val="1"/>
      <w:numFmt w:val="lowerLetter"/>
      <w:lvlText w:val="%1)"/>
      <w:lvlJc w:val="left"/>
      <w:pPr>
        <w:ind w:left="1800" w:hanging="360"/>
      </w:pPr>
      <w:rPr>
        <w:b w:val="0"/>
        <w:color w:val="00000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8" w15:restartNumberingAfterBreak="0">
    <w:nsid w:val="21613BB5"/>
    <w:multiLevelType w:val="multilevel"/>
    <w:tmpl w:val="C1DA65FA"/>
    <w:styleLink w:val="WW8Num18"/>
    <w:lvl w:ilvl="0">
      <w:start w:val="1"/>
      <w:numFmt w:val="lowerLetter"/>
      <w:lvlText w:val="%1)"/>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21C52D31"/>
    <w:multiLevelType w:val="hybridMultilevel"/>
    <w:tmpl w:val="B61CF8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384265C"/>
    <w:multiLevelType w:val="multilevel"/>
    <w:tmpl w:val="995286EA"/>
    <w:styleLink w:val="WW8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5737909"/>
    <w:multiLevelType w:val="hybridMultilevel"/>
    <w:tmpl w:val="541AD634"/>
    <w:lvl w:ilvl="0" w:tplc="19DC86DA">
      <w:start w:val="1"/>
      <w:numFmt w:val="bullet"/>
      <w:lvlText w:val="□"/>
      <w:lvlJc w:val="left"/>
      <w:pPr>
        <w:ind w:left="1287" w:hanging="360"/>
      </w:pPr>
      <w:rPr>
        <w:rFonts w:ascii="Courier New" w:hAnsi="Courier Ne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705309C"/>
    <w:multiLevelType w:val="hybridMultilevel"/>
    <w:tmpl w:val="2C96018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27594943"/>
    <w:multiLevelType w:val="multilevel"/>
    <w:tmpl w:val="8C2872FA"/>
    <w:styleLink w:val="WW8Num67"/>
    <w:lvl w:ilvl="0">
      <w:start w:val="1"/>
      <w:numFmt w:val="decimal"/>
      <w:lvlText w:val="%1)"/>
      <w:lvlJc w:val="left"/>
      <w:pPr>
        <w:ind w:left="1080" w:hanging="360"/>
      </w:pPr>
      <w:rPr>
        <w:b/>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15:restartNumberingAfterBreak="0">
    <w:nsid w:val="27C60E24"/>
    <w:multiLevelType w:val="multilevel"/>
    <w:tmpl w:val="3B28ECB2"/>
    <w:styleLink w:val="WW8Num41"/>
    <w:lvl w:ilvl="0">
      <w:start w:val="1"/>
      <w:numFmt w:val="decimal"/>
      <w:lvlText w:val="%1."/>
      <w:lvlJc w:val="left"/>
      <w:pPr>
        <w:ind w:left="453" w:hanging="453"/>
      </w:pPr>
      <w:rPr>
        <w:b w:val="0"/>
        <w:color w:val="000000"/>
        <w:szCs w:val="24"/>
        <w:lang w:val="pl-PL"/>
      </w:rPr>
    </w:lvl>
    <w:lvl w:ilvl="1">
      <w:start w:val="1"/>
      <w:numFmt w:val="lowerLetter"/>
      <w:lvlText w:val="%2."/>
      <w:lvlJc w:val="left"/>
      <w:pPr>
        <w:ind w:left="164" w:hanging="360"/>
      </w:pPr>
    </w:lvl>
    <w:lvl w:ilvl="2">
      <w:start w:val="1"/>
      <w:numFmt w:val="lowerRoman"/>
      <w:lvlText w:val="%3."/>
      <w:lvlJc w:val="right"/>
      <w:pPr>
        <w:ind w:left="884" w:hanging="180"/>
      </w:pPr>
    </w:lvl>
    <w:lvl w:ilvl="3">
      <w:start w:val="1"/>
      <w:numFmt w:val="decimal"/>
      <w:lvlText w:val="%4."/>
      <w:lvlJc w:val="left"/>
      <w:pPr>
        <w:ind w:left="1604" w:hanging="360"/>
      </w:pPr>
    </w:lvl>
    <w:lvl w:ilvl="4">
      <w:start w:val="1"/>
      <w:numFmt w:val="lowerLetter"/>
      <w:lvlText w:val="%5."/>
      <w:lvlJc w:val="left"/>
      <w:pPr>
        <w:ind w:left="2324" w:hanging="360"/>
      </w:pPr>
    </w:lvl>
    <w:lvl w:ilvl="5">
      <w:start w:val="1"/>
      <w:numFmt w:val="lowerRoman"/>
      <w:lvlText w:val="%6."/>
      <w:lvlJc w:val="right"/>
      <w:pPr>
        <w:ind w:left="3044" w:hanging="180"/>
      </w:pPr>
    </w:lvl>
    <w:lvl w:ilvl="6">
      <w:start w:val="1"/>
      <w:numFmt w:val="decimal"/>
      <w:lvlText w:val="%7."/>
      <w:lvlJc w:val="left"/>
      <w:pPr>
        <w:ind w:left="3764" w:hanging="360"/>
      </w:pPr>
    </w:lvl>
    <w:lvl w:ilvl="7">
      <w:start w:val="1"/>
      <w:numFmt w:val="lowerLetter"/>
      <w:lvlText w:val="%8."/>
      <w:lvlJc w:val="left"/>
      <w:pPr>
        <w:ind w:left="4484" w:hanging="360"/>
      </w:pPr>
    </w:lvl>
    <w:lvl w:ilvl="8">
      <w:start w:val="1"/>
      <w:numFmt w:val="lowerRoman"/>
      <w:lvlText w:val="%9."/>
      <w:lvlJc w:val="right"/>
      <w:pPr>
        <w:ind w:left="5204" w:hanging="180"/>
      </w:pPr>
    </w:lvl>
  </w:abstractNum>
  <w:abstractNum w:abstractNumId="46" w15:restartNumberingAfterBreak="0">
    <w:nsid w:val="280E584D"/>
    <w:multiLevelType w:val="multilevel"/>
    <w:tmpl w:val="8ED65328"/>
    <w:styleLink w:val="WW8Num85"/>
    <w:lvl w:ilvl="0">
      <w:start w:val="3"/>
      <w:numFmt w:val="decimal"/>
      <w:lvlText w:val="%1."/>
      <w:lvlJc w:val="left"/>
      <w:pPr>
        <w:ind w:left="720" w:hanging="360"/>
      </w:pPr>
      <w:rPr>
        <w:color w:val="00000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28E767DA"/>
    <w:multiLevelType w:val="multilevel"/>
    <w:tmpl w:val="ADB0C47C"/>
    <w:styleLink w:val="WW8Num69"/>
    <w:lvl w:ilvl="0">
      <w:numFmt w:val="bullet"/>
      <w:pStyle w:val="Tiret0"/>
      <w:lvlText w:val="–"/>
      <w:lvlJc w:val="left"/>
      <w:pPr>
        <w:ind w:left="850" w:hanging="85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29A90341"/>
    <w:multiLevelType w:val="multilevel"/>
    <w:tmpl w:val="FF46C4CE"/>
    <w:styleLink w:val="WW8Num32"/>
    <w:lvl w:ilvl="0">
      <w:start w:val="11"/>
      <w:numFmt w:val="decimal"/>
      <w:lvlText w:val="%1."/>
      <w:lvlJc w:val="left"/>
      <w:rPr>
        <w:rFonts w:ascii="Verdana" w:eastAsia="Verdana" w:hAnsi="Verdana" w:cs="Verdana"/>
        <w:b/>
        <w:bCs/>
        <w:i w:val="0"/>
        <w:iCs w:val="0"/>
        <w:caps w:val="0"/>
        <w:smallCaps w:val="0"/>
        <w:strike w:val="0"/>
        <w:dstrike w:val="0"/>
        <w:color w:val="000000"/>
        <w:spacing w:val="0"/>
        <w:w w:val="100"/>
        <w:position w:val="0"/>
        <w:sz w:val="19"/>
        <w:szCs w:val="19"/>
        <w:u w:val="none"/>
        <w:vertAlign w:val="baseline"/>
      </w:rPr>
    </w:lvl>
    <w:lvl w:ilvl="1">
      <w:start w:val="1"/>
      <w:numFmt w:val="decimal"/>
      <w:lvlText w:val="%2."/>
      <w:lvlJc w:val="left"/>
      <w:rPr>
        <w:rFonts w:ascii="Times New Roman" w:eastAsia="Verdana" w:hAnsi="Times New Roman" w:cs="Times New Roman"/>
        <w:b w:val="0"/>
        <w:bCs/>
        <w:i w:val="0"/>
        <w:iCs w:val="0"/>
        <w:caps w:val="0"/>
        <w:smallCaps w:val="0"/>
        <w:strike w:val="0"/>
        <w:dstrike w:val="0"/>
        <w:color w:val="000000"/>
        <w:spacing w:val="0"/>
        <w:w w:val="100"/>
        <w:position w:val="0"/>
        <w:sz w:val="24"/>
        <w:szCs w:val="24"/>
        <w:u w:val="none"/>
        <w:vertAlign w:val="baselin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2CD76845"/>
    <w:multiLevelType w:val="multilevel"/>
    <w:tmpl w:val="B81CBFC6"/>
    <w:styleLink w:val="WW8Num77"/>
    <w:lvl w:ilvl="0">
      <w:start w:val="25"/>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2D3C0A00"/>
    <w:multiLevelType w:val="hybridMultilevel"/>
    <w:tmpl w:val="C6FA0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DF26825"/>
    <w:multiLevelType w:val="hybridMultilevel"/>
    <w:tmpl w:val="55283048"/>
    <w:lvl w:ilvl="0" w:tplc="3FAC0920">
      <w:start w:val="1"/>
      <w:numFmt w:val="decimal"/>
      <w:lvlText w:val="%1. "/>
      <w:lvlJc w:val="left"/>
      <w:pPr>
        <w:ind w:left="360" w:hanging="360"/>
      </w:pPr>
      <w:rPr>
        <w:rFonts w:ascii="Times New Roman" w:hAnsi="Times New Roman" w:cs="Times New Roman" w:hint="default"/>
        <w:b w:val="0"/>
        <w:i w:val="0"/>
        <w:strike w:val="0"/>
        <w:dstrike w:val="0"/>
        <w:sz w:val="24"/>
        <w:u w:val="none"/>
        <w:effect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2EA943E6"/>
    <w:multiLevelType w:val="multilevel"/>
    <w:tmpl w:val="10DE6866"/>
    <w:styleLink w:val="WW8Num9"/>
    <w:lvl w:ilvl="0">
      <w:start w:val="1"/>
      <w:numFmt w:val="decimal"/>
      <w:lvlText w:val="10.%1"/>
      <w:lvlJc w:val="center"/>
      <w:pPr>
        <w:ind w:left="720" w:hanging="360"/>
      </w:pPr>
      <w:rPr>
        <w:rFonts w:ascii="Times New Roman" w:hAnsi="Times New Roman"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2EC915D1"/>
    <w:multiLevelType w:val="multilevel"/>
    <w:tmpl w:val="3F2CE32A"/>
    <w:styleLink w:val="WW8Num30"/>
    <w:lvl w:ilvl="0">
      <w:start w:val="1"/>
      <w:numFmt w:val="decimal"/>
      <w:lvlText w:val="%1."/>
      <w:lvlJc w:val="left"/>
      <w:pPr>
        <w:ind w:left="2340" w:hanging="360"/>
      </w:pPr>
      <w:rPr>
        <w:b w:val="0"/>
        <w:color w:val="000000"/>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b/>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5" w15:restartNumberingAfterBreak="0">
    <w:nsid w:val="33231244"/>
    <w:multiLevelType w:val="multilevel"/>
    <w:tmpl w:val="D90A0962"/>
    <w:styleLink w:val="WW8Num29"/>
    <w:lvl w:ilvl="0">
      <w:start w:val="1"/>
      <w:numFmt w:val="decimal"/>
      <w:lvlText w:val="%1)"/>
      <w:lvlJc w:val="left"/>
      <w:pPr>
        <w:ind w:left="720" w:hanging="360"/>
      </w:pPr>
      <w:rPr>
        <w:rFonts w:ascii="Calibri" w:eastAsia="Times New Roman" w:hAnsi="Calibri" w:cs="Segoe UI"/>
        <w:b w:val="0"/>
      </w:rPr>
    </w:lvl>
    <w:lvl w:ilvl="1">
      <w:start w:val="9"/>
      <w:numFmt w:val="decimal"/>
      <w:lvlText w:val="%2)"/>
      <w:lvlJc w:val="left"/>
      <w:pPr>
        <w:ind w:left="1440" w:hanging="360"/>
      </w:pPr>
    </w:lvl>
    <w:lvl w:ilvl="2">
      <w:start w:val="15"/>
      <w:numFmt w:val="upperRoman"/>
      <w:lvlText w:val="%3."/>
      <w:lvlJc w:val="left"/>
      <w:pPr>
        <w:ind w:left="2700" w:hanging="720"/>
      </w:pPr>
    </w:lvl>
    <w:lvl w:ilvl="3">
      <w:start w:val="1"/>
      <w:numFmt w:val="decimal"/>
      <w:lvlText w:val="%4."/>
      <w:lvlJc w:val="left"/>
      <w:pPr>
        <w:ind w:left="360" w:hanging="360"/>
      </w:pPr>
      <w:rPr>
        <w:b w:val="0"/>
        <w:bCs/>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33C53CDB"/>
    <w:multiLevelType w:val="multilevel"/>
    <w:tmpl w:val="C07498FA"/>
    <w:styleLink w:val="WW8Num70"/>
    <w:lvl w:ilvl="0">
      <w:start w:val="1"/>
      <w:numFmt w:val="decimal"/>
      <w:lvlText w:val="%1."/>
      <w:lvlJc w:val="left"/>
      <w:pPr>
        <w:ind w:left="697" w:firstLine="0"/>
      </w:pPr>
      <w:rPr>
        <w:rFonts w:ascii="Times New Roman" w:eastAsia="Verdana" w:hAnsi="Times New Roman" w:cs="Times New Roman"/>
        <w:b w:val="0"/>
        <w:bCs/>
        <w:i w:val="0"/>
        <w:iCs w:val="0"/>
        <w:caps w:val="0"/>
        <w:smallCaps w:val="0"/>
        <w:strike w:val="0"/>
        <w:dstrike w:val="0"/>
        <w:color w:val="000000"/>
        <w:spacing w:val="0"/>
        <w:w w:val="100"/>
        <w:position w:val="0"/>
        <w:sz w:val="24"/>
        <w:szCs w:val="24"/>
        <w:u w:val="none"/>
        <w:vertAlign w:val="baseline"/>
      </w:rPr>
    </w:lvl>
    <w:lvl w:ilvl="1">
      <w:start w:val="1"/>
      <w:numFmt w:val="decimal"/>
      <w:lvlText w:val="%2)"/>
      <w:lvlJc w:val="left"/>
      <w:pPr>
        <w:ind w:left="697"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lvl>
    <w:lvl w:ilvl="2">
      <w:start w:val="1"/>
      <w:numFmt w:val="decimal"/>
      <w:lvlText w:val="%3"/>
      <w:lvlJc w:val="left"/>
      <w:pPr>
        <w:ind w:left="697" w:firstLine="0"/>
      </w:pPr>
    </w:lvl>
    <w:lvl w:ilvl="3">
      <w:start w:val="1"/>
      <w:numFmt w:val="decimal"/>
      <w:lvlText w:val="%4"/>
      <w:lvlJc w:val="left"/>
      <w:pPr>
        <w:ind w:left="697" w:firstLine="0"/>
      </w:pPr>
    </w:lvl>
    <w:lvl w:ilvl="4">
      <w:start w:val="1"/>
      <w:numFmt w:val="decimal"/>
      <w:lvlText w:val="%5"/>
      <w:lvlJc w:val="left"/>
      <w:pPr>
        <w:ind w:left="697" w:firstLine="0"/>
      </w:pPr>
    </w:lvl>
    <w:lvl w:ilvl="5">
      <w:start w:val="1"/>
      <w:numFmt w:val="decimal"/>
      <w:lvlText w:val="%6"/>
      <w:lvlJc w:val="left"/>
      <w:pPr>
        <w:ind w:left="697" w:firstLine="0"/>
      </w:pPr>
    </w:lvl>
    <w:lvl w:ilvl="6">
      <w:start w:val="1"/>
      <w:numFmt w:val="decimal"/>
      <w:lvlText w:val="%7"/>
      <w:lvlJc w:val="left"/>
      <w:pPr>
        <w:ind w:left="697" w:firstLine="0"/>
      </w:pPr>
    </w:lvl>
    <w:lvl w:ilvl="7">
      <w:start w:val="1"/>
      <w:numFmt w:val="decimal"/>
      <w:lvlText w:val="%8"/>
      <w:lvlJc w:val="left"/>
      <w:pPr>
        <w:ind w:left="697" w:firstLine="0"/>
      </w:pPr>
    </w:lvl>
    <w:lvl w:ilvl="8">
      <w:start w:val="1"/>
      <w:numFmt w:val="decimal"/>
      <w:lvlText w:val="%9"/>
      <w:lvlJc w:val="left"/>
      <w:pPr>
        <w:ind w:left="697" w:firstLine="0"/>
      </w:pPr>
    </w:lvl>
  </w:abstractNum>
  <w:abstractNum w:abstractNumId="57" w15:restartNumberingAfterBreak="0">
    <w:nsid w:val="37476CCA"/>
    <w:multiLevelType w:val="hybridMultilevel"/>
    <w:tmpl w:val="F76A26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4C2831A">
      <w:start w:val="1"/>
      <w:numFmt w:val="lowerLetter"/>
      <w:lvlText w:val="%3)"/>
      <w:lvlJc w:val="left"/>
      <w:pPr>
        <w:ind w:left="2355" w:hanging="375"/>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7C53261"/>
    <w:multiLevelType w:val="multilevel"/>
    <w:tmpl w:val="C922B242"/>
    <w:styleLink w:val="WW8Num4"/>
    <w:lvl w:ilvl="0">
      <w:start w:val="1"/>
      <w:numFmt w:val="decimal"/>
      <w:lvlText w:val="%1."/>
      <w:lvlJc w:val="left"/>
      <w:pPr>
        <w:ind w:left="340" w:hanging="340"/>
      </w:pPr>
      <w:rPr>
        <w:b w:val="0"/>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38A01665"/>
    <w:multiLevelType w:val="multilevel"/>
    <w:tmpl w:val="34308AA4"/>
    <w:lvl w:ilvl="0">
      <w:start w:val="1"/>
      <w:numFmt w:val="decimal"/>
      <w:lvlText w:val="%1."/>
      <w:lvlJc w:val="left"/>
      <w:pPr>
        <w:ind w:left="709" w:hanging="360"/>
      </w:pPr>
      <w:rPr>
        <w:rFonts w:hint="default"/>
      </w:rPr>
    </w:lvl>
    <w:lvl w:ilvl="1">
      <w:start w:val="1"/>
      <w:numFmt w:val="decimal"/>
      <w:isLgl/>
      <w:lvlText w:val="%1.%2."/>
      <w:lvlJc w:val="left"/>
      <w:pPr>
        <w:ind w:left="709" w:hanging="360"/>
      </w:pPr>
      <w:rPr>
        <w:rFonts w:hint="default"/>
      </w:rPr>
    </w:lvl>
    <w:lvl w:ilvl="2">
      <w:start w:val="1"/>
      <w:numFmt w:val="decimal"/>
      <w:isLgl/>
      <w:lvlText w:val="%1.%2.%3."/>
      <w:lvlJc w:val="left"/>
      <w:pPr>
        <w:ind w:left="1069" w:hanging="720"/>
      </w:pPr>
      <w:rPr>
        <w:rFonts w:hint="default"/>
      </w:rPr>
    </w:lvl>
    <w:lvl w:ilvl="3">
      <w:start w:val="1"/>
      <w:numFmt w:val="decimal"/>
      <w:isLgl/>
      <w:lvlText w:val="%1.%2.%3.%4."/>
      <w:lvlJc w:val="left"/>
      <w:pPr>
        <w:ind w:left="1069" w:hanging="720"/>
      </w:pPr>
      <w:rPr>
        <w:rFonts w:hint="default"/>
      </w:rPr>
    </w:lvl>
    <w:lvl w:ilvl="4">
      <w:start w:val="1"/>
      <w:numFmt w:val="decimal"/>
      <w:isLgl/>
      <w:lvlText w:val="%1.%2.%3.%4.%5."/>
      <w:lvlJc w:val="left"/>
      <w:pPr>
        <w:ind w:left="1429" w:hanging="1080"/>
      </w:pPr>
      <w:rPr>
        <w:rFonts w:hint="default"/>
      </w:rPr>
    </w:lvl>
    <w:lvl w:ilvl="5">
      <w:start w:val="1"/>
      <w:numFmt w:val="decimal"/>
      <w:isLgl/>
      <w:lvlText w:val="%1.%2.%3.%4.%5.%6."/>
      <w:lvlJc w:val="left"/>
      <w:pPr>
        <w:ind w:left="1429" w:hanging="1080"/>
      </w:pPr>
      <w:rPr>
        <w:rFonts w:hint="default"/>
      </w:rPr>
    </w:lvl>
    <w:lvl w:ilvl="6">
      <w:start w:val="1"/>
      <w:numFmt w:val="decimal"/>
      <w:isLgl/>
      <w:lvlText w:val="%1.%2.%3.%4.%5.%6.%7."/>
      <w:lvlJc w:val="left"/>
      <w:pPr>
        <w:ind w:left="1789" w:hanging="1440"/>
      </w:pPr>
      <w:rPr>
        <w:rFonts w:hint="default"/>
      </w:rPr>
    </w:lvl>
    <w:lvl w:ilvl="7">
      <w:start w:val="1"/>
      <w:numFmt w:val="decimal"/>
      <w:isLgl/>
      <w:lvlText w:val="%1.%2.%3.%4.%5.%6.%7.%8."/>
      <w:lvlJc w:val="left"/>
      <w:pPr>
        <w:ind w:left="1789" w:hanging="1440"/>
      </w:pPr>
      <w:rPr>
        <w:rFonts w:hint="default"/>
      </w:rPr>
    </w:lvl>
    <w:lvl w:ilvl="8">
      <w:start w:val="1"/>
      <w:numFmt w:val="decimal"/>
      <w:isLgl/>
      <w:lvlText w:val="%1.%2.%3.%4.%5.%6.%7.%8.%9."/>
      <w:lvlJc w:val="left"/>
      <w:pPr>
        <w:ind w:left="2149" w:hanging="1800"/>
      </w:pPr>
      <w:rPr>
        <w:rFonts w:hint="default"/>
      </w:rPr>
    </w:lvl>
  </w:abstractNum>
  <w:abstractNum w:abstractNumId="60" w15:restartNumberingAfterBreak="0">
    <w:nsid w:val="39FA5BBF"/>
    <w:multiLevelType w:val="multilevel"/>
    <w:tmpl w:val="D6BEAFA4"/>
    <w:styleLink w:val="WW8Num37"/>
    <w:lvl w:ilvl="0">
      <w:start w:val="1"/>
      <w:numFmt w:val="decimal"/>
      <w:lvlText w:val="%1)"/>
      <w:lvlJc w:val="left"/>
      <w:pPr>
        <w:ind w:left="720" w:hanging="360"/>
      </w:pPr>
      <w:rPr>
        <w:rFonts w:eastAsia="Calibri"/>
        <w:b w:val="0"/>
        <w:bCs/>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AE21CFB"/>
    <w:multiLevelType w:val="hybridMultilevel"/>
    <w:tmpl w:val="F042C834"/>
    <w:lvl w:ilvl="0" w:tplc="418AD6BE">
      <w:start w:val="1"/>
      <w:numFmt w:val="decimal"/>
      <w:lvlText w:val="%1)"/>
      <w:lvlJc w:val="left"/>
      <w:pPr>
        <w:ind w:left="921" w:hanging="360"/>
      </w:pPr>
      <w:rPr>
        <w:rFonts w:eastAsia="Times New Roman" w:hint="default"/>
        <w:sz w:val="20"/>
      </w:rPr>
    </w:lvl>
    <w:lvl w:ilvl="1" w:tplc="04150019" w:tentative="1">
      <w:start w:val="1"/>
      <w:numFmt w:val="lowerLetter"/>
      <w:lvlText w:val="%2."/>
      <w:lvlJc w:val="left"/>
      <w:pPr>
        <w:ind w:left="1641" w:hanging="360"/>
      </w:pPr>
    </w:lvl>
    <w:lvl w:ilvl="2" w:tplc="0415001B" w:tentative="1">
      <w:start w:val="1"/>
      <w:numFmt w:val="lowerRoman"/>
      <w:lvlText w:val="%3."/>
      <w:lvlJc w:val="right"/>
      <w:pPr>
        <w:ind w:left="2361" w:hanging="180"/>
      </w:pPr>
    </w:lvl>
    <w:lvl w:ilvl="3" w:tplc="0415000F" w:tentative="1">
      <w:start w:val="1"/>
      <w:numFmt w:val="decimal"/>
      <w:lvlText w:val="%4."/>
      <w:lvlJc w:val="left"/>
      <w:pPr>
        <w:ind w:left="3081" w:hanging="360"/>
      </w:pPr>
    </w:lvl>
    <w:lvl w:ilvl="4" w:tplc="04150019" w:tentative="1">
      <w:start w:val="1"/>
      <w:numFmt w:val="lowerLetter"/>
      <w:lvlText w:val="%5."/>
      <w:lvlJc w:val="left"/>
      <w:pPr>
        <w:ind w:left="3801" w:hanging="360"/>
      </w:pPr>
    </w:lvl>
    <w:lvl w:ilvl="5" w:tplc="0415001B" w:tentative="1">
      <w:start w:val="1"/>
      <w:numFmt w:val="lowerRoman"/>
      <w:lvlText w:val="%6."/>
      <w:lvlJc w:val="right"/>
      <w:pPr>
        <w:ind w:left="4521" w:hanging="180"/>
      </w:pPr>
    </w:lvl>
    <w:lvl w:ilvl="6" w:tplc="0415000F" w:tentative="1">
      <w:start w:val="1"/>
      <w:numFmt w:val="decimal"/>
      <w:lvlText w:val="%7."/>
      <w:lvlJc w:val="left"/>
      <w:pPr>
        <w:ind w:left="5241" w:hanging="360"/>
      </w:pPr>
    </w:lvl>
    <w:lvl w:ilvl="7" w:tplc="04150019" w:tentative="1">
      <w:start w:val="1"/>
      <w:numFmt w:val="lowerLetter"/>
      <w:lvlText w:val="%8."/>
      <w:lvlJc w:val="left"/>
      <w:pPr>
        <w:ind w:left="5961" w:hanging="360"/>
      </w:pPr>
    </w:lvl>
    <w:lvl w:ilvl="8" w:tplc="0415001B" w:tentative="1">
      <w:start w:val="1"/>
      <w:numFmt w:val="lowerRoman"/>
      <w:lvlText w:val="%9."/>
      <w:lvlJc w:val="right"/>
      <w:pPr>
        <w:ind w:left="6681" w:hanging="180"/>
      </w:pPr>
    </w:lvl>
  </w:abstractNum>
  <w:abstractNum w:abstractNumId="62" w15:restartNumberingAfterBreak="0">
    <w:nsid w:val="3B600011"/>
    <w:multiLevelType w:val="multilevel"/>
    <w:tmpl w:val="552A7C0A"/>
    <w:styleLink w:val="WW8Num72"/>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3C942BB0"/>
    <w:multiLevelType w:val="multilevel"/>
    <w:tmpl w:val="998E6900"/>
    <w:styleLink w:val="WW8Num74"/>
    <w:lvl w:ilvl="0">
      <w:start w:val="6"/>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3D582BE0"/>
    <w:multiLevelType w:val="hybridMultilevel"/>
    <w:tmpl w:val="6442B9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EA03B75"/>
    <w:multiLevelType w:val="multilevel"/>
    <w:tmpl w:val="927ACDA2"/>
    <w:styleLink w:val="WW8Num8"/>
    <w:lvl w:ilvl="0">
      <w:start w:val="1"/>
      <w:numFmt w:val="decimal"/>
      <w:lvlText w:val="%1)"/>
      <w:lvlJc w:val="left"/>
      <w:pPr>
        <w:ind w:left="720" w:hanging="360"/>
      </w:pPr>
      <w:rPr>
        <w:rFonts w:ascii="Arial Narrow" w:eastAsia="Times New Roman" w:hAnsi="Arial Narrow" w:cs="Times New Roman"/>
        <w:b w:val="0"/>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6" w15:restartNumberingAfterBreak="0">
    <w:nsid w:val="40B760CA"/>
    <w:multiLevelType w:val="multilevel"/>
    <w:tmpl w:val="EE4EE1EE"/>
    <w:styleLink w:val="WW8Num11"/>
    <w:lvl w:ilvl="0">
      <w:start w:val="2"/>
      <w:numFmt w:val="decimal"/>
      <w:lvlText w:val="%1."/>
      <w:lvlJc w:val="left"/>
      <w:pPr>
        <w:ind w:left="1440" w:hanging="360"/>
      </w:pPr>
      <w:rPr>
        <w:b w:val="0"/>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45772464"/>
    <w:multiLevelType w:val="hybridMultilevel"/>
    <w:tmpl w:val="7B644E32"/>
    <w:lvl w:ilvl="0" w:tplc="AAF0593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45A92596"/>
    <w:multiLevelType w:val="multilevel"/>
    <w:tmpl w:val="5D5C108A"/>
    <w:styleLink w:val="WW8Num86"/>
    <w:lvl w:ilvl="0">
      <w:start w:val="1"/>
      <w:numFmt w:val="decimal"/>
      <w:lvlText w:val="%1."/>
      <w:lvlJc w:val="left"/>
      <w:pPr>
        <w:ind w:left="1009" w:hanging="453"/>
      </w:pPr>
      <w:rPr>
        <w:b w:val="0"/>
        <w:color w:val="000000"/>
        <w:szCs w:val="24"/>
      </w:rPr>
    </w:lvl>
    <w:lvl w:ilvl="1">
      <w:start w:val="1"/>
      <w:numFmt w:val="lowerLetter"/>
      <w:lvlText w:val="%2."/>
      <w:lvlJc w:val="left"/>
      <w:pPr>
        <w:ind w:left="2783" w:hanging="360"/>
      </w:pPr>
    </w:lvl>
    <w:lvl w:ilvl="2">
      <w:start w:val="1"/>
      <w:numFmt w:val="lowerRoman"/>
      <w:lvlText w:val="%3."/>
      <w:lvlJc w:val="right"/>
      <w:pPr>
        <w:ind w:left="3503" w:hanging="180"/>
      </w:pPr>
    </w:lvl>
    <w:lvl w:ilvl="3">
      <w:start w:val="1"/>
      <w:numFmt w:val="decimal"/>
      <w:lvlText w:val="%4."/>
      <w:lvlJc w:val="left"/>
      <w:pPr>
        <w:ind w:left="4223" w:hanging="360"/>
      </w:pPr>
    </w:lvl>
    <w:lvl w:ilvl="4">
      <w:start w:val="1"/>
      <w:numFmt w:val="lowerLetter"/>
      <w:lvlText w:val="%5."/>
      <w:lvlJc w:val="left"/>
      <w:pPr>
        <w:ind w:left="4943" w:hanging="360"/>
      </w:pPr>
    </w:lvl>
    <w:lvl w:ilvl="5">
      <w:start w:val="1"/>
      <w:numFmt w:val="lowerRoman"/>
      <w:lvlText w:val="%6."/>
      <w:lvlJc w:val="right"/>
      <w:pPr>
        <w:ind w:left="5663" w:hanging="180"/>
      </w:pPr>
    </w:lvl>
    <w:lvl w:ilvl="6">
      <w:start w:val="1"/>
      <w:numFmt w:val="decimal"/>
      <w:lvlText w:val="%7."/>
      <w:lvlJc w:val="left"/>
      <w:pPr>
        <w:ind w:left="6383" w:hanging="360"/>
      </w:pPr>
    </w:lvl>
    <w:lvl w:ilvl="7">
      <w:start w:val="1"/>
      <w:numFmt w:val="lowerLetter"/>
      <w:lvlText w:val="%8."/>
      <w:lvlJc w:val="left"/>
      <w:pPr>
        <w:ind w:left="7103" w:hanging="360"/>
      </w:pPr>
    </w:lvl>
    <w:lvl w:ilvl="8">
      <w:start w:val="1"/>
      <w:numFmt w:val="lowerRoman"/>
      <w:lvlText w:val="%9."/>
      <w:lvlJc w:val="right"/>
      <w:pPr>
        <w:ind w:left="7823" w:hanging="180"/>
      </w:pPr>
    </w:lvl>
  </w:abstractNum>
  <w:abstractNum w:abstractNumId="69" w15:restartNumberingAfterBreak="0">
    <w:nsid w:val="45E4117A"/>
    <w:multiLevelType w:val="multilevel"/>
    <w:tmpl w:val="595815E2"/>
    <w:styleLink w:val="WW8Num78"/>
    <w:lvl w:ilvl="0">
      <w:start w:val="1"/>
      <w:numFmt w:val="decimal"/>
      <w:lvlText w:val="%1."/>
      <w:lvlJc w:val="left"/>
      <w:pPr>
        <w:ind w:left="454" w:hanging="454"/>
      </w:pPr>
      <w:rPr>
        <w:rFonts w:ascii="Times New Roman" w:hAnsi="Times New Roman" w:cs="Times New Roman"/>
        <w:b w:val="0"/>
        <w:bCs/>
        <w:color w:val="000000"/>
        <w:sz w:val="24"/>
        <w:szCs w:val="24"/>
        <w:shd w:val="clear" w:color="auto" w:fill="auto"/>
        <w:lang w:val="pl-PL"/>
      </w:rPr>
    </w:lvl>
    <w:lvl w:ilvl="1">
      <w:start w:val="1"/>
      <w:numFmt w:val="lowerLetter"/>
      <w:lvlText w:val="%2)"/>
      <w:lvlJc w:val="left"/>
      <w:pPr>
        <w:ind w:left="884" w:hanging="360"/>
      </w:pPr>
      <w:rPr>
        <w:color w:val="000000"/>
        <w:lang w:val="pl-PL"/>
      </w:rPr>
    </w:lvl>
    <w:lvl w:ilvl="2">
      <w:start w:val="1"/>
      <w:numFmt w:val="decimal"/>
      <w:lvlText w:val="%3)"/>
      <w:lvlJc w:val="left"/>
      <w:pPr>
        <w:ind w:left="1784" w:hanging="360"/>
      </w:pPr>
      <w:rPr>
        <w:b/>
        <w:bCs/>
      </w:rPr>
    </w:lvl>
    <w:lvl w:ilvl="3">
      <w:start w:val="1"/>
      <w:numFmt w:val="decimal"/>
      <w:lvlText w:val="%4."/>
      <w:lvlJc w:val="left"/>
      <w:pPr>
        <w:ind w:left="2324" w:hanging="360"/>
      </w:pPr>
      <w:rPr>
        <w:b/>
      </w:rPr>
    </w:lvl>
    <w:lvl w:ilvl="4">
      <w:start w:val="1"/>
      <w:numFmt w:val="lowerLetter"/>
      <w:lvlText w:val="%5."/>
      <w:lvlJc w:val="left"/>
      <w:pPr>
        <w:ind w:left="3044" w:hanging="360"/>
      </w:pPr>
    </w:lvl>
    <w:lvl w:ilvl="5">
      <w:start w:val="1"/>
      <w:numFmt w:val="lowerRoman"/>
      <w:lvlText w:val="%6."/>
      <w:lvlJc w:val="right"/>
      <w:pPr>
        <w:ind w:left="3764" w:hanging="180"/>
      </w:pPr>
    </w:lvl>
    <w:lvl w:ilvl="6">
      <w:start w:val="1"/>
      <w:numFmt w:val="decimal"/>
      <w:lvlText w:val="%7."/>
      <w:lvlJc w:val="left"/>
      <w:pPr>
        <w:ind w:left="4484" w:hanging="360"/>
      </w:pPr>
    </w:lvl>
    <w:lvl w:ilvl="7">
      <w:start w:val="1"/>
      <w:numFmt w:val="lowerLetter"/>
      <w:lvlText w:val="%8."/>
      <w:lvlJc w:val="left"/>
      <w:pPr>
        <w:ind w:left="5204" w:hanging="360"/>
      </w:pPr>
    </w:lvl>
    <w:lvl w:ilvl="8">
      <w:start w:val="1"/>
      <w:numFmt w:val="lowerRoman"/>
      <w:lvlText w:val="%9."/>
      <w:lvlJc w:val="right"/>
      <w:pPr>
        <w:ind w:left="5924" w:hanging="180"/>
      </w:pPr>
    </w:lvl>
  </w:abstractNum>
  <w:abstractNum w:abstractNumId="70" w15:restartNumberingAfterBreak="0">
    <w:nsid w:val="46306696"/>
    <w:multiLevelType w:val="multilevel"/>
    <w:tmpl w:val="B9FA265E"/>
    <w:styleLink w:val="WW8Num53"/>
    <w:lvl w:ilvl="0">
      <w:start w:val="1"/>
      <w:numFmt w:val="decimal"/>
      <w:lvlText w:val="%1."/>
      <w:lvlJc w:val="left"/>
      <w:pPr>
        <w:ind w:left="1146" w:hanging="360"/>
      </w:pPr>
      <w:rPr>
        <w:rFonts w:ascii="Times New Roman" w:eastAsia="Times New Roman" w:hAnsi="Times New Roman" w:cs="Times New Roman"/>
        <w:b w:val="0"/>
        <w:bCs/>
        <w:color w:val="00000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1" w15:restartNumberingAfterBreak="0">
    <w:nsid w:val="4852372F"/>
    <w:multiLevelType w:val="hybridMultilevel"/>
    <w:tmpl w:val="051C7D30"/>
    <w:lvl w:ilvl="0" w:tplc="42A2B7B2">
      <w:start w:val="1"/>
      <w:numFmt w:val="decimal"/>
      <w:lvlText w:val="%1."/>
      <w:lvlJc w:val="left"/>
      <w:pPr>
        <w:tabs>
          <w:tab w:val="num" w:pos="113"/>
        </w:tabs>
        <w:ind w:left="113" w:firstLine="0"/>
      </w:pPr>
      <w:rPr>
        <w:i w:val="0"/>
        <w:iCs/>
      </w:rPr>
    </w:lvl>
    <w:lvl w:ilvl="1" w:tplc="5F48DD72">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2" w15:restartNumberingAfterBreak="0">
    <w:nsid w:val="50355098"/>
    <w:multiLevelType w:val="multilevel"/>
    <w:tmpl w:val="276CB1B4"/>
    <w:styleLink w:val="WW8Num47"/>
    <w:lvl w:ilvl="0">
      <w:start w:val="8"/>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0B6185B"/>
    <w:multiLevelType w:val="hybridMultilevel"/>
    <w:tmpl w:val="2F6A5A1E"/>
    <w:lvl w:ilvl="0" w:tplc="246E14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0B9144B"/>
    <w:multiLevelType w:val="multilevel"/>
    <w:tmpl w:val="55728E46"/>
    <w:styleLink w:val="WW8Num90"/>
    <w:lvl w:ilvl="0">
      <w:start w:val="9"/>
      <w:numFmt w:val="decimal"/>
      <w:lvlText w:val="%1."/>
      <w:lvlJc w:val="left"/>
      <w:pPr>
        <w:ind w:left="360" w:hanging="360"/>
      </w:pPr>
      <w:rPr>
        <w:color w:val="00000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510D2203"/>
    <w:multiLevelType w:val="multilevel"/>
    <w:tmpl w:val="21D2E744"/>
    <w:styleLink w:val="WW8Num33"/>
    <w:lvl w:ilvl="0">
      <w:numFmt w:val="bullet"/>
      <w:lvlText w:val=""/>
      <w:lvlJc w:val="left"/>
      <w:pPr>
        <w:ind w:left="1060" w:hanging="360"/>
      </w:pPr>
      <w:rPr>
        <w:rFonts w:ascii="Symbol" w:hAnsi="Symbol" w:cs="Symbol"/>
        <w:color w:val="000000"/>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cs="Wingdings"/>
      </w:rPr>
    </w:lvl>
    <w:lvl w:ilvl="3">
      <w:numFmt w:val="bullet"/>
      <w:lvlText w:val=""/>
      <w:lvlJc w:val="left"/>
      <w:pPr>
        <w:ind w:left="3220" w:hanging="360"/>
      </w:pPr>
      <w:rPr>
        <w:rFonts w:ascii="Symbol" w:hAnsi="Symbol" w:cs="Symbol"/>
        <w:color w:val="000000"/>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rPr>
    </w:lvl>
    <w:lvl w:ilvl="6">
      <w:numFmt w:val="bullet"/>
      <w:lvlText w:val=""/>
      <w:lvlJc w:val="left"/>
      <w:pPr>
        <w:ind w:left="5380" w:hanging="360"/>
      </w:pPr>
      <w:rPr>
        <w:rFonts w:ascii="Symbol" w:hAnsi="Symbol" w:cs="Symbol"/>
        <w:color w:val="000000"/>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rPr>
    </w:lvl>
  </w:abstractNum>
  <w:abstractNum w:abstractNumId="76" w15:restartNumberingAfterBreak="0">
    <w:nsid w:val="54B43AE5"/>
    <w:multiLevelType w:val="multilevel"/>
    <w:tmpl w:val="501471C2"/>
    <w:styleLink w:val="WW8Num52"/>
    <w:lvl w:ilvl="0">
      <w:start w:val="9"/>
      <w:numFmt w:val="decimal"/>
      <w:lvlText w:val="%1."/>
      <w:lvlJc w:val="left"/>
      <w:pPr>
        <w:ind w:left="1276" w:hanging="360"/>
      </w:pPr>
    </w:lvl>
    <w:lvl w:ilvl="1">
      <w:start w:val="1"/>
      <w:numFmt w:val="lowerLetter"/>
      <w:lvlText w:val="%2."/>
      <w:lvlJc w:val="left"/>
      <w:pPr>
        <w:ind w:left="1996" w:hanging="360"/>
      </w:pPr>
    </w:lvl>
    <w:lvl w:ilvl="2">
      <w:start w:val="1"/>
      <w:numFmt w:val="lowerRoman"/>
      <w:lvlText w:val="%3."/>
      <w:lvlJc w:val="right"/>
      <w:pPr>
        <w:ind w:left="2716" w:hanging="180"/>
      </w:pPr>
    </w:lvl>
    <w:lvl w:ilvl="3">
      <w:start w:val="1"/>
      <w:numFmt w:val="decimal"/>
      <w:lvlText w:val="%4."/>
      <w:lvlJc w:val="left"/>
      <w:pPr>
        <w:ind w:left="3436" w:hanging="360"/>
      </w:pPr>
    </w:lvl>
    <w:lvl w:ilvl="4">
      <w:start w:val="1"/>
      <w:numFmt w:val="lowerLetter"/>
      <w:lvlText w:val="%5."/>
      <w:lvlJc w:val="left"/>
      <w:pPr>
        <w:ind w:left="4156" w:hanging="360"/>
      </w:pPr>
    </w:lvl>
    <w:lvl w:ilvl="5">
      <w:start w:val="1"/>
      <w:numFmt w:val="lowerRoman"/>
      <w:lvlText w:val="%6."/>
      <w:lvlJc w:val="right"/>
      <w:pPr>
        <w:ind w:left="4876" w:hanging="180"/>
      </w:pPr>
    </w:lvl>
    <w:lvl w:ilvl="6">
      <w:start w:val="1"/>
      <w:numFmt w:val="decimal"/>
      <w:lvlText w:val="%7."/>
      <w:lvlJc w:val="left"/>
      <w:pPr>
        <w:ind w:left="5596" w:hanging="360"/>
      </w:pPr>
    </w:lvl>
    <w:lvl w:ilvl="7">
      <w:start w:val="1"/>
      <w:numFmt w:val="lowerLetter"/>
      <w:lvlText w:val="%8."/>
      <w:lvlJc w:val="left"/>
      <w:pPr>
        <w:ind w:left="6316" w:hanging="360"/>
      </w:pPr>
    </w:lvl>
    <w:lvl w:ilvl="8">
      <w:start w:val="1"/>
      <w:numFmt w:val="lowerRoman"/>
      <w:lvlText w:val="%9."/>
      <w:lvlJc w:val="right"/>
      <w:pPr>
        <w:ind w:left="7036" w:hanging="180"/>
      </w:pPr>
    </w:lvl>
  </w:abstractNum>
  <w:abstractNum w:abstractNumId="77" w15:restartNumberingAfterBreak="0">
    <w:nsid w:val="54D11EC4"/>
    <w:multiLevelType w:val="multilevel"/>
    <w:tmpl w:val="1AF8FF20"/>
    <w:styleLink w:val="WW8Num62"/>
    <w:lvl w:ilvl="0">
      <w:start w:val="1"/>
      <w:numFmt w:val="lowerLetter"/>
      <w:pStyle w:val="paragraf"/>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55821A01"/>
    <w:multiLevelType w:val="multilevel"/>
    <w:tmpl w:val="852C7214"/>
    <w:styleLink w:val="WW8Num15"/>
    <w:lvl w:ilvl="0">
      <w:start w:val="1"/>
      <w:numFmt w:val="decimal"/>
      <w:lvlText w:val="15.%1"/>
      <w:lvlJc w:val="left"/>
      <w:rPr>
        <w:rFonts w:ascii="Times New Roman" w:eastAsia="Arial Unicode MS" w:hAnsi="Times New Roman" w:cs="Times New Roman"/>
        <w:b/>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55B95DEA"/>
    <w:multiLevelType w:val="multilevel"/>
    <w:tmpl w:val="6EFE8FF4"/>
    <w:styleLink w:val="WW8Num19"/>
    <w:lvl w:ilvl="0">
      <w:start w:val="1"/>
      <w:numFmt w:val="decimal"/>
      <w:lvlText w:val="%1)"/>
      <w:lvlJc w:val="left"/>
      <w:pPr>
        <w:ind w:left="720" w:hanging="360"/>
      </w:pPr>
      <w:rPr>
        <w:b w:val="0"/>
        <w:bCs/>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56A1159D"/>
    <w:multiLevelType w:val="multilevel"/>
    <w:tmpl w:val="A560F7DE"/>
    <w:styleLink w:val="WW8Num46"/>
    <w:lvl w:ilvl="0">
      <w:start w:val="1"/>
      <w:numFmt w:val="decimal"/>
      <w:lvlText w:val="%1."/>
      <w:lvlJc w:val="left"/>
      <w:pPr>
        <w:ind w:left="1800" w:hanging="363"/>
      </w:pPr>
      <w:rPr>
        <w:b w:val="0"/>
        <w:bCs/>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58EC3170"/>
    <w:multiLevelType w:val="multilevel"/>
    <w:tmpl w:val="C24A0914"/>
    <w:styleLink w:val="WW8Num10"/>
    <w:lvl w:ilvl="0">
      <w:start w:val="1"/>
      <w:numFmt w:val="decimal"/>
      <w:lvlText w:val="15.2.%1"/>
      <w:lvlJc w:val="left"/>
      <w:rPr>
        <w:rFonts w:ascii="Times New Roman" w:eastAsia="Arial Unicode MS" w:hAnsi="Times New Roman" w:cs="Times New Roman"/>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5A1C2C06"/>
    <w:multiLevelType w:val="multilevel"/>
    <w:tmpl w:val="29E47DFA"/>
    <w:styleLink w:val="WW8Num17"/>
    <w:lvl w:ilvl="0">
      <w:start w:val="1"/>
      <w:numFmt w:val="decimal"/>
      <w:lvlText w:val="%1)"/>
      <w:lvlJc w:val="left"/>
      <w:pPr>
        <w:ind w:left="360" w:hanging="360"/>
      </w:pPr>
      <w:rPr>
        <w:b w:val="0"/>
        <w:bCs/>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5A8E48BC"/>
    <w:multiLevelType w:val="multilevel"/>
    <w:tmpl w:val="25CED59C"/>
    <w:styleLink w:val="WW8Num3"/>
    <w:lvl w:ilvl="0">
      <w:numFmt w:val="bullet"/>
      <w:pStyle w:val="Listapunktowana"/>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5AAD5D62"/>
    <w:multiLevelType w:val="multilevel"/>
    <w:tmpl w:val="8A0A46FE"/>
    <w:styleLink w:val="WW8Num24"/>
    <w:lvl w:ilvl="0">
      <w:start w:val="1"/>
      <w:numFmt w:val="decimal"/>
      <w:lvlText w:val="%1."/>
      <w:lvlJc w:val="left"/>
      <w:pPr>
        <w:ind w:left="1856" w:hanging="360"/>
      </w:pPr>
    </w:lvl>
    <w:lvl w:ilvl="1">
      <w:start w:val="1"/>
      <w:numFmt w:val="lowerLetter"/>
      <w:lvlText w:val="%2)"/>
      <w:lvlJc w:val="left"/>
      <w:pPr>
        <w:ind w:left="2499" w:hanging="283"/>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5" w15:restartNumberingAfterBreak="0">
    <w:nsid w:val="5AAE0128"/>
    <w:multiLevelType w:val="multilevel"/>
    <w:tmpl w:val="129AE0A2"/>
    <w:styleLink w:val="WW8Num48"/>
    <w:lvl w:ilvl="0">
      <w:start w:val="1"/>
      <w:numFmt w:val="decimal"/>
      <w:lvlText w:val="%1)"/>
      <w:lvlJc w:val="left"/>
      <w:pPr>
        <w:ind w:left="1060" w:hanging="360"/>
      </w:pPr>
      <w:rPr>
        <w:rFonts w:ascii="Times New Roman" w:eastAsia="Times New Roman" w:hAnsi="Times New Roman" w:cs="Times New Roman"/>
        <w:b w:val="0"/>
        <w:color w:val="000000"/>
      </w:r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86" w15:restartNumberingAfterBreak="0">
    <w:nsid w:val="5B4702DF"/>
    <w:multiLevelType w:val="multilevel"/>
    <w:tmpl w:val="8C8EBF16"/>
    <w:styleLink w:val="WW8Num83"/>
    <w:lvl w:ilvl="0">
      <w:start w:val="1"/>
      <w:numFmt w:val="decimal"/>
      <w:pStyle w:val="wypunkt"/>
      <w:lvlText w:val="%1."/>
      <w:lvlJc w:val="left"/>
      <w:pPr>
        <w:ind w:left="2340" w:hanging="360"/>
      </w:pPr>
      <w:rPr>
        <w:b/>
        <w:sz w:val="23"/>
      </w:r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5B69118F"/>
    <w:multiLevelType w:val="multilevel"/>
    <w:tmpl w:val="8366547C"/>
    <w:styleLink w:val="WW8Num36"/>
    <w:lvl w:ilvl="0">
      <w:start w:val="1"/>
      <w:numFmt w:val="decimal"/>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88" w15:restartNumberingAfterBreak="0">
    <w:nsid w:val="5C89450B"/>
    <w:multiLevelType w:val="multilevel"/>
    <w:tmpl w:val="E1F03B46"/>
    <w:styleLink w:val="WW8Num60"/>
    <w:lvl w:ilvl="0">
      <w:start w:val="2"/>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5CC95356"/>
    <w:multiLevelType w:val="multilevel"/>
    <w:tmpl w:val="99D89C58"/>
    <w:styleLink w:val="WW8Num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5CF62604"/>
    <w:multiLevelType w:val="multilevel"/>
    <w:tmpl w:val="3BF4817E"/>
    <w:styleLink w:val="WW8Num13"/>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60530AD7"/>
    <w:multiLevelType w:val="multilevel"/>
    <w:tmpl w:val="2B105D10"/>
    <w:styleLink w:val="WW8Num2"/>
    <w:lvl w:ilvl="0">
      <w:numFmt w:val="bullet"/>
      <w:pStyle w:val="Listapunktowana2"/>
      <w:lvlText w:val=""/>
      <w:lvlJc w:val="left"/>
      <w:pPr>
        <w:ind w:left="643" w:hanging="360"/>
      </w:pPr>
      <w:rPr>
        <w:rFonts w:ascii="Symbol" w:hAnsi="Symbol"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2" w15:restartNumberingAfterBreak="0">
    <w:nsid w:val="63173A60"/>
    <w:multiLevelType w:val="multilevel"/>
    <w:tmpl w:val="824E4A62"/>
    <w:styleLink w:val="WW8Num50"/>
    <w:lvl w:ilvl="0">
      <w:start w:val="1"/>
      <w:numFmt w:val="decimal"/>
      <w:lvlText w:val="%1."/>
      <w:lvlJc w:val="left"/>
      <w:pPr>
        <w:ind w:left="36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63714015"/>
    <w:multiLevelType w:val="multilevel"/>
    <w:tmpl w:val="407C5596"/>
    <w:styleLink w:val="WW8Num75"/>
    <w:lvl w:ilvl="0">
      <w:numFmt w:val="bullet"/>
      <w:lvlText w:val=""/>
      <w:lvlJc w:val="left"/>
      <w:pPr>
        <w:ind w:left="1060" w:hanging="360"/>
      </w:pPr>
      <w:rPr>
        <w:rFonts w:ascii="Symbol" w:hAnsi="Symbol" w:cs="Symbol"/>
        <w:color w:val="000000"/>
      </w:rPr>
    </w:lvl>
    <w:lvl w:ilvl="1">
      <w:numFmt w:val="bullet"/>
      <w:lvlText w:val="•"/>
      <w:lvlJc w:val="left"/>
      <w:pPr>
        <w:ind w:left="1780" w:hanging="360"/>
      </w:pPr>
      <w:rPr>
        <w:rFonts w:ascii="Times New Roman" w:eastAsia="Times New Roman" w:hAnsi="Times New Roman" w:cs="Times New Roman"/>
      </w:rPr>
    </w:lvl>
    <w:lvl w:ilvl="2">
      <w:numFmt w:val="bullet"/>
      <w:lvlText w:val="·"/>
      <w:lvlJc w:val="left"/>
      <w:pPr>
        <w:ind w:left="2500" w:hanging="360"/>
      </w:pPr>
      <w:rPr>
        <w:rFonts w:ascii="Times New Roman" w:eastAsia="Times New Roman" w:hAnsi="Times New Roman" w:cs="Times New Roman"/>
      </w:rPr>
    </w:lvl>
    <w:lvl w:ilvl="3">
      <w:numFmt w:val="bullet"/>
      <w:lvlText w:val=""/>
      <w:lvlJc w:val="left"/>
      <w:pPr>
        <w:ind w:left="3220" w:hanging="360"/>
      </w:pPr>
      <w:rPr>
        <w:rFonts w:ascii="Symbol" w:hAnsi="Symbol" w:cs="Symbol"/>
        <w:color w:val="000000"/>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rPr>
    </w:lvl>
    <w:lvl w:ilvl="6">
      <w:numFmt w:val="bullet"/>
      <w:lvlText w:val=""/>
      <w:lvlJc w:val="left"/>
      <w:pPr>
        <w:ind w:left="5380" w:hanging="360"/>
      </w:pPr>
      <w:rPr>
        <w:rFonts w:ascii="Symbol" w:hAnsi="Symbol" w:cs="Symbol"/>
        <w:color w:val="000000"/>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rPr>
    </w:lvl>
  </w:abstractNum>
  <w:abstractNum w:abstractNumId="94" w15:restartNumberingAfterBreak="0">
    <w:nsid w:val="65541C32"/>
    <w:multiLevelType w:val="multilevel"/>
    <w:tmpl w:val="D640F888"/>
    <w:styleLink w:val="WW8Num22"/>
    <w:lvl w:ilvl="0">
      <w:numFmt w:val="bullet"/>
      <w:lvlText w:val=""/>
      <w:lvlJc w:val="left"/>
      <w:pPr>
        <w:ind w:left="740" w:hanging="360"/>
      </w:pPr>
      <w:rPr>
        <w:rFonts w:ascii="Symbol" w:hAnsi="Symbol" w:cs="Symbol"/>
        <w:color w:val="000000"/>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cs="Wingdings"/>
      </w:rPr>
    </w:lvl>
    <w:lvl w:ilvl="3">
      <w:numFmt w:val="bullet"/>
      <w:lvlText w:val=""/>
      <w:lvlJc w:val="left"/>
      <w:pPr>
        <w:ind w:left="2900" w:hanging="360"/>
      </w:pPr>
      <w:rPr>
        <w:rFonts w:ascii="Symbol" w:hAnsi="Symbol" w:cs="Symbol"/>
        <w:color w:val="000000"/>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cs="Wingdings"/>
      </w:rPr>
    </w:lvl>
    <w:lvl w:ilvl="6">
      <w:numFmt w:val="bullet"/>
      <w:lvlText w:val=""/>
      <w:lvlJc w:val="left"/>
      <w:pPr>
        <w:ind w:left="5060" w:hanging="360"/>
      </w:pPr>
      <w:rPr>
        <w:rFonts w:ascii="Symbol" w:hAnsi="Symbol" w:cs="Symbol"/>
        <w:color w:val="000000"/>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cs="Wingdings"/>
      </w:rPr>
    </w:lvl>
  </w:abstractNum>
  <w:abstractNum w:abstractNumId="95" w15:restartNumberingAfterBreak="0">
    <w:nsid w:val="66256B72"/>
    <w:multiLevelType w:val="hybridMultilevel"/>
    <w:tmpl w:val="A7FAA2EE"/>
    <w:lvl w:ilvl="0" w:tplc="3FAC0920">
      <w:start w:val="1"/>
      <w:numFmt w:val="decimal"/>
      <w:lvlText w:val="%1. "/>
      <w:lvlJc w:val="left"/>
      <w:pPr>
        <w:ind w:left="360" w:hanging="360"/>
      </w:pPr>
      <w:rPr>
        <w:rFonts w:ascii="Times New Roman" w:hAnsi="Times New Roman" w:cs="Times New Roman" w:hint="default"/>
        <w:b w:val="0"/>
        <w:i w:val="0"/>
        <w:strike w:val="0"/>
        <w:dstrike w:val="0"/>
        <w:sz w:val="24"/>
        <w:u w:val="none"/>
        <w:effect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8A66E25"/>
    <w:multiLevelType w:val="multilevel"/>
    <w:tmpl w:val="AC7C875A"/>
    <w:styleLink w:val="WW8Num38"/>
    <w:lvl w:ilvl="0">
      <w:start w:val="1"/>
      <w:numFmt w:val="decimal"/>
      <w:lvlText w:val="%1)"/>
      <w:lvlJc w:val="left"/>
      <w:pPr>
        <w:ind w:left="1440" w:hanging="360"/>
      </w:pPr>
      <w:rPr>
        <w:rFonts w:eastAsia="Verdana"/>
        <w:b w:val="0"/>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7" w15:restartNumberingAfterBreak="0">
    <w:nsid w:val="6975052D"/>
    <w:multiLevelType w:val="multilevel"/>
    <w:tmpl w:val="8F542ED6"/>
    <w:styleLink w:val="WW8Num2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6B9D4127"/>
    <w:multiLevelType w:val="multilevel"/>
    <w:tmpl w:val="59988468"/>
    <w:styleLink w:val="WW8Num6"/>
    <w:lvl w:ilvl="0">
      <w:start w:val="1"/>
      <w:numFmt w:val="lowerLetter"/>
      <w:lvlText w:val="%1)"/>
      <w:lvlJc w:val="left"/>
      <w:pPr>
        <w:ind w:left="1587"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6E0C2453"/>
    <w:multiLevelType w:val="multilevel"/>
    <w:tmpl w:val="9138968E"/>
    <w:styleLink w:val="WW8Num34"/>
    <w:lvl w:ilvl="0">
      <w:start w:val="1"/>
      <w:numFmt w:val="decimal"/>
      <w:lvlText w:val="%1)"/>
      <w:lvlJc w:val="left"/>
      <w:pPr>
        <w:ind w:left="720" w:hanging="360"/>
      </w:pPr>
      <w:rPr>
        <w:rFonts w:ascii="Calibri" w:eastAsia="Times New Roman" w:hAnsi="Calibri" w:cs="Segoe UI"/>
        <w:b w:val="0"/>
      </w:rPr>
    </w:lvl>
    <w:lvl w:ilvl="1">
      <w:start w:val="9"/>
      <w:numFmt w:val="decimal"/>
      <w:lvlText w:val="%2)"/>
      <w:lvlJc w:val="left"/>
      <w:pPr>
        <w:ind w:left="1440" w:hanging="360"/>
      </w:pPr>
    </w:lvl>
    <w:lvl w:ilvl="2">
      <w:start w:val="15"/>
      <w:numFmt w:val="upperRoman"/>
      <w:lvlText w:val="%3."/>
      <w:lvlJc w:val="left"/>
      <w:pPr>
        <w:ind w:left="2700" w:hanging="720"/>
      </w:pPr>
    </w:lvl>
    <w:lvl w:ilvl="3">
      <w:start w:val="1"/>
      <w:numFmt w:val="decimal"/>
      <w:lvlText w:val="%4."/>
      <w:lvlJc w:val="left"/>
      <w:pPr>
        <w:ind w:left="2880" w:hanging="360"/>
      </w:pPr>
      <w:rPr>
        <w:b w:val="0"/>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6E3065E2"/>
    <w:multiLevelType w:val="hybridMultilevel"/>
    <w:tmpl w:val="886AD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07B5BD5"/>
    <w:multiLevelType w:val="multilevel"/>
    <w:tmpl w:val="8A86B956"/>
    <w:styleLink w:val="WW8Num16"/>
    <w:lvl w:ilvl="0">
      <w:start w:val="1"/>
      <w:numFmt w:val="lowerLetter"/>
      <w:lvlText w:val="%1)"/>
      <w:lvlJc w:val="left"/>
      <w:pPr>
        <w:ind w:left="1070" w:hanging="360"/>
      </w:pPr>
    </w:lvl>
    <w:lvl w:ilvl="1">
      <w:start w:val="1"/>
      <w:numFmt w:val="decimal"/>
      <w:lvlText w:val="%2."/>
      <w:lvlJc w:val="left"/>
      <w:pPr>
        <w:ind w:left="710" w:hanging="360"/>
      </w:pPr>
      <w:rPr>
        <w:rFonts w:cs="Times New Roman"/>
        <w:b w:val="0"/>
        <w:i w:val="0"/>
      </w:rPr>
    </w:lvl>
    <w:lvl w:ilvl="2">
      <w:start w:val="1"/>
      <w:numFmt w:val="decimal"/>
      <w:lvlText w:val="%3)"/>
      <w:lvlJc w:val="left"/>
      <w:pPr>
        <w:ind w:left="1278" w:hanging="360"/>
      </w:pPr>
      <w:rPr>
        <w:rFonts w:cs="Times New Roman"/>
        <w:b w:val="0"/>
      </w:rPr>
    </w:lvl>
    <w:lvl w:ilvl="3">
      <w:start w:val="8"/>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102" w15:restartNumberingAfterBreak="0">
    <w:nsid w:val="70B63491"/>
    <w:multiLevelType w:val="multilevel"/>
    <w:tmpl w:val="226E22B2"/>
    <w:lvl w:ilvl="0">
      <w:start w:val="11"/>
      <w:numFmt w:val="decimal"/>
      <w:lvlText w:val="%1."/>
      <w:lvlJc w:val="left"/>
      <w:pPr>
        <w:tabs>
          <w:tab w:val="num" w:pos="0"/>
        </w:tabs>
        <w:ind w:left="690" w:hanging="690"/>
      </w:pPr>
      <w:rPr>
        <w:sz w:val="24"/>
        <w:szCs w:val="24"/>
      </w:rPr>
    </w:lvl>
    <w:lvl w:ilvl="1">
      <w:start w:val="1"/>
      <w:numFmt w:val="decimal"/>
      <w:lvlText w:val="%1.%2."/>
      <w:lvlJc w:val="left"/>
      <w:pPr>
        <w:tabs>
          <w:tab w:val="num" w:pos="0"/>
        </w:tabs>
        <w:ind w:left="720" w:hanging="720"/>
      </w:pPr>
      <w:rPr>
        <w:b w:val="0"/>
        <w:color w:val="auto"/>
      </w:rPr>
    </w:lvl>
    <w:lvl w:ilvl="2">
      <w:start w:val="1"/>
      <w:numFmt w:val="decimal"/>
      <w:lvlText w:val="%3."/>
      <w:lvlJc w:val="left"/>
      <w:pPr>
        <w:ind w:left="360" w:hanging="36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103" w15:restartNumberingAfterBreak="0">
    <w:nsid w:val="7170271C"/>
    <w:multiLevelType w:val="multilevel"/>
    <w:tmpl w:val="107A62A8"/>
    <w:styleLink w:val="WW8Num25"/>
    <w:lvl w:ilvl="0">
      <w:start w:val="1"/>
      <w:numFmt w:val="decimal"/>
      <w:lvlText w:val="%1."/>
      <w:lvlJc w:val="left"/>
      <w:pPr>
        <w:ind w:left="644" w:hanging="360"/>
      </w:pPr>
      <w:rPr>
        <w:b w:val="0"/>
        <w:bCs/>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4" w15:restartNumberingAfterBreak="0">
    <w:nsid w:val="7426279A"/>
    <w:multiLevelType w:val="multilevel"/>
    <w:tmpl w:val="CFA0A994"/>
    <w:styleLink w:val="WW8Num39"/>
    <w:lvl w:ilvl="0">
      <w:start w:val="1"/>
      <w:numFmt w:val="decimal"/>
      <w:lvlText w:val="%1."/>
      <w:lvlJc w:val="left"/>
      <w:pPr>
        <w:ind w:left="1800" w:hanging="363"/>
      </w:pPr>
      <w:rPr>
        <w:b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74792697"/>
    <w:multiLevelType w:val="multilevel"/>
    <w:tmpl w:val="60A62BB8"/>
    <w:styleLink w:val="WW8Num89"/>
    <w:lvl w:ilvl="0">
      <w:start w:val="1"/>
      <w:numFmt w:val="decimal"/>
      <w:lvlText w:val="1.%1."/>
      <w:lvlJc w:val="left"/>
      <w:pPr>
        <w:ind w:left="644" w:hanging="360"/>
      </w:pPr>
      <w:rPr>
        <w:rFonts w:eastAsia="Calibri"/>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6" w15:restartNumberingAfterBreak="0">
    <w:nsid w:val="753B1F8D"/>
    <w:multiLevelType w:val="multilevel"/>
    <w:tmpl w:val="2B3C0520"/>
    <w:styleLink w:val="WW8Num88"/>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07" w15:restartNumberingAfterBreak="0">
    <w:nsid w:val="759776D9"/>
    <w:multiLevelType w:val="multilevel"/>
    <w:tmpl w:val="5F3258DC"/>
    <w:styleLink w:val="WW8Num42"/>
    <w:lvl w:ilvl="0">
      <w:start w:val="1"/>
      <w:numFmt w:val="decimal"/>
      <w:lvlText w:val="%1)"/>
      <w:lvlJc w:val="left"/>
      <w:pPr>
        <w:ind w:left="916" w:hanging="360"/>
      </w:pPr>
      <w:rPr>
        <w:b w:val="0"/>
        <w:color w:val="000000"/>
        <w:szCs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8" w15:restartNumberingAfterBreak="0">
    <w:nsid w:val="76DD4CA8"/>
    <w:multiLevelType w:val="multilevel"/>
    <w:tmpl w:val="4086DCD2"/>
    <w:styleLink w:val="WW8Num44"/>
    <w:lvl w:ilvl="0">
      <w:start w:val="1"/>
      <w:numFmt w:val="lowerLetter"/>
      <w:lvlText w:val="%1)"/>
      <w:lvlJc w:val="left"/>
      <w:pPr>
        <w:ind w:left="1636" w:hanging="360"/>
      </w:pPr>
      <w:rPr>
        <w:b w:val="0"/>
        <w:color w:val="000000"/>
        <w:szCs w:val="24"/>
      </w:rPr>
    </w:lvl>
    <w:lvl w:ilvl="1">
      <w:start w:val="1"/>
      <w:numFmt w:val="lowerLetter"/>
      <w:lvlText w:val="%2."/>
      <w:lvlJc w:val="left"/>
      <w:pPr>
        <w:ind w:left="2356" w:hanging="360"/>
      </w:pPr>
    </w:lvl>
    <w:lvl w:ilvl="2">
      <w:start w:val="1"/>
      <w:numFmt w:val="lowerRoman"/>
      <w:lvlText w:val="%3."/>
      <w:lvlJc w:val="right"/>
      <w:pPr>
        <w:ind w:left="3076" w:hanging="180"/>
      </w:pPr>
    </w:lvl>
    <w:lvl w:ilvl="3">
      <w:start w:val="1"/>
      <w:numFmt w:val="decimal"/>
      <w:lvlText w:val="%4."/>
      <w:lvlJc w:val="left"/>
      <w:pPr>
        <w:ind w:left="3796" w:hanging="360"/>
      </w:pPr>
    </w:lvl>
    <w:lvl w:ilvl="4">
      <w:start w:val="1"/>
      <w:numFmt w:val="lowerLetter"/>
      <w:lvlText w:val="%5."/>
      <w:lvlJc w:val="left"/>
      <w:pPr>
        <w:ind w:left="4516" w:hanging="360"/>
      </w:pPr>
    </w:lvl>
    <w:lvl w:ilvl="5">
      <w:start w:val="1"/>
      <w:numFmt w:val="lowerRoman"/>
      <w:lvlText w:val="%6."/>
      <w:lvlJc w:val="right"/>
      <w:pPr>
        <w:ind w:left="5236" w:hanging="180"/>
      </w:pPr>
    </w:lvl>
    <w:lvl w:ilvl="6">
      <w:start w:val="1"/>
      <w:numFmt w:val="decimal"/>
      <w:lvlText w:val="%7."/>
      <w:lvlJc w:val="left"/>
      <w:pPr>
        <w:ind w:left="5956" w:hanging="360"/>
      </w:pPr>
    </w:lvl>
    <w:lvl w:ilvl="7">
      <w:start w:val="1"/>
      <w:numFmt w:val="lowerLetter"/>
      <w:lvlText w:val="%8."/>
      <w:lvlJc w:val="left"/>
      <w:pPr>
        <w:ind w:left="6676" w:hanging="360"/>
      </w:pPr>
    </w:lvl>
    <w:lvl w:ilvl="8">
      <w:start w:val="1"/>
      <w:numFmt w:val="lowerRoman"/>
      <w:lvlText w:val="%9."/>
      <w:lvlJc w:val="right"/>
      <w:pPr>
        <w:ind w:left="7396" w:hanging="180"/>
      </w:pPr>
    </w:lvl>
  </w:abstractNum>
  <w:abstractNum w:abstractNumId="109" w15:restartNumberingAfterBreak="0">
    <w:nsid w:val="771F2EAC"/>
    <w:multiLevelType w:val="multilevel"/>
    <w:tmpl w:val="551CA8D4"/>
    <w:styleLink w:val="WW8Num7"/>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776A68EB"/>
    <w:multiLevelType w:val="multilevel"/>
    <w:tmpl w:val="90B26A5E"/>
    <w:styleLink w:val="WW8Num64"/>
    <w:lvl w:ilvl="0">
      <w:start w:val="1"/>
      <w:numFmt w:val="decimal"/>
      <w:lvlText w:val="%1)"/>
      <w:lvlJc w:val="left"/>
      <w:pPr>
        <w:ind w:left="1004" w:hanging="360"/>
      </w:pPr>
      <w:rPr>
        <w:rFonts w:ascii="Times New Roman" w:hAnsi="Times New Roman" w:cs="Times New Roman"/>
        <w:b/>
        <w:color w:val="000000"/>
        <w:sz w:val="24"/>
        <w:szCs w:val="24"/>
        <w:lang w:val="pl-PL"/>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11" w15:restartNumberingAfterBreak="0">
    <w:nsid w:val="777E73E7"/>
    <w:multiLevelType w:val="multilevel"/>
    <w:tmpl w:val="76D8DC74"/>
    <w:styleLink w:val="WW8Num87"/>
    <w:lvl w:ilvl="0">
      <w:start w:val="1"/>
      <w:numFmt w:val="decimal"/>
      <w:lvlText w:val="%1"/>
      <w:lvlJc w:val="left"/>
      <w:pPr>
        <w:ind w:left="1009" w:hanging="453"/>
      </w:pPr>
      <w:rPr>
        <w:rFonts w:ascii="Times New Roman" w:hAnsi="Times New Roman" w:cs="Times New Roman"/>
        <w:b w:val="0"/>
        <w:bCs/>
        <w:i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2" w15:restartNumberingAfterBreak="0">
    <w:nsid w:val="78F22303"/>
    <w:multiLevelType w:val="multilevel"/>
    <w:tmpl w:val="DD12B254"/>
    <w:styleLink w:val="WW8Num21"/>
    <w:lvl w:ilvl="0">
      <w:start w:val="8"/>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79CE14CA"/>
    <w:multiLevelType w:val="multilevel"/>
    <w:tmpl w:val="9288DAF2"/>
    <w:styleLink w:val="WW8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7A1012AA"/>
    <w:multiLevelType w:val="multilevel"/>
    <w:tmpl w:val="530A201C"/>
    <w:styleLink w:val="WW8Num66"/>
    <w:lvl w:ilvl="0">
      <w:start w:val="1"/>
      <w:numFmt w:val="decimal"/>
      <w:lvlText w:val="%1)"/>
      <w:lvlJc w:val="left"/>
      <w:pPr>
        <w:ind w:left="1146" w:hanging="360"/>
      </w:pPr>
      <w:rPr>
        <w:b w:val="0"/>
        <w:color w:val="00000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5" w15:restartNumberingAfterBreak="0">
    <w:nsid w:val="7B8B54AD"/>
    <w:multiLevelType w:val="multilevel"/>
    <w:tmpl w:val="501A89DC"/>
    <w:styleLink w:val="WW8Num79"/>
    <w:lvl w:ilvl="0">
      <w:start w:val="1"/>
      <w:numFmt w:val="decimal"/>
      <w:lvlText w:val="%1."/>
      <w:lvlJc w:val="left"/>
      <w:pPr>
        <w:ind w:left="1004" w:hanging="360"/>
      </w:pPr>
      <w:rPr>
        <w:b w:val="0"/>
        <w:color w:val="000000"/>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16" w15:restartNumberingAfterBreak="0">
    <w:nsid w:val="7EF41C39"/>
    <w:multiLevelType w:val="multilevel"/>
    <w:tmpl w:val="B73AB164"/>
    <w:styleLink w:val="WW8Num5"/>
    <w:lvl w:ilvl="0">
      <w:start w:val="1"/>
      <w:numFmt w:val="decimal"/>
      <w:lvlText w:val="%1. "/>
      <w:lvlJc w:val="left"/>
      <w:pPr>
        <w:ind w:left="283" w:hanging="283"/>
      </w:pPr>
      <w:rPr>
        <w:rFonts w:ascii="Arial Narrow" w:hAnsi="Arial Narrow" w:cs="Arial Narrow"/>
        <w:b w:val="0"/>
        <w:i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7F466321"/>
    <w:multiLevelType w:val="hybridMultilevel"/>
    <w:tmpl w:val="822679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99961394">
    <w:abstractNumId w:val="21"/>
  </w:num>
  <w:num w:numId="2" w16cid:durableId="2128574758">
    <w:abstractNumId w:val="91"/>
  </w:num>
  <w:num w:numId="3" w16cid:durableId="1606645517">
    <w:abstractNumId w:val="83"/>
  </w:num>
  <w:num w:numId="4" w16cid:durableId="627247748">
    <w:abstractNumId w:val="58"/>
  </w:num>
  <w:num w:numId="5" w16cid:durableId="615907397">
    <w:abstractNumId w:val="116"/>
  </w:num>
  <w:num w:numId="6" w16cid:durableId="658315646">
    <w:abstractNumId w:val="98"/>
  </w:num>
  <w:num w:numId="7" w16cid:durableId="1481726167">
    <w:abstractNumId w:val="109"/>
  </w:num>
  <w:num w:numId="8" w16cid:durableId="558713520">
    <w:abstractNumId w:val="65"/>
  </w:num>
  <w:num w:numId="9" w16cid:durableId="1653409755">
    <w:abstractNumId w:val="52"/>
  </w:num>
  <w:num w:numId="10" w16cid:durableId="2103451311">
    <w:abstractNumId w:val="81"/>
  </w:num>
  <w:num w:numId="11" w16cid:durableId="994456660">
    <w:abstractNumId w:val="66"/>
  </w:num>
  <w:num w:numId="12" w16cid:durableId="1619263791">
    <w:abstractNumId w:val="20"/>
  </w:num>
  <w:num w:numId="13" w16cid:durableId="1722244511">
    <w:abstractNumId w:val="90"/>
  </w:num>
  <w:num w:numId="14" w16cid:durableId="1550267799">
    <w:abstractNumId w:val="28"/>
  </w:num>
  <w:num w:numId="15" w16cid:durableId="972949082">
    <w:abstractNumId w:val="78"/>
  </w:num>
  <w:num w:numId="16" w16cid:durableId="173612200">
    <w:abstractNumId w:val="101"/>
  </w:num>
  <w:num w:numId="17" w16cid:durableId="1233468316">
    <w:abstractNumId w:val="82"/>
  </w:num>
  <w:num w:numId="18" w16cid:durableId="1349256264">
    <w:abstractNumId w:val="38"/>
  </w:num>
  <w:num w:numId="19" w16cid:durableId="890314109">
    <w:abstractNumId w:val="79"/>
  </w:num>
  <w:num w:numId="20" w16cid:durableId="1071343367">
    <w:abstractNumId w:val="113"/>
  </w:num>
  <w:num w:numId="21" w16cid:durableId="490097625">
    <w:abstractNumId w:val="112"/>
  </w:num>
  <w:num w:numId="22" w16cid:durableId="1071539445">
    <w:abstractNumId w:val="94"/>
  </w:num>
  <w:num w:numId="23" w16cid:durableId="8727128">
    <w:abstractNumId w:val="18"/>
  </w:num>
  <w:num w:numId="24" w16cid:durableId="858197184">
    <w:abstractNumId w:val="84"/>
  </w:num>
  <w:num w:numId="25" w16cid:durableId="546184487">
    <w:abstractNumId w:val="103"/>
  </w:num>
  <w:num w:numId="26" w16cid:durableId="990475902">
    <w:abstractNumId w:val="17"/>
  </w:num>
  <w:num w:numId="27" w16cid:durableId="1101532565">
    <w:abstractNumId w:val="97"/>
  </w:num>
  <w:num w:numId="28" w16cid:durableId="648873468">
    <w:abstractNumId w:val="40"/>
  </w:num>
  <w:num w:numId="29" w16cid:durableId="395472336">
    <w:abstractNumId w:val="55"/>
  </w:num>
  <w:num w:numId="30" w16cid:durableId="1708141547">
    <w:abstractNumId w:val="53"/>
  </w:num>
  <w:num w:numId="31" w16cid:durableId="1934319748">
    <w:abstractNumId w:val="36"/>
  </w:num>
  <w:num w:numId="32" w16cid:durableId="417600367">
    <w:abstractNumId w:val="48"/>
  </w:num>
  <w:num w:numId="33" w16cid:durableId="1588541562">
    <w:abstractNumId w:val="75"/>
  </w:num>
  <w:num w:numId="34" w16cid:durableId="1919291907">
    <w:abstractNumId w:val="99"/>
  </w:num>
  <w:num w:numId="35" w16cid:durableId="2041011861">
    <w:abstractNumId w:val="30"/>
  </w:num>
  <w:num w:numId="36" w16cid:durableId="1970352631">
    <w:abstractNumId w:val="87"/>
  </w:num>
  <w:num w:numId="37" w16cid:durableId="136463195">
    <w:abstractNumId w:val="60"/>
  </w:num>
  <w:num w:numId="38" w16cid:durableId="1301572796">
    <w:abstractNumId w:val="96"/>
  </w:num>
  <w:num w:numId="39" w16cid:durableId="361708819">
    <w:abstractNumId w:val="104"/>
  </w:num>
  <w:num w:numId="40" w16cid:durableId="62873342">
    <w:abstractNumId w:val="29"/>
  </w:num>
  <w:num w:numId="41" w16cid:durableId="293760062">
    <w:abstractNumId w:val="45"/>
  </w:num>
  <w:num w:numId="42" w16cid:durableId="2116828599">
    <w:abstractNumId w:val="107"/>
  </w:num>
  <w:num w:numId="43" w16cid:durableId="1718973039">
    <w:abstractNumId w:val="37"/>
  </w:num>
  <w:num w:numId="44" w16cid:durableId="139421127">
    <w:abstractNumId w:val="108"/>
  </w:num>
  <w:num w:numId="45" w16cid:durableId="1123812315">
    <w:abstractNumId w:val="7"/>
  </w:num>
  <w:num w:numId="46" w16cid:durableId="901478851">
    <w:abstractNumId w:val="80"/>
  </w:num>
  <w:num w:numId="47" w16cid:durableId="370573072">
    <w:abstractNumId w:val="72"/>
  </w:num>
  <w:num w:numId="48" w16cid:durableId="596988072">
    <w:abstractNumId w:val="85"/>
  </w:num>
  <w:num w:numId="49" w16cid:durableId="1606157588">
    <w:abstractNumId w:val="16"/>
  </w:num>
  <w:num w:numId="50" w16cid:durableId="336494394">
    <w:abstractNumId w:val="92"/>
  </w:num>
  <w:num w:numId="51" w16cid:durableId="674112495">
    <w:abstractNumId w:val="4"/>
  </w:num>
  <w:num w:numId="52" w16cid:durableId="108361759">
    <w:abstractNumId w:val="76"/>
  </w:num>
  <w:num w:numId="53" w16cid:durableId="761681676">
    <w:abstractNumId w:val="70"/>
  </w:num>
  <w:num w:numId="54" w16cid:durableId="897665286">
    <w:abstractNumId w:val="25"/>
  </w:num>
  <w:num w:numId="55" w16cid:durableId="288821319">
    <w:abstractNumId w:val="32"/>
  </w:num>
  <w:num w:numId="56" w16cid:durableId="674112593">
    <w:abstractNumId w:val="12"/>
  </w:num>
  <w:num w:numId="57" w16cid:durableId="560018361">
    <w:abstractNumId w:val="5"/>
  </w:num>
  <w:num w:numId="58" w16cid:durableId="1910505857">
    <w:abstractNumId w:val="31"/>
  </w:num>
  <w:num w:numId="59" w16cid:durableId="967517817">
    <w:abstractNumId w:val="22"/>
  </w:num>
  <w:num w:numId="60" w16cid:durableId="899906958">
    <w:abstractNumId w:val="88"/>
  </w:num>
  <w:num w:numId="61" w16cid:durableId="89358084">
    <w:abstractNumId w:val="33"/>
  </w:num>
  <w:num w:numId="62" w16cid:durableId="1976714803">
    <w:abstractNumId w:val="77"/>
  </w:num>
  <w:num w:numId="63" w16cid:durableId="1005594160">
    <w:abstractNumId w:val="11"/>
  </w:num>
  <w:num w:numId="64" w16cid:durableId="829104875">
    <w:abstractNumId w:val="110"/>
  </w:num>
  <w:num w:numId="65" w16cid:durableId="541210382">
    <w:abstractNumId w:val="26"/>
  </w:num>
  <w:num w:numId="66" w16cid:durableId="1601719082">
    <w:abstractNumId w:val="114"/>
  </w:num>
  <w:num w:numId="67" w16cid:durableId="1417827997">
    <w:abstractNumId w:val="44"/>
  </w:num>
  <w:num w:numId="68" w16cid:durableId="321858569">
    <w:abstractNumId w:val="35"/>
  </w:num>
  <w:num w:numId="69" w16cid:durableId="1428504630">
    <w:abstractNumId w:val="47"/>
  </w:num>
  <w:num w:numId="70" w16cid:durableId="1392384048">
    <w:abstractNumId w:val="23"/>
  </w:num>
  <w:num w:numId="71" w16cid:durableId="1448886720">
    <w:abstractNumId w:val="62"/>
  </w:num>
  <w:num w:numId="72" w16cid:durableId="756169272">
    <w:abstractNumId w:val="15"/>
  </w:num>
  <w:num w:numId="73" w16cid:durableId="1661956277">
    <w:abstractNumId w:val="63"/>
  </w:num>
  <w:num w:numId="74" w16cid:durableId="1734814943">
    <w:abstractNumId w:val="93"/>
  </w:num>
  <w:num w:numId="75" w16cid:durableId="735862738">
    <w:abstractNumId w:val="89"/>
  </w:num>
  <w:num w:numId="76" w16cid:durableId="1968000441">
    <w:abstractNumId w:val="49"/>
  </w:num>
  <w:num w:numId="77" w16cid:durableId="1402949973">
    <w:abstractNumId w:val="69"/>
  </w:num>
  <w:num w:numId="78" w16cid:durableId="2049059377">
    <w:abstractNumId w:val="115"/>
  </w:num>
  <w:num w:numId="79" w16cid:durableId="1032000963">
    <w:abstractNumId w:val="19"/>
  </w:num>
  <w:num w:numId="80" w16cid:durableId="962879597">
    <w:abstractNumId w:val="13"/>
  </w:num>
  <w:num w:numId="81" w16cid:durableId="820199377">
    <w:abstractNumId w:val="34"/>
  </w:num>
  <w:num w:numId="82" w16cid:durableId="13924971">
    <w:abstractNumId w:val="86"/>
  </w:num>
  <w:num w:numId="83" w16cid:durableId="557135433">
    <w:abstractNumId w:val="14"/>
  </w:num>
  <w:num w:numId="84" w16cid:durableId="178929306">
    <w:abstractNumId w:val="46"/>
  </w:num>
  <w:num w:numId="85" w16cid:durableId="1145120821">
    <w:abstractNumId w:val="68"/>
  </w:num>
  <w:num w:numId="86" w16cid:durableId="34552420">
    <w:abstractNumId w:val="111"/>
  </w:num>
  <w:num w:numId="87" w16cid:durableId="426580737">
    <w:abstractNumId w:val="106"/>
  </w:num>
  <w:num w:numId="88" w16cid:durableId="1381981676">
    <w:abstractNumId w:val="105"/>
  </w:num>
  <w:num w:numId="89" w16cid:durableId="995954843">
    <w:abstractNumId w:val="74"/>
  </w:num>
  <w:num w:numId="90" w16cid:durableId="1916629165">
    <w:abstractNumId w:val="56"/>
  </w:num>
  <w:num w:numId="91" w16cid:durableId="177159147">
    <w:abstractNumId w:val="42"/>
  </w:num>
  <w:num w:numId="92" w16cid:durableId="1970236882">
    <w:abstractNumId w:val="27"/>
  </w:num>
  <w:num w:numId="93" w16cid:durableId="1854301899">
    <w:abstractNumId w:val="54"/>
  </w:num>
  <w:num w:numId="94" w16cid:durableId="1408923125">
    <w:abstractNumId w:val="57"/>
  </w:num>
  <w:num w:numId="95" w16cid:durableId="960914938">
    <w:abstractNumId w:val="64"/>
  </w:num>
  <w:num w:numId="96" w16cid:durableId="17526993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589042606">
    <w:abstractNumId w:val="95"/>
  </w:num>
  <w:num w:numId="98" w16cid:durableId="954600452">
    <w:abstractNumId w:val="51"/>
  </w:num>
  <w:num w:numId="99" w16cid:durableId="665860462">
    <w:abstractNumId w:val="50"/>
  </w:num>
  <w:num w:numId="100" w16cid:durableId="1568615511">
    <w:abstractNumId w:val="67"/>
  </w:num>
  <w:num w:numId="101" w16cid:durableId="1447121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08798190">
    <w:abstractNumId w:val="24"/>
  </w:num>
  <w:num w:numId="103" w16cid:durableId="11415476">
    <w:abstractNumId w:val="59"/>
  </w:num>
  <w:num w:numId="104" w16cid:durableId="1539513371">
    <w:abstractNumId w:val="117"/>
  </w:num>
  <w:num w:numId="105" w16cid:durableId="161686799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870385803">
    <w:abstractNumId w:val="71"/>
  </w:num>
  <w:num w:numId="107" w16cid:durableId="2111663403">
    <w:abstractNumId w:val="41"/>
  </w:num>
  <w:num w:numId="108" w16cid:durableId="1328943088">
    <w:abstractNumId w:val="61"/>
  </w:num>
  <w:num w:numId="109" w16cid:durableId="1664775434">
    <w:abstractNumId w:val="9"/>
    <w:lvlOverride w:ilvl="0">
      <w:startOverride w:val="1"/>
    </w:lvlOverride>
  </w:num>
  <w:num w:numId="110" w16cid:durableId="54474636">
    <w:abstractNumId w:val="9"/>
  </w:num>
  <w:num w:numId="111" w16cid:durableId="58478320">
    <w:abstractNumId w:val="73"/>
  </w:num>
  <w:num w:numId="112" w16cid:durableId="1875457023">
    <w:abstractNumId w:val="102"/>
  </w:num>
  <w:num w:numId="113" w16cid:durableId="233900187">
    <w:abstractNumId w:val="100"/>
  </w:num>
  <w:num w:numId="114" w16cid:durableId="1612203076">
    <w:abstractNumId w:val="43"/>
  </w:num>
  <w:num w:numId="115" w16cid:durableId="189954646">
    <w:abstractNumId w:val="8"/>
  </w:num>
  <w:num w:numId="116" w16cid:durableId="327749890">
    <w:abstractNumId w:val="6"/>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DA2"/>
    <w:rsid w:val="00006134"/>
    <w:rsid w:val="00021B55"/>
    <w:rsid w:val="000255AB"/>
    <w:rsid w:val="00042D4C"/>
    <w:rsid w:val="000517BA"/>
    <w:rsid w:val="000518F8"/>
    <w:rsid w:val="00056C91"/>
    <w:rsid w:val="00071A4A"/>
    <w:rsid w:val="0007455B"/>
    <w:rsid w:val="00077059"/>
    <w:rsid w:val="00093524"/>
    <w:rsid w:val="000A0B65"/>
    <w:rsid w:val="000D41FB"/>
    <w:rsid w:val="000E2770"/>
    <w:rsid w:val="000F2218"/>
    <w:rsid w:val="000F7DF0"/>
    <w:rsid w:val="0010037A"/>
    <w:rsid w:val="001164BF"/>
    <w:rsid w:val="00130A77"/>
    <w:rsid w:val="001341E7"/>
    <w:rsid w:val="00135C98"/>
    <w:rsid w:val="00137B77"/>
    <w:rsid w:val="00180AA5"/>
    <w:rsid w:val="00190519"/>
    <w:rsid w:val="001A7B3C"/>
    <w:rsid w:val="001B4FD5"/>
    <w:rsid w:val="001C04CD"/>
    <w:rsid w:val="001E2FF7"/>
    <w:rsid w:val="0020125F"/>
    <w:rsid w:val="00202032"/>
    <w:rsid w:val="00216F0B"/>
    <w:rsid w:val="002176A1"/>
    <w:rsid w:val="0022443D"/>
    <w:rsid w:val="00224DFD"/>
    <w:rsid w:val="00235E04"/>
    <w:rsid w:val="002404FA"/>
    <w:rsid w:val="00247619"/>
    <w:rsid w:val="00255A8D"/>
    <w:rsid w:val="00267CBF"/>
    <w:rsid w:val="0027598F"/>
    <w:rsid w:val="002907A2"/>
    <w:rsid w:val="002C2AC3"/>
    <w:rsid w:val="002C4278"/>
    <w:rsid w:val="002C4CCD"/>
    <w:rsid w:val="002D133E"/>
    <w:rsid w:val="002E25A6"/>
    <w:rsid w:val="00300B9C"/>
    <w:rsid w:val="003041E1"/>
    <w:rsid w:val="003121F1"/>
    <w:rsid w:val="00317C1B"/>
    <w:rsid w:val="00333FF8"/>
    <w:rsid w:val="00354E2C"/>
    <w:rsid w:val="00373F19"/>
    <w:rsid w:val="00375F43"/>
    <w:rsid w:val="003776DB"/>
    <w:rsid w:val="0038175F"/>
    <w:rsid w:val="00395131"/>
    <w:rsid w:val="003A7AEE"/>
    <w:rsid w:val="003B3610"/>
    <w:rsid w:val="003C2570"/>
    <w:rsid w:val="003C5BF1"/>
    <w:rsid w:val="003D154C"/>
    <w:rsid w:val="003F35F7"/>
    <w:rsid w:val="00406DE1"/>
    <w:rsid w:val="0041099C"/>
    <w:rsid w:val="00413163"/>
    <w:rsid w:val="00432D5B"/>
    <w:rsid w:val="00442BA7"/>
    <w:rsid w:val="0046373D"/>
    <w:rsid w:val="00463D35"/>
    <w:rsid w:val="00465254"/>
    <w:rsid w:val="00472C62"/>
    <w:rsid w:val="00484E46"/>
    <w:rsid w:val="00485AE7"/>
    <w:rsid w:val="004A1034"/>
    <w:rsid w:val="004A7D9B"/>
    <w:rsid w:val="004B6E79"/>
    <w:rsid w:val="004D16A4"/>
    <w:rsid w:val="004D5338"/>
    <w:rsid w:val="004E0940"/>
    <w:rsid w:val="004E757A"/>
    <w:rsid w:val="005215E0"/>
    <w:rsid w:val="00521A83"/>
    <w:rsid w:val="0053168B"/>
    <w:rsid w:val="00532DE0"/>
    <w:rsid w:val="0053559D"/>
    <w:rsid w:val="0058017E"/>
    <w:rsid w:val="0058056B"/>
    <w:rsid w:val="00596213"/>
    <w:rsid w:val="005A1F1A"/>
    <w:rsid w:val="005A2308"/>
    <w:rsid w:val="005A28E3"/>
    <w:rsid w:val="005A7BA9"/>
    <w:rsid w:val="005B2169"/>
    <w:rsid w:val="005C15E5"/>
    <w:rsid w:val="005F11B7"/>
    <w:rsid w:val="0060163C"/>
    <w:rsid w:val="006404EE"/>
    <w:rsid w:val="0064600B"/>
    <w:rsid w:val="00660027"/>
    <w:rsid w:val="00660FD5"/>
    <w:rsid w:val="00662DD8"/>
    <w:rsid w:val="00666840"/>
    <w:rsid w:val="00682707"/>
    <w:rsid w:val="006944B4"/>
    <w:rsid w:val="006A5B12"/>
    <w:rsid w:val="006D0E12"/>
    <w:rsid w:val="006E1039"/>
    <w:rsid w:val="006F0B0E"/>
    <w:rsid w:val="006F4592"/>
    <w:rsid w:val="007106FB"/>
    <w:rsid w:val="00711647"/>
    <w:rsid w:val="00723F80"/>
    <w:rsid w:val="0073544A"/>
    <w:rsid w:val="00736C68"/>
    <w:rsid w:val="00742998"/>
    <w:rsid w:val="007437BF"/>
    <w:rsid w:val="00754703"/>
    <w:rsid w:val="007906F7"/>
    <w:rsid w:val="007960B5"/>
    <w:rsid w:val="00796EB2"/>
    <w:rsid w:val="007B0CC9"/>
    <w:rsid w:val="007B70BB"/>
    <w:rsid w:val="007C2810"/>
    <w:rsid w:val="007C53C9"/>
    <w:rsid w:val="007D1D57"/>
    <w:rsid w:val="007D2276"/>
    <w:rsid w:val="007F3BE5"/>
    <w:rsid w:val="007F76AF"/>
    <w:rsid w:val="00806A17"/>
    <w:rsid w:val="008237F5"/>
    <w:rsid w:val="00863718"/>
    <w:rsid w:val="00864E5D"/>
    <w:rsid w:val="008742CF"/>
    <w:rsid w:val="00875A2E"/>
    <w:rsid w:val="00877B3C"/>
    <w:rsid w:val="00897ABF"/>
    <w:rsid w:val="008B7F90"/>
    <w:rsid w:val="008C4CC0"/>
    <w:rsid w:val="008F1DA2"/>
    <w:rsid w:val="00911421"/>
    <w:rsid w:val="00920EA2"/>
    <w:rsid w:val="009270A0"/>
    <w:rsid w:val="00931FE4"/>
    <w:rsid w:val="0093748A"/>
    <w:rsid w:val="00951A76"/>
    <w:rsid w:val="00972CB2"/>
    <w:rsid w:val="0098013D"/>
    <w:rsid w:val="00993DD0"/>
    <w:rsid w:val="009A0FF4"/>
    <w:rsid w:val="009A3534"/>
    <w:rsid w:val="009A4012"/>
    <w:rsid w:val="009D5F53"/>
    <w:rsid w:val="00A0218B"/>
    <w:rsid w:val="00A03245"/>
    <w:rsid w:val="00A148AF"/>
    <w:rsid w:val="00A54AF7"/>
    <w:rsid w:val="00A60C20"/>
    <w:rsid w:val="00A6131B"/>
    <w:rsid w:val="00A73481"/>
    <w:rsid w:val="00A80659"/>
    <w:rsid w:val="00A81AEB"/>
    <w:rsid w:val="00A96B5B"/>
    <w:rsid w:val="00AA6F11"/>
    <w:rsid w:val="00AB21F8"/>
    <w:rsid w:val="00AB2425"/>
    <w:rsid w:val="00AB5347"/>
    <w:rsid w:val="00AD20B2"/>
    <w:rsid w:val="00AD3D58"/>
    <w:rsid w:val="00AD7BD8"/>
    <w:rsid w:val="00AE2412"/>
    <w:rsid w:val="00AE4084"/>
    <w:rsid w:val="00AF7F45"/>
    <w:rsid w:val="00B127BD"/>
    <w:rsid w:val="00B134D6"/>
    <w:rsid w:val="00B22743"/>
    <w:rsid w:val="00B22935"/>
    <w:rsid w:val="00B263A7"/>
    <w:rsid w:val="00B27A07"/>
    <w:rsid w:val="00B46B2A"/>
    <w:rsid w:val="00B56E1D"/>
    <w:rsid w:val="00B57263"/>
    <w:rsid w:val="00B64F5C"/>
    <w:rsid w:val="00B729E4"/>
    <w:rsid w:val="00B83341"/>
    <w:rsid w:val="00B94258"/>
    <w:rsid w:val="00B94D7F"/>
    <w:rsid w:val="00B973E9"/>
    <w:rsid w:val="00BA46C1"/>
    <w:rsid w:val="00BE645C"/>
    <w:rsid w:val="00BF2FBE"/>
    <w:rsid w:val="00C34C5C"/>
    <w:rsid w:val="00C441AB"/>
    <w:rsid w:val="00C52BD0"/>
    <w:rsid w:val="00C550AA"/>
    <w:rsid w:val="00C572A7"/>
    <w:rsid w:val="00C63E18"/>
    <w:rsid w:val="00C65F5B"/>
    <w:rsid w:val="00C8084F"/>
    <w:rsid w:val="00C85621"/>
    <w:rsid w:val="00C85B52"/>
    <w:rsid w:val="00C94DD4"/>
    <w:rsid w:val="00CA42B5"/>
    <w:rsid w:val="00CC0E97"/>
    <w:rsid w:val="00CC5CA8"/>
    <w:rsid w:val="00CC5DB6"/>
    <w:rsid w:val="00D06821"/>
    <w:rsid w:val="00D13314"/>
    <w:rsid w:val="00D156C2"/>
    <w:rsid w:val="00D172C8"/>
    <w:rsid w:val="00D44173"/>
    <w:rsid w:val="00D46F5E"/>
    <w:rsid w:val="00D51233"/>
    <w:rsid w:val="00D51EBC"/>
    <w:rsid w:val="00D62819"/>
    <w:rsid w:val="00D654C5"/>
    <w:rsid w:val="00D73257"/>
    <w:rsid w:val="00D760C5"/>
    <w:rsid w:val="00D83198"/>
    <w:rsid w:val="00D85610"/>
    <w:rsid w:val="00D87609"/>
    <w:rsid w:val="00D97364"/>
    <w:rsid w:val="00DA1841"/>
    <w:rsid w:val="00DA4997"/>
    <w:rsid w:val="00DA7928"/>
    <w:rsid w:val="00DA7C5D"/>
    <w:rsid w:val="00DC07DD"/>
    <w:rsid w:val="00DD2855"/>
    <w:rsid w:val="00DD3F94"/>
    <w:rsid w:val="00DF6CA4"/>
    <w:rsid w:val="00E0474B"/>
    <w:rsid w:val="00E40A00"/>
    <w:rsid w:val="00E43DBD"/>
    <w:rsid w:val="00E531BE"/>
    <w:rsid w:val="00E554A2"/>
    <w:rsid w:val="00E66569"/>
    <w:rsid w:val="00E670A4"/>
    <w:rsid w:val="00E8408B"/>
    <w:rsid w:val="00EC2CDB"/>
    <w:rsid w:val="00ED4432"/>
    <w:rsid w:val="00ED7A69"/>
    <w:rsid w:val="00EE29C4"/>
    <w:rsid w:val="00EF3A2C"/>
    <w:rsid w:val="00F03E19"/>
    <w:rsid w:val="00F11533"/>
    <w:rsid w:val="00F33384"/>
    <w:rsid w:val="00F44418"/>
    <w:rsid w:val="00F576AB"/>
    <w:rsid w:val="00F628A9"/>
    <w:rsid w:val="00F663BF"/>
    <w:rsid w:val="00F67190"/>
    <w:rsid w:val="00F70925"/>
    <w:rsid w:val="00F7360B"/>
    <w:rsid w:val="00FA2E1E"/>
    <w:rsid w:val="00FB1C53"/>
    <w:rsid w:val="00FB4B6F"/>
    <w:rsid w:val="00FD44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F54E6"/>
  <w15:chartTrackingRefBased/>
  <w15:docId w15:val="{C46D1B87-7A2F-477B-B2C1-AC776A701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20B2"/>
    <w:pPr>
      <w:spacing w:line="256" w:lineRule="auto"/>
    </w:pPr>
  </w:style>
  <w:style w:type="paragraph" w:styleId="Nagwek1">
    <w:name w:val="heading 1"/>
    <w:basedOn w:val="Normalny"/>
    <w:next w:val="Normalny"/>
    <w:link w:val="Nagwek1Znak"/>
    <w:uiPriority w:val="99"/>
    <w:qFormat/>
    <w:rsid w:val="00D83198"/>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5A1F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0F221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Standard"/>
    <w:next w:val="Standard"/>
    <w:link w:val="Nagwek4Znak"/>
    <w:unhideWhenUsed/>
    <w:qFormat/>
    <w:rsid w:val="000F2218"/>
    <w:pPr>
      <w:keepNext/>
      <w:spacing w:before="240" w:after="60"/>
      <w:outlineLvl w:val="3"/>
    </w:pPr>
    <w:rPr>
      <w:rFonts w:ascii="Times New Roman" w:eastAsia="Times New Roman" w:hAnsi="Times New Roman" w:cs="Times New Roman"/>
      <w:b/>
      <w:bCs/>
      <w:sz w:val="28"/>
      <w:szCs w:val="28"/>
      <w:lang w:bidi="ar-SA"/>
    </w:rPr>
  </w:style>
  <w:style w:type="paragraph" w:styleId="Nagwek5">
    <w:name w:val="heading 5"/>
    <w:basedOn w:val="Standard"/>
    <w:next w:val="Standard"/>
    <w:link w:val="Nagwek5Znak"/>
    <w:unhideWhenUsed/>
    <w:qFormat/>
    <w:rsid w:val="000F2218"/>
    <w:pPr>
      <w:spacing w:before="240" w:after="60"/>
      <w:outlineLvl w:val="4"/>
    </w:pPr>
    <w:rPr>
      <w:rFonts w:ascii="Times New Roman" w:eastAsia="Times New Roman" w:hAnsi="Times New Roman" w:cs="Times New Roman"/>
      <w:b/>
      <w:bCs/>
      <w:i/>
      <w:iCs/>
      <w:sz w:val="26"/>
      <w:szCs w:val="26"/>
      <w:lang w:bidi="ar-SA"/>
    </w:rPr>
  </w:style>
  <w:style w:type="paragraph" w:styleId="Nagwek6">
    <w:name w:val="heading 6"/>
    <w:basedOn w:val="Normalny"/>
    <w:next w:val="Normalny"/>
    <w:link w:val="Nagwek6Znak"/>
    <w:uiPriority w:val="99"/>
    <w:qFormat/>
    <w:rsid w:val="00137B77"/>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Standard"/>
    <w:next w:val="Standard"/>
    <w:link w:val="Nagwek7Znak"/>
    <w:qFormat/>
    <w:rsid w:val="000F2218"/>
    <w:pPr>
      <w:keepNext/>
      <w:ind w:left="-851"/>
      <w:jc w:val="both"/>
      <w:outlineLvl w:val="6"/>
    </w:pPr>
    <w:rPr>
      <w:rFonts w:ascii="Tahoma" w:eastAsia="Tahoma" w:hAnsi="Tahoma" w:cs="Tahoma"/>
      <w:b/>
      <w:sz w:val="20"/>
      <w:szCs w:val="20"/>
      <w:lang w:bidi="ar-SA"/>
    </w:rPr>
  </w:style>
  <w:style w:type="paragraph" w:styleId="Nagwek8">
    <w:name w:val="heading 8"/>
    <w:basedOn w:val="Standard"/>
    <w:next w:val="Standard"/>
    <w:link w:val="Nagwek8Znak"/>
    <w:rsid w:val="000F2218"/>
    <w:pPr>
      <w:spacing w:before="240" w:after="60"/>
      <w:outlineLvl w:val="7"/>
    </w:pPr>
    <w:rPr>
      <w:rFonts w:ascii="Times New Roman" w:eastAsia="Times New Roman" w:hAnsi="Times New Roman" w:cs="Times New Roman"/>
      <w:i/>
      <w:iCs/>
      <w:lang w:bidi="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8F1D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1DA2"/>
    <w:rPr>
      <w:noProof/>
    </w:rPr>
  </w:style>
  <w:style w:type="character" w:customStyle="1" w:styleId="Nagwek1Znak">
    <w:name w:val="Nagłówek 1 Znak"/>
    <w:basedOn w:val="Domylnaczcionkaakapitu"/>
    <w:link w:val="Nagwek1"/>
    <w:uiPriority w:val="99"/>
    <w:rsid w:val="00D83198"/>
    <w:rPr>
      <w:rFonts w:asciiTheme="majorHAnsi" w:eastAsiaTheme="majorEastAsia" w:hAnsiTheme="majorHAnsi" w:cstheme="majorBidi"/>
      <w:noProof/>
      <w:color w:val="2F5496" w:themeColor="accent1" w:themeShade="BF"/>
      <w:sz w:val="32"/>
      <w:szCs w:val="32"/>
    </w:rPr>
  </w:style>
  <w:style w:type="paragraph" w:styleId="NormalnyWeb">
    <w:name w:val="Normal (Web)"/>
    <w:basedOn w:val="Normalny"/>
    <w:unhideWhenUsed/>
    <w:qFormat/>
    <w:rsid w:val="00D831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aliases w:val="Lista punktowana1,Lista punktowana2,Lista punktowana3,List bullet,normalny tekst,Akapit z list¹,CW_Lista,Akapit z listą numerowaną,Podsis rysunku,lp1,Bullet List,FooterText,numbered,Paragraphe de liste1,Bulletr List Paragraph,列出段落,列出段落1,L"/>
    <w:basedOn w:val="Normalny"/>
    <w:link w:val="AkapitzlistZnak"/>
    <w:qFormat/>
    <w:rsid w:val="00D83198"/>
    <w:pPr>
      <w:spacing w:line="259" w:lineRule="auto"/>
      <w:ind w:left="720"/>
      <w:contextualSpacing/>
    </w:pPr>
  </w:style>
  <w:style w:type="character" w:styleId="Hipercze">
    <w:name w:val="Hyperlink"/>
    <w:basedOn w:val="Domylnaczcionkaakapitu"/>
    <w:unhideWhenUsed/>
    <w:rsid w:val="00D83198"/>
    <w:rPr>
      <w:color w:val="0563C1" w:themeColor="hyperlink"/>
      <w:u w:val="single"/>
    </w:rPr>
  </w:style>
  <w:style w:type="paragraph" w:styleId="Nagwek">
    <w:name w:val="header"/>
    <w:aliases w:val="Nagłówek strony"/>
    <w:basedOn w:val="Normalny"/>
    <w:link w:val="NagwekZnak"/>
    <w:uiPriority w:val="99"/>
    <w:unhideWhenUsed/>
    <w:rsid w:val="00D83198"/>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D83198"/>
    <w:rPr>
      <w:noProof/>
    </w:rPr>
  </w:style>
  <w:style w:type="paragraph" w:customStyle="1" w:styleId="Standard">
    <w:name w:val="Standard"/>
    <w:qFormat/>
    <w:rsid w:val="00BA46C1"/>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paragraph" w:styleId="Tekstpodstawowy">
    <w:name w:val="Body Text"/>
    <w:basedOn w:val="Normalny"/>
    <w:link w:val="TekstpodstawowyZnak"/>
    <w:unhideWhenUsed/>
    <w:qFormat/>
    <w:rsid w:val="006404EE"/>
    <w:pPr>
      <w:spacing w:after="0" w:line="240" w:lineRule="auto"/>
      <w:jc w:val="center"/>
    </w:pPr>
    <w:rPr>
      <w:rFonts w:ascii="Arial" w:eastAsia="Times New Roman" w:hAnsi="Arial" w:cs="Times New Roman"/>
      <w:szCs w:val="20"/>
      <w:lang w:eastAsia="pl-PL"/>
    </w:rPr>
  </w:style>
  <w:style w:type="character" w:customStyle="1" w:styleId="TekstpodstawowyZnak">
    <w:name w:val="Tekst podstawowy Znak"/>
    <w:basedOn w:val="Domylnaczcionkaakapitu"/>
    <w:link w:val="Tekstpodstawowy"/>
    <w:rsid w:val="006404EE"/>
    <w:rPr>
      <w:rFonts w:ascii="Arial" w:eastAsia="Times New Roman" w:hAnsi="Arial" w:cs="Times New Roman"/>
      <w:szCs w:val="20"/>
      <w:lang w:eastAsia="pl-PL"/>
    </w:rPr>
  </w:style>
  <w:style w:type="paragraph" w:styleId="Bezodstpw">
    <w:name w:val="No Spacing"/>
    <w:link w:val="BezodstpwZnak"/>
    <w:uiPriority w:val="99"/>
    <w:qFormat/>
    <w:rsid w:val="006404EE"/>
    <w:pPr>
      <w:spacing w:after="0" w:line="240" w:lineRule="auto"/>
    </w:pPr>
  </w:style>
  <w:style w:type="paragraph" w:styleId="Tekstprzypisukocowego">
    <w:name w:val="endnote text"/>
    <w:basedOn w:val="Normalny"/>
    <w:link w:val="TekstprzypisukocowegoZnak"/>
    <w:uiPriority w:val="99"/>
    <w:semiHidden/>
    <w:unhideWhenUsed/>
    <w:rsid w:val="0007705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77059"/>
    <w:rPr>
      <w:sz w:val="20"/>
      <w:szCs w:val="20"/>
    </w:rPr>
  </w:style>
  <w:style w:type="character" w:styleId="Odwoanieprzypisukocowego">
    <w:name w:val="endnote reference"/>
    <w:basedOn w:val="Domylnaczcionkaakapitu"/>
    <w:uiPriority w:val="99"/>
    <w:semiHidden/>
    <w:unhideWhenUsed/>
    <w:rsid w:val="00077059"/>
    <w:rPr>
      <w:vertAlign w:val="superscript"/>
    </w:rPr>
  </w:style>
  <w:style w:type="character" w:customStyle="1" w:styleId="AkapitzlistZnak">
    <w:name w:val="Akapit z listą Znak"/>
    <w:aliases w:val="Lista punktowana1 Znak,Lista punktowana2 Znak,Lista punktowana3 Znak,List bullet Znak,normalny tekst Znak,Akapit z list¹ Znak,CW_Lista Znak,Akapit z listą numerowaną Znak,Podsis rysunku Znak,lp1 Znak,Bullet List Znak,FooterText Znak"/>
    <w:link w:val="Akapitzlist"/>
    <w:qFormat/>
    <w:locked/>
    <w:rsid w:val="001341E7"/>
  </w:style>
  <w:style w:type="paragraph" w:customStyle="1" w:styleId="Default">
    <w:name w:val="Default"/>
    <w:qFormat/>
    <w:rsid w:val="001341E7"/>
    <w:pPr>
      <w:autoSpaceDE w:val="0"/>
      <w:autoSpaceDN w:val="0"/>
      <w:adjustRightInd w:val="0"/>
      <w:spacing w:after="0" w:line="240" w:lineRule="auto"/>
    </w:pPr>
    <w:rPr>
      <w:rFonts w:ascii="Garamond" w:hAnsi="Garamond" w:cs="Garamond"/>
      <w:color w:val="000000"/>
      <w:sz w:val="24"/>
      <w:szCs w:val="24"/>
    </w:rPr>
  </w:style>
  <w:style w:type="character" w:customStyle="1" w:styleId="Nagwek2Znak">
    <w:name w:val="Nagłówek 2 Znak"/>
    <w:basedOn w:val="Domylnaczcionkaakapitu"/>
    <w:link w:val="Nagwek2"/>
    <w:rsid w:val="005A1F1A"/>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0F2218"/>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0F2218"/>
    <w:rPr>
      <w:rFonts w:ascii="Times New Roman" w:eastAsia="Times New Roman" w:hAnsi="Times New Roman" w:cs="Times New Roman"/>
      <w:b/>
      <w:bCs/>
      <w:kern w:val="3"/>
      <w:sz w:val="28"/>
      <w:szCs w:val="28"/>
      <w:lang w:eastAsia="zh-CN"/>
    </w:rPr>
  </w:style>
  <w:style w:type="character" w:customStyle="1" w:styleId="Nagwek5Znak">
    <w:name w:val="Nagłówek 5 Znak"/>
    <w:basedOn w:val="Domylnaczcionkaakapitu"/>
    <w:link w:val="Nagwek5"/>
    <w:rsid w:val="000F2218"/>
    <w:rPr>
      <w:rFonts w:ascii="Times New Roman" w:eastAsia="Times New Roman" w:hAnsi="Times New Roman" w:cs="Times New Roman"/>
      <w:b/>
      <w:bCs/>
      <w:i/>
      <w:iCs/>
      <w:kern w:val="3"/>
      <w:sz w:val="26"/>
      <w:szCs w:val="26"/>
      <w:lang w:eastAsia="zh-CN"/>
    </w:rPr>
  </w:style>
  <w:style w:type="character" w:customStyle="1" w:styleId="Nagwek7Znak">
    <w:name w:val="Nagłówek 7 Znak"/>
    <w:basedOn w:val="Domylnaczcionkaakapitu"/>
    <w:link w:val="Nagwek7"/>
    <w:rsid w:val="000F2218"/>
    <w:rPr>
      <w:rFonts w:ascii="Tahoma" w:eastAsia="Tahoma" w:hAnsi="Tahoma" w:cs="Tahoma"/>
      <w:b/>
      <w:kern w:val="3"/>
      <w:sz w:val="20"/>
      <w:szCs w:val="20"/>
      <w:lang w:eastAsia="zh-CN"/>
    </w:rPr>
  </w:style>
  <w:style w:type="character" w:customStyle="1" w:styleId="Nagwek8Znak">
    <w:name w:val="Nagłówek 8 Znak"/>
    <w:basedOn w:val="Domylnaczcionkaakapitu"/>
    <w:link w:val="Nagwek8"/>
    <w:rsid w:val="000F2218"/>
    <w:rPr>
      <w:rFonts w:ascii="Times New Roman" w:eastAsia="Times New Roman" w:hAnsi="Times New Roman" w:cs="Times New Roman"/>
      <w:i/>
      <w:iCs/>
      <w:kern w:val="3"/>
      <w:sz w:val="24"/>
      <w:szCs w:val="24"/>
      <w:lang w:eastAsia="zh-CN"/>
    </w:rPr>
  </w:style>
  <w:style w:type="paragraph" w:customStyle="1" w:styleId="Heading">
    <w:name w:val="Heading"/>
    <w:basedOn w:val="Standard"/>
    <w:next w:val="Textbody"/>
    <w:rsid w:val="000F2218"/>
    <w:pPr>
      <w:keepNext/>
      <w:spacing w:before="240" w:after="120"/>
    </w:pPr>
    <w:rPr>
      <w:rFonts w:ascii="Arial" w:eastAsia="Microsoft YaHei" w:hAnsi="Arial" w:cs="Arial"/>
      <w:sz w:val="28"/>
      <w:szCs w:val="28"/>
      <w:lang w:bidi="ar-SA"/>
    </w:rPr>
  </w:style>
  <w:style w:type="paragraph" w:customStyle="1" w:styleId="Textbody">
    <w:name w:val="Text body"/>
    <w:basedOn w:val="Standard"/>
    <w:rsid w:val="000F2218"/>
    <w:pPr>
      <w:jc w:val="both"/>
    </w:pPr>
    <w:rPr>
      <w:rFonts w:ascii="Arial" w:eastAsia="Arial" w:hAnsi="Arial" w:cs="Arial"/>
      <w:b/>
      <w:sz w:val="22"/>
      <w:szCs w:val="20"/>
      <w:lang w:bidi="ar-SA"/>
    </w:rPr>
  </w:style>
  <w:style w:type="paragraph" w:styleId="Lista">
    <w:name w:val="List"/>
    <w:basedOn w:val="Standard"/>
    <w:rsid w:val="000F2218"/>
    <w:pPr>
      <w:ind w:left="283" w:hanging="283"/>
    </w:pPr>
    <w:rPr>
      <w:rFonts w:ascii="Times New Roman" w:eastAsia="Times New Roman" w:hAnsi="Times New Roman" w:cs="Times New Roman"/>
      <w:lang w:bidi="ar-SA"/>
    </w:rPr>
  </w:style>
  <w:style w:type="paragraph" w:styleId="Legenda">
    <w:name w:val="caption"/>
    <w:basedOn w:val="Standard"/>
    <w:rsid w:val="000F2218"/>
    <w:pPr>
      <w:suppressLineNumbers/>
      <w:spacing w:before="120" w:after="120"/>
    </w:pPr>
    <w:rPr>
      <w:rFonts w:ascii="Times New Roman" w:eastAsia="Times New Roman" w:hAnsi="Times New Roman" w:cs="Arial"/>
      <w:i/>
      <w:iCs/>
      <w:lang w:bidi="ar-SA"/>
    </w:rPr>
  </w:style>
  <w:style w:type="paragraph" w:customStyle="1" w:styleId="Index">
    <w:name w:val="Index"/>
    <w:basedOn w:val="Standard"/>
    <w:rsid w:val="000F2218"/>
    <w:pPr>
      <w:suppressLineNumbers/>
    </w:pPr>
    <w:rPr>
      <w:rFonts w:ascii="Times New Roman" w:eastAsia="Times New Roman" w:hAnsi="Times New Roman" w:cs="Arial"/>
      <w:lang w:bidi="ar-SA"/>
    </w:rPr>
  </w:style>
  <w:style w:type="paragraph" w:customStyle="1" w:styleId="pkt">
    <w:name w:val="pkt"/>
    <w:basedOn w:val="Standard"/>
    <w:rsid w:val="000F2218"/>
    <w:pPr>
      <w:spacing w:before="60" w:after="60"/>
      <w:ind w:left="851" w:hanging="295"/>
      <w:jc w:val="both"/>
    </w:pPr>
    <w:rPr>
      <w:rFonts w:ascii="Times New Roman" w:eastAsia="Times New Roman" w:hAnsi="Times New Roman" w:cs="Times New Roman"/>
      <w:szCs w:val="20"/>
      <w:lang w:bidi="ar-SA"/>
    </w:rPr>
  </w:style>
  <w:style w:type="paragraph" w:customStyle="1" w:styleId="pkt1">
    <w:name w:val="pkt1"/>
    <w:basedOn w:val="pkt"/>
    <w:rsid w:val="000F2218"/>
    <w:pPr>
      <w:ind w:left="850" w:hanging="425"/>
    </w:pPr>
  </w:style>
  <w:style w:type="paragraph" w:styleId="Tytu">
    <w:name w:val="Title"/>
    <w:basedOn w:val="Standard"/>
    <w:next w:val="Podtytu"/>
    <w:link w:val="TytuZnak"/>
    <w:uiPriority w:val="10"/>
    <w:qFormat/>
    <w:rsid w:val="000F2218"/>
    <w:pPr>
      <w:jc w:val="center"/>
    </w:pPr>
    <w:rPr>
      <w:rFonts w:ascii="Arial" w:eastAsia="Arial" w:hAnsi="Arial" w:cs="Arial"/>
      <w:b/>
      <w:sz w:val="22"/>
      <w:szCs w:val="20"/>
      <w:lang w:bidi="ar-SA"/>
    </w:rPr>
  </w:style>
  <w:style w:type="character" w:customStyle="1" w:styleId="TytuZnak">
    <w:name w:val="Tytuł Znak"/>
    <w:basedOn w:val="Domylnaczcionkaakapitu"/>
    <w:link w:val="Tytu"/>
    <w:uiPriority w:val="10"/>
    <w:rsid w:val="000F2218"/>
    <w:rPr>
      <w:rFonts w:ascii="Arial" w:eastAsia="Arial" w:hAnsi="Arial" w:cs="Arial"/>
      <w:b/>
      <w:kern w:val="3"/>
      <w:szCs w:val="20"/>
      <w:lang w:eastAsia="zh-CN"/>
    </w:rPr>
  </w:style>
  <w:style w:type="paragraph" w:styleId="Podtytu">
    <w:name w:val="Subtitle"/>
    <w:basedOn w:val="Standard"/>
    <w:next w:val="Textbody"/>
    <w:link w:val="PodtytuZnak"/>
    <w:uiPriority w:val="11"/>
    <w:qFormat/>
    <w:rsid w:val="000F2218"/>
    <w:rPr>
      <w:rFonts w:ascii="Arial" w:eastAsia="Arial" w:hAnsi="Arial" w:cs="Arial"/>
      <w:b/>
      <w:bCs/>
      <w:sz w:val="22"/>
      <w:lang w:bidi="ar-SA"/>
    </w:rPr>
  </w:style>
  <w:style w:type="character" w:customStyle="1" w:styleId="PodtytuZnak">
    <w:name w:val="Podtytuł Znak"/>
    <w:basedOn w:val="Domylnaczcionkaakapitu"/>
    <w:link w:val="Podtytu"/>
    <w:uiPriority w:val="11"/>
    <w:rsid w:val="000F2218"/>
    <w:rPr>
      <w:rFonts w:ascii="Arial" w:eastAsia="Arial" w:hAnsi="Arial" w:cs="Arial"/>
      <w:b/>
      <w:bCs/>
      <w:kern w:val="3"/>
      <w:szCs w:val="24"/>
      <w:lang w:eastAsia="zh-CN"/>
    </w:rPr>
  </w:style>
  <w:style w:type="paragraph" w:styleId="Tekstpodstawowy2">
    <w:name w:val="Body Text 2"/>
    <w:basedOn w:val="Standard"/>
    <w:link w:val="Tekstpodstawowy2Znak"/>
    <w:rsid w:val="000F2218"/>
    <w:pPr>
      <w:jc w:val="both"/>
    </w:pPr>
    <w:rPr>
      <w:rFonts w:ascii="Arial" w:eastAsia="Arial" w:hAnsi="Arial" w:cs="Arial"/>
      <w:sz w:val="20"/>
      <w:szCs w:val="20"/>
      <w:lang w:bidi="ar-SA"/>
    </w:rPr>
  </w:style>
  <w:style w:type="character" w:customStyle="1" w:styleId="Tekstpodstawowy2Znak">
    <w:name w:val="Tekst podstawowy 2 Znak"/>
    <w:basedOn w:val="Domylnaczcionkaakapitu"/>
    <w:link w:val="Tekstpodstawowy2"/>
    <w:rsid w:val="000F2218"/>
    <w:rPr>
      <w:rFonts w:ascii="Arial" w:eastAsia="Arial" w:hAnsi="Arial" w:cs="Arial"/>
      <w:kern w:val="3"/>
      <w:sz w:val="20"/>
      <w:szCs w:val="20"/>
      <w:lang w:eastAsia="zh-CN"/>
    </w:rPr>
  </w:style>
  <w:style w:type="paragraph" w:customStyle="1" w:styleId="HeaderandFooter">
    <w:name w:val="Header and Footer"/>
    <w:basedOn w:val="Standard"/>
    <w:rsid w:val="000F2218"/>
    <w:pPr>
      <w:suppressLineNumbers/>
      <w:tabs>
        <w:tab w:val="center" w:pos="4819"/>
        <w:tab w:val="right" w:pos="9638"/>
      </w:tabs>
    </w:pPr>
    <w:rPr>
      <w:rFonts w:ascii="Times New Roman" w:eastAsia="Times New Roman" w:hAnsi="Times New Roman" w:cs="Times New Roman"/>
      <w:lang w:bidi="ar-SA"/>
    </w:rPr>
  </w:style>
  <w:style w:type="paragraph" w:styleId="Tekstpodstawowy3">
    <w:name w:val="Body Text 3"/>
    <w:basedOn w:val="Standard"/>
    <w:link w:val="Tekstpodstawowy3Znak"/>
    <w:rsid w:val="000F2218"/>
    <w:pPr>
      <w:spacing w:after="120"/>
    </w:pPr>
    <w:rPr>
      <w:rFonts w:ascii="Times New Roman" w:eastAsia="Times New Roman" w:hAnsi="Times New Roman" w:cs="Times New Roman"/>
      <w:sz w:val="16"/>
      <w:szCs w:val="16"/>
      <w:lang w:bidi="ar-SA"/>
    </w:rPr>
  </w:style>
  <w:style w:type="character" w:customStyle="1" w:styleId="Tekstpodstawowy3Znak">
    <w:name w:val="Tekst podstawowy 3 Znak"/>
    <w:basedOn w:val="Domylnaczcionkaakapitu"/>
    <w:link w:val="Tekstpodstawowy3"/>
    <w:rsid w:val="000F2218"/>
    <w:rPr>
      <w:rFonts w:ascii="Times New Roman" w:eastAsia="Times New Roman" w:hAnsi="Times New Roman" w:cs="Times New Roman"/>
      <w:kern w:val="3"/>
      <w:sz w:val="16"/>
      <w:szCs w:val="16"/>
      <w:lang w:eastAsia="zh-CN"/>
    </w:rPr>
  </w:style>
  <w:style w:type="paragraph" w:customStyle="1" w:styleId="Textbodyindent">
    <w:name w:val="Text body indent"/>
    <w:basedOn w:val="Standard"/>
    <w:rsid w:val="000F2218"/>
    <w:pPr>
      <w:spacing w:after="120"/>
      <w:ind w:left="283"/>
    </w:pPr>
    <w:rPr>
      <w:rFonts w:ascii="Times New Roman" w:eastAsia="Times New Roman" w:hAnsi="Times New Roman" w:cs="Times New Roman"/>
      <w:lang w:bidi="ar-SA"/>
    </w:rPr>
  </w:style>
  <w:style w:type="paragraph" w:styleId="Tekstpodstawowywcity2">
    <w:name w:val="Body Text Indent 2"/>
    <w:basedOn w:val="Standard"/>
    <w:link w:val="Tekstpodstawowywcity2Znak"/>
    <w:rsid w:val="000F2218"/>
    <w:pPr>
      <w:spacing w:after="120" w:line="480" w:lineRule="auto"/>
      <w:ind w:left="283"/>
    </w:pPr>
    <w:rPr>
      <w:rFonts w:ascii="Times New Roman" w:eastAsia="Times New Roman" w:hAnsi="Times New Roman" w:cs="Times New Roman"/>
      <w:lang w:bidi="ar-SA"/>
    </w:rPr>
  </w:style>
  <w:style w:type="character" w:customStyle="1" w:styleId="Tekstpodstawowywcity2Znak">
    <w:name w:val="Tekst podstawowy wcięty 2 Znak"/>
    <w:basedOn w:val="Domylnaczcionkaakapitu"/>
    <w:link w:val="Tekstpodstawowywcity2"/>
    <w:rsid w:val="000F2218"/>
    <w:rPr>
      <w:rFonts w:ascii="Times New Roman" w:eastAsia="Times New Roman" w:hAnsi="Times New Roman" w:cs="Times New Roman"/>
      <w:kern w:val="3"/>
      <w:sz w:val="24"/>
      <w:szCs w:val="24"/>
      <w:lang w:eastAsia="zh-CN"/>
    </w:rPr>
  </w:style>
  <w:style w:type="paragraph" w:customStyle="1" w:styleId="Footnote">
    <w:name w:val="Footnote"/>
    <w:basedOn w:val="Standard"/>
    <w:rsid w:val="000F2218"/>
    <w:rPr>
      <w:rFonts w:ascii="Tahoma" w:eastAsia="Tahoma" w:hAnsi="Tahoma" w:cs="Tahoma"/>
      <w:sz w:val="20"/>
      <w:szCs w:val="20"/>
      <w:lang w:bidi="ar-SA"/>
    </w:rPr>
  </w:style>
  <w:style w:type="paragraph" w:styleId="Zwykytekst">
    <w:name w:val="Plain Text"/>
    <w:basedOn w:val="Standard"/>
    <w:link w:val="ZwykytekstZnak"/>
    <w:rsid w:val="000F2218"/>
    <w:rPr>
      <w:rFonts w:ascii="Courier New" w:eastAsia="Courier New" w:hAnsi="Courier New" w:cs="Courier New"/>
      <w:sz w:val="20"/>
      <w:szCs w:val="20"/>
      <w:lang w:bidi="ar-SA"/>
    </w:rPr>
  </w:style>
  <w:style w:type="character" w:customStyle="1" w:styleId="ZwykytekstZnak">
    <w:name w:val="Zwykły tekst Znak"/>
    <w:basedOn w:val="Domylnaczcionkaakapitu"/>
    <w:link w:val="Zwykytekst"/>
    <w:rsid w:val="000F2218"/>
    <w:rPr>
      <w:rFonts w:ascii="Courier New" w:eastAsia="Courier New" w:hAnsi="Courier New" w:cs="Courier New"/>
      <w:kern w:val="3"/>
      <w:sz w:val="20"/>
      <w:szCs w:val="20"/>
      <w:lang w:eastAsia="zh-CN"/>
    </w:rPr>
  </w:style>
  <w:style w:type="paragraph" w:customStyle="1" w:styleId="wypunkt">
    <w:name w:val="wypunkt"/>
    <w:basedOn w:val="Standard"/>
    <w:rsid w:val="000F2218"/>
    <w:pPr>
      <w:numPr>
        <w:numId w:val="82"/>
      </w:numPr>
      <w:tabs>
        <w:tab w:val="left" w:pos="-11700"/>
      </w:tabs>
      <w:spacing w:line="360" w:lineRule="auto"/>
      <w:jc w:val="both"/>
    </w:pPr>
    <w:rPr>
      <w:rFonts w:ascii="Times New Roman" w:eastAsia="Times New Roman" w:hAnsi="Times New Roman" w:cs="Times New Roman"/>
      <w:szCs w:val="20"/>
      <w:lang w:bidi="ar-SA"/>
    </w:rPr>
  </w:style>
  <w:style w:type="paragraph" w:styleId="Tekstkomentarza">
    <w:name w:val="annotation text"/>
    <w:basedOn w:val="Standard"/>
    <w:link w:val="TekstkomentarzaZnak"/>
    <w:uiPriority w:val="99"/>
    <w:rsid w:val="000F2218"/>
    <w:rPr>
      <w:rFonts w:ascii="Tahoma" w:eastAsia="Tahoma" w:hAnsi="Tahoma" w:cs="Tahoma"/>
      <w:sz w:val="20"/>
      <w:szCs w:val="20"/>
      <w:lang w:bidi="ar-SA"/>
    </w:rPr>
  </w:style>
  <w:style w:type="character" w:customStyle="1" w:styleId="TekstkomentarzaZnak">
    <w:name w:val="Tekst komentarza Znak"/>
    <w:basedOn w:val="Domylnaczcionkaakapitu"/>
    <w:link w:val="Tekstkomentarza"/>
    <w:uiPriority w:val="99"/>
    <w:rsid w:val="000F2218"/>
    <w:rPr>
      <w:rFonts w:ascii="Tahoma" w:eastAsia="Tahoma" w:hAnsi="Tahoma" w:cs="Tahoma"/>
      <w:kern w:val="3"/>
      <w:sz w:val="20"/>
      <w:szCs w:val="20"/>
      <w:lang w:eastAsia="zh-CN"/>
    </w:rPr>
  </w:style>
  <w:style w:type="paragraph" w:styleId="Tekstdymka">
    <w:name w:val="Balloon Text"/>
    <w:basedOn w:val="Standard"/>
    <w:link w:val="TekstdymkaZnak"/>
    <w:uiPriority w:val="99"/>
    <w:rsid w:val="000F2218"/>
    <w:rPr>
      <w:rFonts w:ascii="Tahoma" w:eastAsia="Tahoma" w:hAnsi="Tahoma" w:cs="Tahoma"/>
      <w:sz w:val="16"/>
      <w:szCs w:val="16"/>
      <w:lang w:bidi="ar-SA"/>
    </w:rPr>
  </w:style>
  <w:style w:type="character" w:customStyle="1" w:styleId="TekstdymkaZnak">
    <w:name w:val="Tekst dymka Znak"/>
    <w:basedOn w:val="Domylnaczcionkaakapitu"/>
    <w:link w:val="Tekstdymka"/>
    <w:uiPriority w:val="99"/>
    <w:rsid w:val="000F2218"/>
    <w:rPr>
      <w:rFonts w:ascii="Tahoma" w:eastAsia="Tahoma" w:hAnsi="Tahoma" w:cs="Tahoma"/>
      <w:kern w:val="3"/>
      <w:sz w:val="16"/>
      <w:szCs w:val="16"/>
      <w:lang w:eastAsia="zh-CN"/>
    </w:rPr>
  </w:style>
  <w:style w:type="paragraph" w:customStyle="1" w:styleId="ust">
    <w:name w:val="ust"/>
    <w:rsid w:val="000F2218"/>
    <w:pPr>
      <w:suppressAutoHyphens/>
      <w:autoSpaceDN w:val="0"/>
      <w:spacing w:before="60" w:after="60" w:line="240" w:lineRule="auto"/>
      <w:ind w:left="426" w:hanging="284"/>
      <w:jc w:val="both"/>
      <w:textAlignment w:val="baseline"/>
    </w:pPr>
    <w:rPr>
      <w:rFonts w:ascii="Times New Roman" w:eastAsia="Times New Roman" w:hAnsi="Times New Roman" w:cs="Times New Roman"/>
      <w:kern w:val="3"/>
      <w:sz w:val="24"/>
      <w:szCs w:val="20"/>
      <w:lang w:eastAsia="zh-CN"/>
    </w:rPr>
  </w:style>
  <w:style w:type="paragraph" w:customStyle="1" w:styleId="ustp">
    <w:name w:val="ustęp"/>
    <w:basedOn w:val="Standard"/>
    <w:rsid w:val="000F2218"/>
    <w:pPr>
      <w:spacing w:after="120" w:line="312" w:lineRule="auto"/>
      <w:jc w:val="both"/>
    </w:pPr>
    <w:rPr>
      <w:rFonts w:ascii="Times New Roman" w:eastAsia="Times New Roman" w:hAnsi="Times New Roman" w:cs="Times New Roman"/>
      <w:sz w:val="26"/>
      <w:szCs w:val="20"/>
      <w:lang w:bidi="ar-SA"/>
    </w:rPr>
  </w:style>
  <w:style w:type="paragraph" w:customStyle="1" w:styleId="tx">
    <w:name w:val="tx"/>
    <w:basedOn w:val="Standard"/>
    <w:rsid w:val="000F2218"/>
    <w:pPr>
      <w:spacing w:before="280" w:after="280"/>
    </w:pPr>
    <w:rPr>
      <w:rFonts w:ascii="Times New Roman" w:eastAsia="Times New Roman" w:hAnsi="Times New Roman" w:cs="Times New Roman"/>
      <w:b/>
      <w:bCs/>
      <w:lang w:val="en-US" w:bidi="ar-SA"/>
    </w:rPr>
  </w:style>
  <w:style w:type="paragraph" w:customStyle="1" w:styleId="ust1art">
    <w:name w:val="ust1 art"/>
    <w:rsid w:val="000F2218"/>
    <w:pPr>
      <w:suppressAutoHyphens/>
      <w:overflowPunct w:val="0"/>
      <w:autoSpaceDE w:val="0"/>
      <w:autoSpaceDN w:val="0"/>
      <w:spacing w:before="60" w:after="60" w:line="240" w:lineRule="auto"/>
      <w:ind w:left="1843" w:hanging="255"/>
      <w:jc w:val="both"/>
      <w:textAlignment w:val="baseline"/>
    </w:pPr>
    <w:rPr>
      <w:rFonts w:ascii="Times New Roman" w:eastAsia="Times New Roman" w:hAnsi="Times New Roman" w:cs="Times New Roman"/>
      <w:kern w:val="3"/>
      <w:sz w:val="24"/>
      <w:szCs w:val="20"/>
      <w:lang w:eastAsia="zh-CN"/>
    </w:rPr>
  </w:style>
  <w:style w:type="paragraph" w:styleId="Tematkomentarza">
    <w:name w:val="annotation subject"/>
    <w:basedOn w:val="Tekstkomentarza"/>
    <w:next w:val="Tekstkomentarza"/>
    <w:link w:val="TematkomentarzaZnak"/>
    <w:uiPriority w:val="99"/>
    <w:rsid w:val="000F2218"/>
    <w:rPr>
      <w:rFonts w:ascii="Times New Roman" w:eastAsia="Times New Roman" w:hAnsi="Times New Roman" w:cs="Times New Roman"/>
      <w:b/>
      <w:bCs/>
    </w:rPr>
  </w:style>
  <w:style w:type="character" w:customStyle="1" w:styleId="TematkomentarzaZnak">
    <w:name w:val="Temat komentarza Znak"/>
    <w:basedOn w:val="TekstkomentarzaZnak"/>
    <w:link w:val="Tematkomentarza"/>
    <w:uiPriority w:val="99"/>
    <w:rsid w:val="000F2218"/>
    <w:rPr>
      <w:rFonts w:ascii="Times New Roman" w:eastAsia="Times New Roman" w:hAnsi="Times New Roman" w:cs="Times New Roman"/>
      <w:b/>
      <w:bCs/>
      <w:kern w:val="3"/>
      <w:sz w:val="20"/>
      <w:szCs w:val="20"/>
      <w:lang w:eastAsia="zh-CN"/>
    </w:rPr>
  </w:style>
  <w:style w:type="paragraph" w:styleId="Tekstpodstawowywcity3">
    <w:name w:val="Body Text Indent 3"/>
    <w:basedOn w:val="Standard"/>
    <w:link w:val="Tekstpodstawowywcity3Znak"/>
    <w:rsid w:val="000F2218"/>
    <w:pPr>
      <w:spacing w:after="120"/>
      <w:ind w:left="283"/>
    </w:pPr>
    <w:rPr>
      <w:rFonts w:ascii="Times New Roman" w:eastAsia="Times New Roman" w:hAnsi="Times New Roman" w:cs="Times New Roman"/>
      <w:sz w:val="16"/>
      <w:szCs w:val="16"/>
      <w:lang w:bidi="ar-SA"/>
    </w:rPr>
  </w:style>
  <w:style w:type="character" w:customStyle="1" w:styleId="Tekstpodstawowywcity3Znak">
    <w:name w:val="Tekst podstawowy wcięty 3 Znak"/>
    <w:basedOn w:val="Domylnaczcionkaakapitu"/>
    <w:link w:val="Tekstpodstawowywcity3"/>
    <w:rsid w:val="000F2218"/>
    <w:rPr>
      <w:rFonts w:ascii="Times New Roman" w:eastAsia="Times New Roman" w:hAnsi="Times New Roman" w:cs="Times New Roman"/>
      <w:kern w:val="3"/>
      <w:sz w:val="16"/>
      <w:szCs w:val="16"/>
      <w:lang w:eastAsia="zh-CN"/>
    </w:rPr>
  </w:style>
  <w:style w:type="paragraph" w:customStyle="1" w:styleId="CharZnakCharZnakCharZnakCharZnakZnakZnakZnak">
    <w:name w:val="Char Znak Char Znak Char Znak Char Znak Znak Znak Znak"/>
    <w:basedOn w:val="Standard"/>
    <w:rsid w:val="000F2218"/>
    <w:rPr>
      <w:rFonts w:ascii="Times New Roman" w:eastAsia="Times New Roman" w:hAnsi="Times New Roman" w:cs="Times New Roman"/>
      <w:lang w:bidi="ar-SA"/>
    </w:rPr>
  </w:style>
  <w:style w:type="paragraph" w:styleId="Lista2">
    <w:name w:val="List 2"/>
    <w:basedOn w:val="Standard"/>
    <w:rsid w:val="000F2218"/>
    <w:pPr>
      <w:ind w:left="566" w:hanging="283"/>
    </w:pPr>
    <w:rPr>
      <w:rFonts w:ascii="Times New Roman" w:eastAsia="Times New Roman" w:hAnsi="Times New Roman" w:cs="Times New Roman"/>
      <w:lang w:bidi="ar-SA"/>
    </w:rPr>
  </w:style>
  <w:style w:type="paragraph" w:styleId="Listapunktowana">
    <w:name w:val="List Bullet"/>
    <w:basedOn w:val="Standard"/>
    <w:rsid w:val="000F2218"/>
    <w:pPr>
      <w:numPr>
        <w:numId w:val="3"/>
      </w:numPr>
    </w:pPr>
    <w:rPr>
      <w:rFonts w:ascii="Times New Roman" w:eastAsia="Times New Roman" w:hAnsi="Times New Roman" w:cs="Times New Roman"/>
      <w:lang w:bidi="ar-SA"/>
    </w:rPr>
  </w:style>
  <w:style w:type="paragraph" w:styleId="Listapunktowana2">
    <w:name w:val="List Bullet 2"/>
    <w:basedOn w:val="Standard"/>
    <w:rsid w:val="000F2218"/>
    <w:pPr>
      <w:numPr>
        <w:numId w:val="2"/>
      </w:numPr>
    </w:pPr>
    <w:rPr>
      <w:rFonts w:ascii="Times New Roman" w:eastAsia="Times New Roman" w:hAnsi="Times New Roman" w:cs="Times New Roman"/>
      <w:lang w:bidi="ar-SA"/>
    </w:rPr>
  </w:style>
  <w:style w:type="paragraph" w:styleId="Listapunktowana3">
    <w:name w:val="List Bullet 3"/>
    <w:basedOn w:val="Standard"/>
    <w:rsid w:val="000F2218"/>
    <w:pPr>
      <w:numPr>
        <w:numId w:val="1"/>
      </w:numPr>
    </w:pPr>
    <w:rPr>
      <w:rFonts w:ascii="Times New Roman" w:eastAsia="Times New Roman" w:hAnsi="Times New Roman" w:cs="Times New Roman"/>
      <w:lang w:bidi="ar-SA"/>
    </w:rPr>
  </w:style>
  <w:style w:type="paragraph" w:styleId="Lista-kontynuacja">
    <w:name w:val="List Continue"/>
    <w:basedOn w:val="Standard"/>
    <w:rsid w:val="000F2218"/>
    <w:pPr>
      <w:spacing w:after="120"/>
      <w:ind w:left="283"/>
    </w:pPr>
    <w:rPr>
      <w:rFonts w:ascii="Times New Roman" w:eastAsia="Times New Roman" w:hAnsi="Times New Roman" w:cs="Times New Roman"/>
      <w:lang w:bidi="ar-SA"/>
    </w:rPr>
  </w:style>
  <w:style w:type="paragraph" w:styleId="Lista-kontynuacja2">
    <w:name w:val="List Continue 2"/>
    <w:basedOn w:val="Standard"/>
    <w:rsid w:val="000F2218"/>
    <w:pPr>
      <w:spacing w:after="120"/>
      <w:ind w:left="566"/>
    </w:pPr>
    <w:rPr>
      <w:rFonts w:ascii="Times New Roman" w:eastAsia="Times New Roman" w:hAnsi="Times New Roman" w:cs="Times New Roman"/>
      <w:lang w:bidi="ar-SA"/>
    </w:rPr>
  </w:style>
  <w:style w:type="paragraph" w:customStyle="1" w:styleId="CharZnakCharZnakCharZnakCharZnak">
    <w:name w:val="Char Znak Char Znak Char Znak Char Znak"/>
    <w:basedOn w:val="Standard"/>
    <w:rsid w:val="000F2218"/>
    <w:rPr>
      <w:rFonts w:ascii="Times New Roman" w:eastAsia="Times New Roman" w:hAnsi="Times New Roman" w:cs="Times New Roman"/>
      <w:lang w:bidi="ar-SA"/>
    </w:rPr>
  </w:style>
  <w:style w:type="paragraph" w:customStyle="1" w:styleId="WW-CharZnakCharZnakCharZnakCharZnak">
    <w:name w:val="WW-Char Znak Char Znak Char Znak Char Znak"/>
    <w:basedOn w:val="Standard"/>
    <w:rsid w:val="000F2218"/>
    <w:rPr>
      <w:rFonts w:ascii="Times New Roman" w:eastAsia="Times New Roman" w:hAnsi="Times New Roman" w:cs="Times New Roman"/>
      <w:lang w:bidi="ar-SA"/>
    </w:rPr>
  </w:style>
  <w:style w:type="paragraph" w:customStyle="1" w:styleId="CharZnakCharZnakCharZnakCharZnakZnakZnakZnakZnakZnakZnak">
    <w:name w:val="Char Znak Char Znak Char Znak Char Znak Znak Znak Znak Znak Znak Znak"/>
    <w:basedOn w:val="Standard"/>
    <w:rsid w:val="000F2218"/>
    <w:rPr>
      <w:rFonts w:ascii="Times New Roman" w:eastAsia="Times New Roman" w:hAnsi="Times New Roman" w:cs="Times New Roman"/>
      <w:lang w:bidi="ar-SA"/>
    </w:rPr>
  </w:style>
  <w:style w:type="paragraph" w:customStyle="1" w:styleId="Tekstpodstawowy21">
    <w:name w:val="Tekst podstawowy 21"/>
    <w:basedOn w:val="Standard"/>
    <w:rsid w:val="000F2218"/>
    <w:pPr>
      <w:overflowPunct w:val="0"/>
      <w:autoSpaceDE w:val="0"/>
      <w:jc w:val="center"/>
    </w:pPr>
    <w:rPr>
      <w:rFonts w:ascii="Tahoma" w:eastAsia="Tahoma" w:hAnsi="Tahoma" w:cs="Tahoma"/>
      <w:smallCaps/>
      <w:sz w:val="20"/>
      <w:szCs w:val="20"/>
      <w:lang w:bidi="ar-SA"/>
      <w14:shadow w14:blurRad="0" w14:dist="17843" w14:dir="2700000" w14:sx="100000" w14:sy="100000" w14:kx="0" w14:ky="0" w14:algn="b">
        <w14:srgbClr w14:val="000000"/>
      </w14:shadow>
    </w:rPr>
  </w:style>
  <w:style w:type="paragraph" w:customStyle="1" w:styleId="Tekstpodstawowywcity21">
    <w:name w:val="Tekst podstawowy wcięty 21"/>
    <w:basedOn w:val="Standard"/>
    <w:rsid w:val="000F2218"/>
    <w:pPr>
      <w:ind w:left="360"/>
    </w:pPr>
    <w:rPr>
      <w:rFonts w:ascii="Arial" w:eastAsia="Arial" w:hAnsi="Arial" w:cs="Arial"/>
      <w:sz w:val="22"/>
      <w:szCs w:val="20"/>
      <w:lang w:bidi="ar-SA"/>
    </w:rPr>
  </w:style>
  <w:style w:type="paragraph" w:customStyle="1" w:styleId="Tekstpodstawowywcity31">
    <w:name w:val="Tekst podstawowy wcięty 31"/>
    <w:basedOn w:val="Standard"/>
    <w:rsid w:val="000F2218"/>
    <w:pPr>
      <w:autoSpaceDE w:val="0"/>
      <w:ind w:left="360"/>
      <w:jc w:val="both"/>
    </w:pPr>
    <w:rPr>
      <w:rFonts w:ascii="Arial" w:eastAsia="Arial" w:hAnsi="Arial" w:cs="Arial"/>
      <w:color w:val="000000"/>
      <w:sz w:val="22"/>
      <w:lang w:bidi="ar-SA"/>
    </w:rPr>
  </w:style>
  <w:style w:type="paragraph" w:customStyle="1" w:styleId="Tekstpodstawowywcity32">
    <w:name w:val="Tekst podstawowy wcięty 32"/>
    <w:basedOn w:val="Standard"/>
    <w:rsid w:val="000F2218"/>
    <w:pPr>
      <w:autoSpaceDE w:val="0"/>
      <w:ind w:left="360"/>
    </w:pPr>
    <w:rPr>
      <w:rFonts w:ascii="Arial" w:eastAsia="Arial" w:hAnsi="Arial" w:cs="Arial"/>
      <w:i/>
      <w:color w:val="000000"/>
      <w:sz w:val="22"/>
      <w:lang w:bidi="ar-SA"/>
    </w:rPr>
  </w:style>
  <w:style w:type="paragraph" w:customStyle="1" w:styleId="Normalny4">
    <w:name w:val="Normalny+4"/>
    <w:basedOn w:val="Default"/>
    <w:next w:val="Default"/>
    <w:rsid w:val="000F2218"/>
    <w:pPr>
      <w:suppressAutoHyphens/>
      <w:adjustRightInd/>
      <w:textAlignment w:val="baseline"/>
    </w:pPr>
    <w:rPr>
      <w:rFonts w:ascii="Arial" w:eastAsia="Arial" w:hAnsi="Arial" w:cs="Arial"/>
      <w:kern w:val="3"/>
      <w:lang w:eastAsia="zh-CN"/>
    </w:rPr>
  </w:style>
  <w:style w:type="paragraph" w:customStyle="1" w:styleId="Tekstpodstawowy23">
    <w:name w:val="Tekst podstawowy 2+3"/>
    <w:basedOn w:val="Default"/>
    <w:next w:val="Default"/>
    <w:rsid w:val="000F2218"/>
    <w:pPr>
      <w:suppressAutoHyphens/>
      <w:adjustRightInd/>
      <w:textAlignment w:val="baseline"/>
    </w:pPr>
    <w:rPr>
      <w:rFonts w:ascii="Arial" w:eastAsia="Arial" w:hAnsi="Arial" w:cs="Arial"/>
      <w:kern w:val="3"/>
      <w:lang w:eastAsia="zh-CN"/>
    </w:rPr>
  </w:style>
  <w:style w:type="paragraph" w:customStyle="1" w:styleId="arimr">
    <w:name w:val="arimr"/>
    <w:basedOn w:val="Standard"/>
    <w:rsid w:val="000F2218"/>
    <w:pPr>
      <w:widowControl w:val="0"/>
      <w:snapToGrid w:val="0"/>
      <w:spacing w:line="360" w:lineRule="auto"/>
    </w:pPr>
    <w:rPr>
      <w:rFonts w:ascii="Times New Roman" w:eastAsia="Times New Roman" w:hAnsi="Times New Roman" w:cs="Times New Roman"/>
      <w:szCs w:val="20"/>
      <w:lang w:val="en-US" w:bidi="ar-SA"/>
    </w:rPr>
  </w:style>
  <w:style w:type="paragraph" w:customStyle="1" w:styleId="Tytu0">
    <w:name w:val="Tytu?"/>
    <w:basedOn w:val="Standard"/>
    <w:rsid w:val="000F2218"/>
    <w:pPr>
      <w:overflowPunct w:val="0"/>
      <w:autoSpaceDE w:val="0"/>
      <w:jc w:val="center"/>
    </w:pPr>
    <w:rPr>
      <w:rFonts w:ascii="Times New Roman" w:eastAsia="Times New Roman" w:hAnsi="Times New Roman" w:cs="Times New Roman"/>
      <w:b/>
      <w:szCs w:val="20"/>
      <w:lang w:bidi="ar-SA"/>
    </w:rPr>
  </w:style>
  <w:style w:type="paragraph" w:customStyle="1" w:styleId="Endnote">
    <w:name w:val="Endnote"/>
    <w:basedOn w:val="Standard"/>
    <w:rsid w:val="000F2218"/>
    <w:pPr>
      <w:numPr>
        <w:numId w:val="80"/>
      </w:numPr>
    </w:pPr>
    <w:rPr>
      <w:rFonts w:ascii="Times New Roman" w:eastAsia="Times New Roman" w:hAnsi="Times New Roman" w:cs="Times New Roman"/>
      <w:sz w:val="20"/>
      <w:szCs w:val="20"/>
      <w:lang w:bidi="ar-SA"/>
    </w:rPr>
  </w:style>
  <w:style w:type="paragraph" w:customStyle="1" w:styleId="paragraf">
    <w:name w:val="paragraf"/>
    <w:basedOn w:val="Standard"/>
    <w:rsid w:val="000F2218"/>
    <w:pPr>
      <w:keepNext/>
      <w:numPr>
        <w:numId w:val="62"/>
      </w:numPr>
      <w:spacing w:before="240" w:after="120" w:line="312" w:lineRule="auto"/>
      <w:jc w:val="center"/>
    </w:pPr>
    <w:rPr>
      <w:rFonts w:ascii="Times New Roman" w:eastAsia="Times New Roman" w:hAnsi="Times New Roman" w:cs="Times New Roman"/>
      <w:b/>
      <w:sz w:val="26"/>
      <w:szCs w:val="20"/>
      <w:lang w:bidi="ar-SA"/>
    </w:rPr>
  </w:style>
  <w:style w:type="paragraph" w:customStyle="1" w:styleId="litera">
    <w:name w:val="litera"/>
    <w:basedOn w:val="Standard"/>
    <w:rsid w:val="000F2218"/>
    <w:pPr>
      <w:spacing w:after="120" w:line="288" w:lineRule="auto"/>
      <w:ind w:left="720" w:hanging="432"/>
      <w:jc w:val="both"/>
    </w:pPr>
    <w:rPr>
      <w:rFonts w:ascii="Times New Roman" w:eastAsia="Times New Roman" w:hAnsi="Times New Roman" w:cs="Times New Roman"/>
      <w:sz w:val="26"/>
      <w:szCs w:val="20"/>
      <w:lang w:bidi="ar-SA"/>
    </w:rPr>
  </w:style>
  <w:style w:type="paragraph" w:customStyle="1" w:styleId="podpisy">
    <w:name w:val="podpisy"/>
    <w:basedOn w:val="Standard"/>
    <w:rsid w:val="000F2218"/>
    <w:pPr>
      <w:keepNext/>
      <w:keepLines/>
      <w:spacing w:before="600" w:line="288" w:lineRule="auto"/>
      <w:jc w:val="both"/>
    </w:pPr>
    <w:rPr>
      <w:rFonts w:ascii="Times New Roman" w:eastAsia="Times New Roman" w:hAnsi="Times New Roman" w:cs="Times New Roman"/>
      <w:sz w:val="26"/>
      <w:szCs w:val="20"/>
      <w:lang w:bidi="ar-SA"/>
    </w:rPr>
  </w:style>
  <w:style w:type="paragraph" w:customStyle="1" w:styleId="Tekstpodstawowy230">
    <w:name w:val="Tekst podstawowy 23"/>
    <w:basedOn w:val="Standard"/>
    <w:rsid w:val="000F2218"/>
    <w:pPr>
      <w:overflowPunct w:val="0"/>
      <w:autoSpaceDE w:val="0"/>
      <w:spacing w:after="120" w:line="480" w:lineRule="auto"/>
    </w:pPr>
    <w:rPr>
      <w:rFonts w:ascii="Times New Roman" w:eastAsia="Times New Roman" w:hAnsi="Times New Roman" w:cs="Times New Roman"/>
      <w:sz w:val="20"/>
      <w:szCs w:val="20"/>
      <w:lang w:bidi="ar-SA"/>
    </w:rPr>
  </w:style>
  <w:style w:type="paragraph" w:customStyle="1" w:styleId="Akapitzlist1">
    <w:name w:val="Akapit z listą1"/>
    <w:basedOn w:val="Standard"/>
    <w:rsid w:val="000F2218"/>
    <w:pPr>
      <w:spacing w:after="200" w:line="276" w:lineRule="auto"/>
      <w:ind w:left="720"/>
    </w:pPr>
    <w:rPr>
      <w:rFonts w:ascii="Calibri" w:eastAsia="Calibri" w:hAnsi="Calibri" w:cs="Calibri"/>
      <w:sz w:val="22"/>
      <w:szCs w:val="22"/>
      <w:lang w:bidi="ar-SA"/>
    </w:rPr>
  </w:style>
  <w:style w:type="paragraph" w:styleId="Mapadokumentu">
    <w:name w:val="Document Map"/>
    <w:basedOn w:val="Standard"/>
    <w:link w:val="MapadokumentuZnak"/>
    <w:rsid w:val="000F2218"/>
    <w:rPr>
      <w:rFonts w:ascii="Tahoma" w:eastAsia="Tahoma" w:hAnsi="Tahoma" w:cs="Tahoma"/>
      <w:sz w:val="16"/>
      <w:szCs w:val="16"/>
      <w:lang w:bidi="ar-SA"/>
    </w:rPr>
  </w:style>
  <w:style w:type="character" w:customStyle="1" w:styleId="MapadokumentuZnak">
    <w:name w:val="Mapa dokumentu Znak"/>
    <w:basedOn w:val="Domylnaczcionkaakapitu"/>
    <w:link w:val="Mapadokumentu"/>
    <w:rsid w:val="000F2218"/>
    <w:rPr>
      <w:rFonts w:ascii="Tahoma" w:eastAsia="Tahoma" w:hAnsi="Tahoma" w:cs="Tahoma"/>
      <w:kern w:val="3"/>
      <w:sz w:val="16"/>
      <w:szCs w:val="16"/>
      <w:lang w:eastAsia="zh-CN"/>
    </w:rPr>
  </w:style>
  <w:style w:type="paragraph" w:customStyle="1" w:styleId="ZnakZnak1">
    <w:name w:val="Znak Znak1"/>
    <w:basedOn w:val="Standard"/>
    <w:rsid w:val="000F2218"/>
    <w:rPr>
      <w:rFonts w:ascii="Arial" w:eastAsia="Arial" w:hAnsi="Arial" w:cs="Arial"/>
      <w:lang w:bidi="ar-SA"/>
    </w:rPr>
  </w:style>
  <w:style w:type="paragraph" w:customStyle="1" w:styleId="Contents1">
    <w:name w:val="Contents 1"/>
    <w:basedOn w:val="Standard"/>
    <w:next w:val="Standard"/>
    <w:rsid w:val="000F2218"/>
    <w:rPr>
      <w:rFonts w:ascii="Arial" w:eastAsia="Arial" w:hAnsi="Arial" w:cs="Arial"/>
      <w:b/>
      <w:lang w:bidi="ar-SA"/>
    </w:rPr>
  </w:style>
  <w:style w:type="paragraph" w:customStyle="1" w:styleId="xl53">
    <w:name w:val="xl53"/>
    <w:basedOn w:val="Standard"/>
    <w:rsid w:val="000F2218"/>
    <w:pPr>
      <w:spacing w:before="280" w:after="280"/>
      <w:jc w:val="center"/>
      <w:textAlignment w:val="center"/>
    </w:pPr>
    <w:rPr>
      <w:rFonts w:ascii="Times New Roman" w:eastAsia="Times New Roman" w:hAnsi="Times New Roman" w:cs="Times New Roman"/>
      <w:b/>
      <w:bCs/>
      <w:lang w:bidi="ar-SA"/>
    </w:rPr>
  </w:style>
  <w:style w:type="paragraph" w:styleId="Poprawka">
    <w:name w:val="Revision"/>
    <w:rsid w:val="000F221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WW-Tekstpodstawowy21">
    <w:name w:val="WW-Tekst podstawowy 21"/>
    <w:basedOn w:val="Standard"/>
    <w:rsid w:val="000F2218"/>
    <w:pPr>
      <w:overflowPunct w:val="0"/>
      <w:autoSpaceDE w:val="0"/>
      <w:jc w:val="center"/>
    </w:pPr>
    <w:rPr>
      <w:rFonts w:ascii="Tahoma" w:eastAsia="Tahoma" w:hAnsi="Tahoma" w:cs="Tahoma"/>
      <w:smallCaps/>
      <w:sz w:val="20"/>
      <w:szCs w:val="20"/>
      <w:lang w:bidi="ar-SA"/>
      <w14:shadow w14:blurRad="0" w14:dist="17843" w14:dir="2700000" w14:sx="100000" w14:sy="100000" w14:kx="0" w14:ky="0" w14:algn="b">
        <w14:srgbClr w14:val="000000"/>
      </w14:shadow>
    </w:rPr>
  </w:style>
  <w:style w:type="paragraph" w:customStyle="1" w:styleId="wt-listawielopoziomowa">
    <w:name w:val="wt-lista_wielopoziomowa"/>
    <w:basedOn w:val="Standard"/>
    <w:rsid w:val="000F2218"/>
    <w:pPr>
      <w:numPr>
        <w:numId w:val="70"/>
      </w:numPr>
      <w:spacing w:before="120" w:after="120"/>
    </w:pPr>
    <w:rPr>
      <w:rFonts w:ascii="Arial" w:eastAsia="Arial" w:hAnsi="Arial" w:cs="Arial"/>
      <w:sz w:val="22"/>
      <w:lang w:bidi="ar-SA"/>
    </w:rPr>
  </w:style>
  <w:style w:type="paragraph" w:customStyle="1" w:styleId="TableContents">
    <w:name w:val="Table Contents"/>
    <w:basedOn w:val="Standard"/>
    <w:rsid w:val="000F2218"/>
    <w:pPr>
      <w:suppressLineNumbers/>
    </w:pPr>
    <w:rPr>
      <w:rFonts w:ascii="Times New Roman" w:eastAsia="MS Mincho" w:hAnsi="Times New Roman" w:cs="Times New Roman"/>
      <w:sz w:val="20"/>
      <w:szCs w:val="20"/>
      <w:lang w:bidi="ar-SA"/>
    </w:rPr>
  </w:style>
  <w:style w:type="paragraph" w:customStyle="1" w:styleId="wylicz">
    <w:name w:val="wylicz"/>
    <w:basedOn w:val="Standard"/>
    <w:rsid w:val="000F2218"/>
    <w:pPr>
      <w:ind w:left="993" w:hanging="426"/>
    </w:pPr>
    <w:rPr>
      <w:rFonts w:ascii="Arial" w:eastAsia="Arial" w:hAnsi="Arial" w:cs="Arial"/>
      <w:sz w:val="22"/>
      <w:szCs w:val="20"/>
      <w:lang w:val="de-DE" w:bidi="ar-SA"/>
    </w:rPr>
  </w:style>
  <w:style w:type="paragraph" w:customStyle="1" w:styleId="podpunkt">
    <w:name w:val="podpunkt"/>
    <w:basedOn w:val="Standard"/>
    <w:rsid w:val="000F2218"/>
    <w:pPr>
      <w:ind w:left="567"/>
    </w:pPr>
    <w:rPr>
      <w:rFonts w:ascii="Arial" w:eastAsia="Arial" w:hAnsi="Arial" w:cs="Arial"/>
      <w:b/>
      <w:sz w:val="22"/>
      <w:szCs w:val="20"/>
      <w:lang w:val="de-DE" w:bidi="ar-SA"/>
    </w:rPr>
  </w:style>
  <w:style w:type="paragraph" w:customStyle="1" w:styleId="Standarduser">
    <w:name w:val="Standard (user)"/>
    <w:rsid w:val="000F2218"/>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rPr>
  </w:style>
  <w:style w:type="paragraph" w:customStyle="1" w:styleId="AbsatzTableFormat">
    <w:name w:val="AbsatzTableFormat"/>
    <w:basedOn w:val="Standard"/>
    <w:rsid w:val="000F2218"/>
    <w:pPr>
      <w:ind w:left="-69"/>
    </w:pPr>
    <w:rPr>
      <w:rFonts w:ascii="Times New Roman" w:eastAsia="MS Mincho" w:hAnsi="Times New Roman" w:cs="Times New Roman"/>
      <w:sz w:val="16"/>
      <w:szCs w:val="16"/>
      <w:lang w:bidi="ar-SA"/>
    </w:rPr>
  </w:style>
  <w:style w:type="paragraph" w:customStyle="1" w:styleId="NormalBold">
    <w:name w:val="NormalBold"/>
    <w:basedOn w:val="Standard"/>
    <w:rsid w:val="000F2218"/>
    <w:pPr>
      <w:widowControl w:val="0"/>
    </w:pPr>
    <w:rPr>
      <w:rFonts w:ascii="Times New Roman" w:eastAsia="Times New Roman" w:hAnsi="Times New Roman" w:cs="Times New Roman"/>
      <w:b/>
      <w:szCs w:val="22"/>
      <w:lang w:bidi="ar-SA"/>
    </w:rPr>
  </w:style>
  <w:style w:type="paragraph" w:customStyle="1" w:styleId="Text1">
    <w:name w:val="Text 1"/>
    <w:basedOn w:val="Standard"/>
    <w:rsid w:val="000F2218"/>
    <w:pPr>
      <w:spacing w:before="120" w:after="120"/>
      <w:ind w:left="850"/>
      <w:jc w:val="both"/>
    </w:pPr>
    <w:rPr>
      <w:rFonts w:ascii="Times New Roman" w:eastAsia="Calibri" w:hAnsi="Times New Roman" w:cs="Times New Roman"/>
      <w:szCs w:val="22"/>
      <w:lang w:bidi="ar-SA"/>
    </w:rPr>
  </w:style>
  <w:style w:type="paragraph" w:customStyle="1" w:styleId="NormalLeft">
    <w:name w:val="Normal Left"/>
    <w:basedOn w:val="Standard"/>
    <w:rsid w:val="000F2218"/>
    <w:pPr>
      <w:spacing w:before="120" w:after="120"/>
    </w:pPr>
    <w:rPr>
      <w:rFonts w:ascii="Times New Roman" w:eastAsia="Calibri" w:hAnsi="Times New Roman" w:cs="Times New Roman"/>
      <w:szCs w:val="22"/>
      <w:lang w:bidi="ar-SA"/>
    </w:rPr>
  </w:style>
  <w:style w:type="paragraph" w:customStyle="1" w:styleId="Tiret0">
    <w:name w:val="Tiret 0"/>
    <w:basedOn w:val="Standard"/>
    <w:rsid w:val="000F2218"/>
    <w:pPr>
      <w:numPr>
        <w:numId w:val="69"/>
      </w:numPr>
      <w:spacing w:before="120" w:after="120"/>
      <w:jc w:val="both"/>
    </w:pPr>
    <w:rPr>
      <w:rFonts w:ascii="Times New Roman" w:eastAsia="Calibri" w:hAnsi="Times New Roman" w:cs="Times New Roman"/>
      <w:szCs w:val="22"/>
      <w:lang w:bidi="ar-SA"/>
    </w:rPr>
  </w:style>
  <w:style w:type="paragraph" w:customStyle="1" w:styleId="Tiret1">
    <w:name w:val="Tiret 1"/>
    <w:basedOn w:val="Standard"/>
    <w:rsid w:val="000F2218"/>
    <w:pPr>
      <w:numPr>
        <w:numId w:val="61"/>
      </w:numPr>
      <w:spacing w:before="120" w:after="120"/>
      <w:jc w:val="both"/>
    </w:pPr>
    <w:rPr>
      <w:rFonts w:ascii="Times New Roman" w:eastAsia="Calibri" w:hAnsi="Times New Roman" w:cs="Times New Roman"/>
      <w:szCs w:val="22"/>
      <w:lang w:bidi="ar-SA"/>
    </w:rPr>
  </w:style>
  <w:style w:type="paragraph" w:customStyle="1" w:styleId="NumPar1">
    <w:name w:val="NumPar 1"/>
    <w:basedOn w:val="Standard"/>
    <w:next w:val="Text1"/>
    <w:rsid w:val="000F2218"/>
    <w:pPr>
      <w:spacing w:before="120" w:after="120"/>
      <w:jc w:val="both"/>
    </w:pPr>
    <w:rPr>
      <w:rFonts w:ascii="Times New Roman" w:eastAsia="Calibri" w:hAnsi="Times New Roman" w:cs="Times New Roman"/>
      <w:szCs w:val="22"/>
      <w:lang w:bidi="ar-SA"/>
    </w:rPr>
  </w:style>
  <w:style w:type="paragraph" w:customStyle="1" w:styleId="NumPar2">
    <w:name w:val="NumPar 2"/>
    <w:basedOn w:val="Standard"/>
    <w:next w:val="Text1"/>
    <w:rsid w:val="000F2218"/>
    <w:pPr>
      <w:spacing w:before="120" w:after="120"/>
      <w:jc w:val="both"/>
    </w:pPr>
    <w:rPr>
      <w:rFonts w:ascii="Times New Roman" w:eastAsia="Calibri" w:hAnsi="Times New Roman" w:cs="Times New Roman"/>
      <w:szCs w:val="22"/>
      <w:lang w:bidi="ar-SA"/>
    </w:rPr>
  </w:style>
  <w:style w:type="paragraph" w:customStyle="1" w:styleId="NumPar3">
    <w:name w:val="NumPar 3"/>
    <w:basedOn w:val="Standard"/>
    <w:next w:val="Text1"/>
    <w:rsid w:val="000F2218"/>
    <w:pPr>
      <w:spacing w:before="120" w:after="120"/>
      <w:jc w:val="both"/>
    </w:pPr>
    <w:rPr>
      <w:rFonts w:ascii="Times New Roman" w:eastAsia="Calibri" w:hAnsi="Times New Roman" w:cs="Times New Roman"/>
      <w:szCs w:val="22"/>
      <w:lang w:bidi="ar-SA"/>
    </w:rPr>
  </w:style>
  <w:style w:type="paragraph" w:customStyle="1" w:styleId="NumPar4">
    <w:name w:val="NumPar 4"/>
    <w:basedOn w:val="Standard"/>
    <w:next w:val="Text1"/>
    <w:rsid w:val="000F2218"/>
    <w:pPr>
      <w:numPr>
        <w:numId w:val="45"/>
      </w:numPr>
      <w:spacing w:before="120" w:after="120"/>
      <w:jc w:val="both"/>
    </w:pPr>
    <w:rPr>
      <w:rFonts w:ascii="Times New Roman" w:eastAsia="Calibri" w:hAnsi="Times New Roman" w:cs="Times New Roman"/>
      <w:szCs w:val="22"/>
      <w:lang w:bidi="ar-SA"/>
    </w:rPr>
  </w:style>
  <w:style w:type="paragraph" w:customStyle="1" w:styleId="ChapterTitle">
    <w:name w:val="ChapterTitle"/>
    <w:basedOn w:val="Standard"/>
    <w:next w:val="Standard"/>
    <w:rsid w:val="000F2218"/>
    <w:pPr>
      <w:keepNext/>
      <w:spacing w:before="120" w:after="360"/>
      <w:jc w:val="center"/>
    </w:pPr>
    <w:rPr>
      <w:rFonts w:ascii="Times New Roman" w:eastAsia="Calibri" w:hAnsi="Times New Roman" w:cs="Times New Roman"/>
      <w:b/>
      <w:sz w:val="32"/>
      <w:szCs w:val="22"/>
      <w:lang w:bidi="ar-SA"/>
    </w:rPr>
  </w:style>
  <w:style w:type="paragraph" w:customStyle="1" w:styleId="SectionTitle">
    <w:name w:val="SectionTitle"/>
    <w:basedOn w:val="Standard"/>
    <w:next w:val="Nagwek1"/>
    <w:rsid w:val="000F2218"/>
    <w:pPr>
      <w:keepNext/>
      <w:spacing w:before="120" w:after="360"/>
      <w:jc w:val="center"/>
    </w:pPr>
    <w:rPr>
      <w:rFonts w:ascii="Times New Roman" w:eastAsia="Calibri" w:hAnsi="Times New Roman" w:cs="Times New Roman"/>
      <w:b/>
      <w:smallCaps/>
      <w:sz w:val="28"/>
      <w:szCs w:val="22"/>
      <w:lang w:bidi="ar-SA"/>
    </w:rPr>
  </w:style>
  <w:style w:type="paragraph" w:customStyle="1" w:styleId="Annexetitre">
    <w:name w:val="Annexe titre"/>
    <w:basedOn w:val="Standard"/>
    <w:next w:val="Standard"/>
    <w:rsid w:val="000F2218"/>
    <w:pPr>
      <w:spacing w:before="120" w:after="120"/>
      <w:jc w:val="center"/>
    </w:pPr>
    <w:rPr>
      <w:rFonts w:ascii="Times New Roman" w:eastAsia="Calibri" w:hAnsi="Times New Roman" w:cs="Times New Roman"/>
      <w:b/>
      <w:szCs w:val="22"/>
      <w:u w:val="single"/>
      <w:lang w:bidi="ar-SA"/>
    </w:rPr>
  </w:style>
  <w:style w:type="paragraph" w:customStyle="1" w:styleId="Teksttreci">
    <w:name w:val="Tekst treści"/>
    <w:basedOn w:val="Standard"/>
    <w:rsid w:val="000F2218"/>
    <w:pPr>
      <w:shd w:val="clear" w:color="auto" w:fill="FFFFFF"/>
      <w:spacing w:line="0" w:lineRule="atLeast"/>
      <w:ind w:hanging="1700"/>
    </w:pPr>
    <w:rPr>
      <w:rFonts w:ascii="Verdana" w:eastAsia="Verdana" w:hAnsi="Verdana" w:cs="Verdana"/>
      <w:sz w:val="19"/>
      <w:szCs w:val="19"/>
      <w:lang w:val="cs-CZ" w:bidi="ar-SA"/>
    </w:rPr>
  </w:style>
  <w:style w:type="paragraph" w:customStyle="1" w:styleId="Nagwek30">
    <w:name w:val="Nagłówek #3"/>
    <w:basedOn w:val="Standard"/>
    <w:rsid w:val="000F2218"/>
    <w:pPr>
      <w:shd w:val="clear" w:color="auto" w:fill="FFFFFF"/>
      <w:spacing w:line="241" w:lineRule="exact"/>
      <w:ind w:hanging="720"/>
      <w:jc w:val="both"/>
      <w:outlineLvl w:val="2"/>
    </w:pPr>
    <w:rPr>
      <w:rFonts w:ascii="Verdana" w:eastAsia="Verdana" w:hAnsi="Verdana" w:cs="Verdana"/>
      <w:sz w:val="19"/>
      <w:szCs w:val="19"/>
      <w:lang w:val="cs-CZ" w:bidi="ar-SA"/>
    </w:rPr>
  </w:style>
  <w:style w:type="paragraph" w:customStyle="1" w:styleId="Teksttreci4">
    <w:name w:val="Tekst treści (4)"/>
    <w:basedOn w:val="Standard"/>
    <w:rsid w:val="000F2218"/>
    <w:pPr>
      <w:shd w:val="clear" w:color="auto" w:fill="FFFFFF"/>
      <w:spacing w:before="240" w:after="240" w:line="0" w:lineRule="atLeast"/>
      <w:ind w:hanging="1420"/>
      <w:jc w:val="both"/>
    </w:pPr>
    <w:rPr>
      <w:rFonts w:ascii="Verdana" w:eastAsia="Verdana" w:hAnsi="Verdana" w:cs="Verdana"/>
      <w:sz w:val="19"/>
      <w:szCs w:val="19"/>
      <w:lang w:val="cs-CZ" w:bidi="ar-SA"/>
    </w:rPr>
  </w:style>
  <w:style w:type="paragraph" w:customStyle="1" w:styleId="Teksttreci8">
    <w:name w:val="Tekst treści (8)"/>
    <w:basedOn w:val="Standard"/>
    <w:rsid w:val="000F2218"/>
    <w:pPr>
      <w:shd w:val="clear" w:color="auto" w:fill="FFFFFF"/>
      <w:spacing w:after="1080" w:line="0" w:lineRule="atLeast"/>
    </w:pPr>
    <w:rPr>
      <w:rFonts w:ascii="Verdana" w:eastAsia="Verdana" w:hAnsi="Verdana" w:cs="Verdana"/>
      <w:sz w:val="28"/>
      <w:szCs w:val="28"/>
      <w:lang w:val="cs-CZ" w:bidi="ar-SA"/>
    </w:rPr>
  </w:style>
  <w:style w:type="paragraph" w:customStyle="1" w:styleId="Stopka4">
    <w:name w:val="Stopka4"/>
    <w:basedOn w:val="Standard"/>
    <w:rsid w:val="000F2218"/>
    <w:pPr>
      <w:widowControl w:val="0"/>
      <w:shd w:val="clear" w:color="auto" w:fill="FFFFFF"/>
      <w:spacing w:line="322" w:lineRule="exact"/>
      <w:ind w:hanging="640"/>
    </w:pPr>
    <w:rPr>
      <w:rFonts w:ascii="Cambria" w:eastAsia="Cambria" w:hAnsi="Cambria" w:cs="Cambria"/>
      <w:sz w:val="22"/>
      <w:szCs w:val="22"/>
      <w:lang w:bidi="ar-SA"/>
    </w:rPr>
  </w:style>
  <w:style w:type="paragraph" w:customStyle="1" w:styleId="Style4">
    <w:name w:val="Style4"/>
    <w:basedOn w:val="Standard"/>
    <w:rsid w:val="000F2218"/>
    <w:pPr>
      <w:widowControl w:val="0"/>
      <w:autoSpaceDE w:val="0"/>
      <w:spacing w:line="245" w:lineRule="exact"/>
      <w:jc w:val="both"/>
    </w:pPr>
    <w:rPr>
      <w:rFonts w:ascii="Arial" w:eastAsia="Times New Roman" w:hAnsi="Arial" w:cs="Arial"/>
      <w:lang w:bidi="ar-SA"/>
    </w:rPr>
  </w:style>
  <w:style w:type="paragraph" w:customStyle="1" w:styleId="Style6">
    <w:name w:val="Style6"/>
    <w:basedOn w:val="Standard"/>
    <w:rsid w:val="000F2218"/>
    <w:pPr>
      <w:widowControl w:val="0"/>
      <w:autoSpaceDE w:val="0"/>
      <w:spacing w:line="379" w:lineRule="exact"/>
      <w:ind w:hanging="350"/>
      <w:jc w:val="both"/>
    </w:pPr>
    <w:rPr>
      <w:rFonts w:ascii="Arial" w:eastAsia="Times New Roman" w:hAnsi="Arial" w:cs="Arial"/>
      <w:lang w:bidi="ar-SA"/>
    </w:rPr>
  </w:style>
  <w:style w:type="paragraph" w:customStyle="1" w:styleId="Style7">
    <w:name w:val="Style7"/>
    <w:basedOn w:val="Standard"/>
    <w:rsid w:val="000F2218"/>
    <w:pPr>
      <w:widowControl w:val="0"/>
      <w:autoSpaceDE w:val="0"/>
      <w:jc w:val="both"/>
    </w:pPr>
    <w:rPr>
      <w:rFonts w:ascii="Arial" w:eastAsia="Times New Roman" w:hAnsi="Arial" w:cs="Arial"/>
      <w:lang w:bidi="ar-SA"/>
    </w:rPr>
  </w:style>
  <w:style w:type="paragraph" w:customStyle="1" w:styleId="Textbodyuser">
    <w:name w:val="Text body (user)"/>
    <w:basedOn w:val="Standarduser"/>
    <w:rsid w:val="000F2218"/>
    <w:pPr>
      <w:spacing w:after="120"/>
    </w:pPr>
    <w:rPr>
      <w:rFonts w:eastAsia="Times New Roman" w:cs="Times New Roman"/>
      <w:sz w:val="20"/>
      <w:szCs w:val="20"/>
      <w:lang w:bidi="hi-IN"/>
    </w:rPr>
  </w:style>
  <w:style w:type="paragraph" w:customStyle="1" w:styleId="Style13">
    <w:name w:val="Style13"/>
    <w:basedOn w:val="Standard"/>
    <w:rsid w:val="000F2218"/>
    <w:pPr>
      <w:spacing w:line="228" w:lineRule="exact"/>
      <w:ind w:hanging="336"/>
      <w:jc w:val="both"/>
    </w:pPr>
    <w:rPr>
      <w:rFonts w:ascii="Times New Roman" w:eastAsia="Times New Roman" w:hAnsi="Times New Roman" w:cs="Times New Roman"/>
      <w:lang w:bidi="ar-SA"/>
    </w:rPr>
  </w:style>
  <w:style w:type="paragraph" w:customStyle="1" w:styleId="Style21">
    <w:name w:val="Style21"/>
    <w:basedOn w:val="Standard"/>
    <w:rsid w:val="000F2218"/>
    <w:pPr>
      <w:spacing w:line="229" w:lineRule="exact"/>
      <w:ind w:hanging="720"/>
      <w:jc w:val="both"/>
    </w:pPr>
    <w:rPr>
      <w:rFonts w:ascii="Times New Roman" w:eastAsia="Times New Roman" w:hAnsi="Times New Roman" w:cs="Times New Roman"/>
      <w:lang w:bidi="ar-SA"/>
    </w:rPr>
  </w:style>
  <w:style w:type="paragraph" w:customStyle="1" w:styleId="Style16">
    <w:name w:val="Style16"/>
    <w:basedOn w:val="Standard"/>
    <w:rsid w:val="000F2218"/>
    <w:pPr>
      <w:spacing w:line="360" w:lineRule="exact"/>
      <w:ind w:firstLine="235"/>
    </w:pPr>
    <w:rPr>
      <w:rFonts w:ascii="Times New Roman" w:eastAsia="Times New Roman" w:hAnsi="Times New Roman" w:cs="Times New Roman"/>
      <w:lang w:bidi="ar-SA"/>
    </w:rPr>
  </w:style>
  <w:style w:type="paragraph" w:customStyle="1" w:styleId="Textbodyindentuser">
    <w:name w:val="Text body indent (user)"/>
    <w:basedOn w:val="Standarduser"/>
    <w:rsid w:val="000F2218"/>
    <w:pPr>
      <w:widowControl/>
      <w:ind w:left="283"/>
      <w:jc w:val="both"/>
    </w:pPr>
    <w:rPr>
      <w:rFonts w:ascii="Arial" w:eastAsia="Times New Roman" w:hAnsi="Arial" w:cs="Arial"/>
      <w:sz w:val="22"/>
      <w:szCs w:val="20"/>
    </w:rPr>
  </w:style>
  <w:style w:type="paragraph" w:customStyle="1" w:styleId="Kolorowalistaakcent11">
    <w:name w:val="Kolorowa lista — akcent 11"/>
    <w:basedOn w:val="Standard"/>
    <w:rsid w:val="000F2218"/>
    <w:pPr>
      <w:spacing w:after="200" w:line="276" w:lineRule="auto"/>
      <w:ind w:left="720"/>
    </w:pPr>
    <w:rPr>
      <w:rFonts w:ascii="Calibri" w:eastAsia="Calibri" w:hAnsi="Calibri" w:cs="Calibri"/>
      <w:sz w:val="22"/>
      <w:szCs w:val="22"/>
      <w:lang w:bidi="ar-SA"/>
    </w:rPr>
  </w:style>
  <w:style w:type="paragraph" w:customStyle="1" w:styleId="Styl">
    <w:name w:val="Styl"/>
    <w:rsid w:val="000F2218"/>
    <w:pPr>
      <w:widowControl w:val="0"/>
      <w:suppressAutoHyphens/>
      <w:autoSpaceDE w:val="0"/>
      <w:autoSpaceDN w:val="0"/>
      <w:spacing w:after="0" w:line="240" w:lineRule="auto"/>
      <w:textAlignment w:val="baseline"/>
    </w:pPr>
    <w:rPr>
      <w:rFonts w:ascii="Arial" w:eastAsia="MS Mincho" w:hAnsi="Arial" w:cs="Arial"/>
      <w:kern w:val="3"/>
      <w:sz w:val="24"/>
      <w:szCs w:val="24"/>
      <w:lang w:eastAsia="zh-CN"/>
    </w:rPr>
  </w:style>
  <w:style w:type="paragraph" w:customStyle="1" w:styleId="Tekstpodstawowy31">
    <w:name w:val="Tekst podstawowy 31"/>
    <w:basedOn w:val="Standard"/>
    <w:rsid w:val="000F2218"/>
    <w:pPr>
      <w:spacing w:after="120"/>
    </w:pPr>
    <w:rPr>
      <w:rFonts w:ascii="Times New Roman" w:eastAsia="Times New Roman" w:hAnsi="Times New Roman" w:cs="Times New Roman"/>
      <w:sz w:val="16"/>
      <w:szCs w:val="16"/>
      <w:lang w:bidi="ar-SA"/>
    </w:rPr>
  </w:style>
  <w:style w:type="paragraph" w:customStyle="1" w:styleId="Tekstpodstawowywcity22">
    <w:name w:val="Tekst podstawowy wcięty 22"/>
    <w:basedOn w:val="Standard"/>
    <w:rsid w:val="000F2218"/>
    <w:pPr>
      <w:spacing w:after="120" w:line="480" w:lineRule="auto"/>
      <w:ind w:left="283"/>
    </w:pPr>
    <w:rPr>
      <w:rFonts w:ascii="Times New Roman" w:eastAsia="Times New Roman" w:hAnsi="Times New Roman" w:cs="Times New Roman"/>
      <w:lang w:bidi="ar-SA"/>
    </w:rPr>
  </w:style>
  <w:style w:type="paragraph" w:customStyle="1" w:styleId="GDar">
    <w:name w:val="GDar"/>
    <w:basedOn w:val="Textbody"/>
    <w:rsid w:val="000F2218"/>
    <w:pPr>
      <w:spacing w:before="60" w:after="60" w:line="312" w:lineRule="auto"/>
    </w:pPr>
    <w:rPr>
      <w:rFonts w:ascii="Times New Roman" w:eastAsia="Times New Roman" w:hAnsi="Times New Roman" w:cs="Times New Roman"/>
      <w:b w:val="0"/>
      <w:sz w:val="24"/>
    </w:rPr>
  </w:style>
  <w:style w:type="paragraph" w:customStyle="1" w:styleId="TableHeading">
    <w:name w:val="Table Heading"/>
    <w:basedOn w:val="TableContents"/>
    <w:rsid w:val="000F2218"/>
    <w:pPr>
      <w:jc w:val="center"/>
    </w:pPr>
    <w:rPr>
      <w:b/>
      <w:bCs/>
    </w:rPr>
  </w:style>
  <w:style w:type="character" w:customStyle="1" w:styleId="WW8Num1z0">
    <w:name w:val="WW8Num1z0"/>
    <w:rsid w:val="000F2218"/>
    <w:rPr>
      <w:rFonts w:ascii="Symbol" w:eastAsia="Symbol" w:hAnsi="Symbol" w:cs="Symbol"/>
    </w:rPr>
  </w:style>
  <w:style w:type="character" w:customStyle="1" w:styleId="WW8Num2z0">
    <w:name w:val="WW8Num2z0"/>
    <w:rsid w:val="000F2218"/>
    <w:rPr>
      <w:rFonts w:ascii="Times New Roman" w:eastAsia="Times New Roman" w:hAnsi="Times New Roman" w:cs="Times New Roman"/>
    </w:rPr>
  </w:style>
  <w:style w:type="character" w:customStyle="1" w:styleId="WW8Num3z0">
    <w:name w:val="WW8Num3z0"/>
    <w:rsid w:val="000F2218"/>
    <w:rPr>
      <w:rFonts w:ascii="Symbol" w:eastAsia="Symbol" w:hAnsi="Symbol" w:cs="Symbol"/>
    </w:rPr>
  </w:style>
  <w:style w:type="character" w:customStyle="1" w:styleId="WW8Num4z0">
    <w:name w:val="WW8Num4z0"/>
    <w:rsid w:val="000F2218"/>
    <w:rPr>
      <w:b w:val="0"/>
      <w:color w:val="000000"/>
    </w:rPr>
  </w:style>
  <w:style w:type="character" w:customStyle="1" w:styleId="WW8Num5z0">
    <w:name w:val="WW8Num5z0"/>
    <w:rsid w:val="000F2218"/>
    <w:rPr>
      <w:rFonts w:ascii="Arial Narrow" w:eastAsia="Arial Narrow" w:hAnsi="Arial Narrow" w:cs="Arial Narrow"/>
      <w:b w:val="0"/>
      <w:i w:val="0"/>
      <w:sz w:val="20"/>
      <w:szCs w:val="20"/>
    </w:rPr>
  </w:style>
  <w:style w:type="character" w:customStyle="1" w:styleId="WW8Num6z0">
    <w:name w:val="WW8Num6z0"/>
    <w:rsid w:val="000F2218"/>
    <w:rPr>
      <w:rFonts w:cs="Times New Roman"/>
    </w:rPr>
  </w:style>
  <w:style w:type="character" w:customStyle="1" w:styleId="WW8Num7z0">
    <w:name w:val="WW8Num7z0"/>
    <w:rsid w:val="000F2218"/>
  </w:style>
  <w:style w:type="character" w:customStyle="1" w:styleId="WW8Num7z1">
    <w:name w:val="WW8Num7z1"/>
    <w:rsid w:val="000F2218"/>
  </w:style>
  <w:style w:type="character" w:customStyle="1" w:styleId="WW8Num7z2">
    <w:name w:val="WW8Num7z2"/>
    <w:rsid w:val="000F2218"/>
  </w:style>
  <w:style w:type="character" w:customStyle="1" w:styleId="WW8Num7z3">
    <w:name w:val="WW8Num7z3"/>
    <w:rsid w:val="000F2218"/>
  </w:style>
  <w:style w:type="character" w:customStyle="1" w:styleId="WW8Num7z4">
    <w:name w:val="WW8Num7z4"/>
    <w:rsid w:val="000F2218"/>
  </w:style>
  <w:style w:type="character" w:customStyle="1" w:styleId="WW8Num7z5">
    <w:name w:val="WW8Num7z5"/>
    <w:rsid w:val="000F2218"/>
  </w:style>
  <w:style w:type="character" w:customStyle="1" w:styleId="WW8Num7z6">
    <w:name w:val="WW8Num7z6"/>
    <w:rsid w:val="000F2218"/>
  </w:style>
  <w:style w:type="character" w:customStyle="1" w:styleId="WW8Num7z7">
    <w:name w:val="WW8Num7z7"/>
    <w:rsid w:val="000F2218"/>
  </w:style>
  <w:style w:type="character" w:customStyle="1" w:styleId="WW8Num7z8">
    <w:name w:val="WW8Num7z8"/>
    <w:rsid w:val="000F2218"/>
  </w:style>
  <w:style w:type="character" w:customStyle="1" w:styleId="WW8Num8z0">
    <w:name w:val="WW8Num8z0"/>
    <w:rsid w:val="000F2218"/>
    <w:rPr>
      <w:rFonts w:ascii="Arial Narrow" w:eastAsia="Times New Roman" w:hAnsi="Arial Narrow" w:cs="Times New Roman"/>
      <w:b w:val="0"/>
    </w:rPr>
  </w:style>
  <w:style w:type="character" w:customStyle="1" w:styleId="WW8Num8z1">
    <w:name w:val="WW8Num8z1"/>
    <w:rsid w:val="000F2218"/>
  </w:style>
  <w:style w:type="character" w:customStyle="1" w:styleId="WW8Num8z2">
    <w:name w:val="WW8Num8z2"/>
    <w:rsid w:val="000F2218"/>
  </w:style>
  <w:style w:type="character" w:customStyle="1" w:styleId="WW8Num8z3">
    <w:name w:val="WW8Num8z3"/>
    <w:rsid w:val="000F2218"/>
  </w:style>
  <w:style w:type="character" w:customStyle="1" w:styleId="WW8Num8z4">
    <w:name w:val="WW8Num8z4"/>
    <w:rsid w:val="000F2218"/>
  </w:style>
  <w:style w:type="character" w:customStyle="1" w:styleId="WW8Num8z5">
    <w:name w:val="WW8Num8z5"/>
    <w:rsid w:val="000F2218"/>
  </w:style>
  <w:style w:type="character" w:customStyle="1" w:styleId="WW8Num8z6">
    <w:name w:val="WW8Num8z6"/>
    <w:rsid w:val="000F2218"/>
  </w:style>
  <w:style w:type="character" w:customStyle="1" w:styleId="WW8Num8z7">
    <w:name w:val="WW8Num8z7"/>
    <w:rsid w:val="000F2218"/>
  </w:style>
  <w:style w:type="character" w:customStyle="1" w:styleId="WW8Num8z8">
    <w:name w:val="WW8Num8z8"/>
    <w:rsid w:val="000F2218"/>
  </w:style>
  <w:style w:type="character" w:customStyle="1" w:styleId="WW8Num9z0">
    <w:name w:val="WW8Num9z0"/>
    <w:rsid w:val="000F2218"/>
    <w:rPr>
      <w:rFonts w:ascii="Times New Roman" w:eastAsia="Times New Roman" w:hAnsi="Times New Roman" w:cs="Times New Roman"/>
      <w:b w:val="0"/>
    </w:rPr>
  </w:style>
  <w:style w:type="character" w:customStyle="1" w:styleId="WW8Num10z0">
    <w:name w:val="WW8Num10z0"/>
    <w:rsid w:val="000F2218"/>
    <w:rPr>
      <w:rFonts w:ascii="Times New Roman" w:eastAsia="Arial Unicode MS" w:hAnsi="Times New Roman" w:cs="Times New Roman"/>
      <w:sz w:val="24"/>
      <w:szCs w:val="24"/>
    </w:rPr>
  </w:style>
  <w:style w:type="character" w:customStyle="1" w:styleId="WW8Num11z0">
    <w:name w:val="WW8Num11z0"/>
    <w:rsid w:val="000F2218"/>
    <w:rPr>
      <w:b w:val="0"/>
      <w:color w:val="000000"/>
      <w:sz w:val="24"/>
      <w:szCs w:val="24"/>
    </w:rPr>
  </w:style>
  <w:style w:type="character" w:customStyle="1" w:styleId="WW8Num12z0">
    <w:name w:val="WW8Num12z0"/>
    <w:rsid w:val="000F2218"/>
    <w:rPr>
      <w:sz w:val="24"/>
      <w:szCs w:val="24"/>
    </w:rPr>
  </w:style>
  <w:style w:type="character" w:customStyle="1" w:styleId="WW8Num13z0">
    <w:name w:val="WW8Num13z0"/>
    <w:rsid w:val="000F2218"/>
    <w:rPr>
      <w:rFonts w:ascii="Symbol" w:eastAsia="Symbol" w:hAnsi="Symbol" w:cs="Symbol"/>
    </w:rPr>
  </w:style>
  <w:style w:type="character" w:customStyle="1" w:styleId="WW8Num14z0">
    <w:name w:val="WW8Num14z0"/>
    <w:rsid w:val="000F2218"/>
  </w:style>
  <w:style w:type="character" w:customStyle="1" w:styleId="WW8Num14z1">
    <w:name w:val="WW8Num14z1"/>
    <w:rsid w:val="000F2218"/>
    <w:rPr>
      <w:rFonts w:ascii="Times New Roman" w:eastAsia="MS Mincho" w:hAnsi="Times New Roman" w:cs="Times New Roman"/>
      <w:bCs/>
      <w:i w:val="0"/>
      <w:color w:val="000000"/>
      <w:lang w:eastAsia="zh-CN"/>
    </w:rPr>
  </w:style>
  <w:style w:type="character" w:customStyle="1" w:styleId="WW8Num14z2">
    <w:name w:val="WW8Num14z2"/>
    <w:rsid w:val="000F2218"/>
  </w:style>
  <w:style w:type="character" w:customStyle="1" w:styleId="WW8Num14z3">
    <w:name w:val="WW8Num14z3"/>
    <w:rsid w:val="000F2218"/>
  </w:style>
  <w:style w:type="character" w:customStyle="1" w:styleId="WW8Num14z4">
    <w:name w:val="WW8Num14z4"/>
    <w:rsid w:val="000F2218"/>
  </w:style>
  <w:style w:type="character" w:customStyle="1" w:styleId="WW8Num14z5">
    <w:name w:val="WW8Num14z5"/>
    <w:rsid w:val="000F2218"/>
  </w:style>
  <w:style w:type="character" w:customStyle="1" w:styleId="WW8Num14z6">
    <w:name w:val="WW8Num14z6"/>
    <w:rsid w:val="000F2218"/>
  </w:style>
  <w:style w:type="character" w:customStyle="1" w:styleId="WW8Num14z7">
    <w:name w:val="WW8Num14z7"/>
    <w:rsid w:val="000F2218"/>
  </w:style>
  <w:style w:type="character" w:customStyle="1" w:styleId="WW8Num14z8">
    <w:name w:val="WW8Num14z8"/>
    <w:rsid w:val="000F2218"/>
  </w:style>
  <w:style w:type="character" w:customStyle="1" w:styleId="WW8Num15z0">
    <w:name w:val="WW8Num15z0"/>
    <w:rsid w:val="000F2218"/>
    <w:rPr>
      <w:rFonts w:ascii="Times New Roman" w:eastAsia="Arial Unicode MS" w:hAnsi="Times New Roman" w:cs="Times New Roman"/>
      <w:b/>
      <w:sz w:val="24"/>
      <w:szCs w:val="24"/>
    </w:rPr>
  </w:style>
  <w:style w:type="character" w:customStyle="1" w:styleId="WW8Num16z0">
    <w:name w:val="WW8Num16z0"/>
    <w:rsid w:val="000F2218"/>
  </w:style>
  <w:style w:type="character" w:customStyle="1" w:styleId="WW8Num16z1">
    <w:name w:val="WW8Num16z1"/>
    <w:rsid w:val="000F2218"/>
    <w:rPr>
      <w:rFonts w:cs="Times New Roman"/>
      <w:b w:val="0"/>
      <w:i w:val="0"/>
    </w:rPr>
  </w:style>
  <w:style w:type="character" w:customStyle="1" w:styleId="WW8Num16z2">
    <w:name w:val="WW8Num16z2"/>
    <w:rsid w:val="000F2218"/>
    <w:rPr>
      <w:rFonts w:cs="Times New Roman"/>
      <w:b w:val="0"/>
    </w:rPr>
  </w:style>
  <w:style w:type="character" w:customStyle="1" w:styleId="WW8Num16z4">
    <w:name w:val="WW8Num16z4"/>
    <w:rsid w:val="000F2218"/>
  </w:style>
  <w:style w:type="character" w:customStyle="1" w:styleId="WW8Num16z5">
    <w:name w:val="WW8Num16z5"/>
    <w:rsid w:val="000F2218"/>
  </w:style>
  <w:style w:type="character" w:customStyle="1" w:styleId="WW8Num16z6">
    <w:name w:val="WW8Num16z6"/>
    <w:rsid w:val="000F2218"/>
  </w:style>
  <w:style w:type="character" w:customStyle="1" w:styleId="WW8Num16z7">
    <w:name w:val="WW8Num16z7"/>
    <w:rsid w:val="000F2218"/>
  </w:style>
  <w:style w:type="character" w:customStyle="1" w:styleId="WW8Num16z8">
    <w:name w:val="WW8Num16z8"/>
    <w:rsid w:val="000F2218"/>
  </w:style>
  <w:style w:type="character" w:customStyle="1" w:styleId="WW8Num17z0">
    <w:name w:val="WW8Num17z0"/>
    <w:rsid w:val="000F2218"/>
    <w:rPr>
      <w:b w:val="0"/>
      <w:bCs/>
      <w:color w:val="000000"/>
      <w:sz w:val="24"/>
      <w:szCs w:val="24"/>
    </w:rPr>
  </w:style>
  <w:style w:type="character" w:customStyle="1" w:styleId="WW8Num18z0">
    <w:name w:val="WW8Num18z0"/>
    <w:rsid w:val="000F2218"/>
    <w:rPr>
      <w:rFonts w:ascii="Times New Roman" w:eastAsia="Times New Roman" w:hAnsi="Times New Roman" w:cs="Times New Roman"/>
    </w:rPr>
  </w:style>
  <w:style w:type="character" w:customStyle="1" w:styleId="WW8Num19z0">
    <w:name w:val="WW8Num19z0"/>
    <w:rsid w:val="000F2218"/>
    <w:rPr>
      <w:b w:val="0"/>
      <w:bCs/>
      <w:color w:val="000000"/>
    </w:rPr>
  </w:style>
  <w:style w:type="character" w:customStyle="1" w:styleId="WW8Num19z1">
    <w:name w:val="WW8Num19z1"/>
    <w:rsid w:val="000F2218"/>
  </w:style>
  <w:style w:type="character" w:customStyle="1" w:styleId="WW8Num19z2">
    <w:name w:val="WW8Num19z2"/>
    <w:rsid w:val="000F2218"/>
  </w:style>
  <w:style w:type="character" w:customStyle="1" w:styleId="WW8Num19z3">
    <w:name w:val="WW8Num19z3"/>
    <w:rsid w:val="000F2218"/>
  </w:style>
  <w:style w:type="character" w:customStyle="1" w:styleId="WW8Num19z4">
    <w:name w:val="WW8Num19z4"/>
    <w:rsid w:val="000F2218"/>
  </w:style>
  <w:style w:type="character" w:customStyle="1" w:styleId="WW8Num19z5">
    <w:name w:val="WW8Num19z5"/>
    <w:rsid w:val="000F2218"/>
  </w:style>
  <w:style w:type="character" w:customStyle="1" w:styleId="WW8Num19z6">
    <w:name w:val="WW8Num19z6"/>
    <w:rsid w:val="000F2218"/>
  </w:style>
  <w:style w:type="character" w:customStyle="1" w:styleId="WW8Num19z7">
    <w:name w:val="WW8Num19z7"/>
    <w:rsid w:val="000F2218"/>
  </w:style>
  <w:style w:type="character" w:customStyle="1" w:styleId="WW8Num19z8">
    <w:name w:val="WW8Num19z8"/>
    <w:rsid w:val="000F2218"/>
  </w:style>
  <w:style w:type="character" w:customStyle="1" w:styleId="WW8Num20z0">
    <w:name w:val="WW8Num20z0"/>
    <w:rsid w:val="000F2218"/>
  </w:style>
  <w:style w:type="character" w:customStyle="1" w:styleId="WW8Num20z1">
    <w:name w:val="WW8Num20z1"/>
    <w:rsid w:val="000F2218"/>
  </w:style>
  <w:style w:type="character" w:customStyle="1" w:styleId="WW8Num20z2">
    <w:name w:val="WW8Num20z2"/>
    <w:rsid w:val="000F2218"/>
  </w:style>
  <w:style w:type="character" w:customStyle="1" w:styleId="WW8Num20z3">
    <w:name w:val="WW8Num20z3"/>
    <w:rsid w:val="000F2218"/>
  </w:style>
  <w:style w:type="character" w:customStyle="1" w:styleId="WW8Num20z4">
    <w:name w:val="WW8Num20z4"/>
    <w:rsid w:val="000F2218"/>
  </w:style>
  <w:style w:type="character" w:customStyle="1" w:styleId="WW8Num20z5">
    <w:name w:val="WW8Num20z5"/>
    <w:rsid w:val="000F2218"/>
  </w:style>
  <w:style w:type="character" w:customStyle="1" w:styleId="WW8Num20z6">
    <w:name w:val="WW8Num20z6"/>
    <w:rsid w:val="000F2218"/>
  </w:style>
  <w:style w:type="character" w:customStyle="1" w:styleId="WW8Num20z7">
    <w:name w:val="WW8Num20z7"/>
    <w:rsid w:val="000F2218"/>
  </w:style>
  <w:style w:type="character" w:customStyle="1" w:styleId="WW8Num20z8">
    <w:name w:val="WW8Num20z8"/>
    <w:rsid w:val="000F2218"/>
  </w:style>
  <w:style w:type="character" w:customStyle="1" w:styleId="WW8Num21z0">
    <w:name w:val="WW8Num21z0"/>
    <w:rsid w:val="000F2218"/>
    <w:rPr>
      <w:b w:val="0"/>
      <w:color w:val="000000"/>
    </w:rPr>
  </w:style>
  <w:style w:type="character" w:customStyle="1" w:styleId="WW8Num21z1">
    <w:name w:val="WW8Num21z1"/>
    <w:rsid w:val="000F2218"/>
  </w:style>
  <w:style w:type="character" w:customStyle="1" w:styleId="WW8Num21z2">
    <w:name w:val="WW8Num21z2"/>
    <w:rsid w:val="000F2218"/>
  </w:style>
  <w:style w:type="character" w:customStyle="1" w:styleId="WW8Num21z3">
    <w:name w:val="WW8Num21z3"/>
    <w:rsid w:val="000F2218"/>
  </w:style>
  <w:style w:type="character" w:customStyle="1" w:styleId="WW8Num21z4">
    <w:name w:val="WW8Num21z4"/>
    <w:rsid w:val="000F2218"/>
  </w:style>
  <w:style w:type="character" w:customStyle="1" w:styleId="WW8Num21z5">
    <w:name w:val="WW8Num21z5"/>
    <w:rsid w:val="000F2218"/>
  </w:style>
  <w:style w:type="character" w:customStyle="1" w:styleId="WW8Num21z6">
    <w:name w:val="WW8Num21z6"/>
    <w:rsid w:val="000F2218"/>
  </w:style>
  <w:style w:type="character" w:customStyle="1" w:styleId="WW8Num21z7">
    <w:name w:val="WW8Num21z7"/>
    <w:rsid w:val="000F2218"/>
  </w:style>
  <w:style w:type="character" w:customStyle="1" w:styleId="WW8Num21z8">
    <w:name w:val="WW8Num21z8"/>
    <w:rsid w:val="000F2218"/>
  </w:style>
  <w:style w:type="character" w:customStyle="1" w:styleId="WW8Num22z0">
    <w:name w:val="WW8Num22z0"/>
    <w:rsid w:val="000F2218"/>
    <w:rPr>
      <w:rFonts w:ascii="Symbol" w:eastAsia="Symbol" w:hAnsi="Symbol" w:cs="Symbol"/>
      <w:color w:val="000000"/>
    </w:rPr>
  </w:style>
  <w:style w:type="character" w:customStyle="1" w:styleId="WW8Num22z1">
    <w:name w:val="WW8Num22z1"/>
    <w:rsid w:val="000F2218"/>
    <w:rPr>
      <w:rFonts w:ascii="Courier New" w:eastAsia="Courier New" w:hAnsi="Courier New" w:cs="Courier New"/>
    </w:rPr>
  </w:style>
  <w:style w:type="character" w:customStyle="1" w:styleId="WW8Num22z2">
    <w:name w:val="WW8Num22z2"/>
    <w:rsid w:val="000F2218"/>
    <w:rPr>
      <w:rFonts w:ascii="Wingdings" w:eastAsia="Wingdings" w:hAnsi="Wingdings" w:cs="Wingdings"/>
    </w:rPr>
  </w:style>
  <w:style w:type="character" w:customStyle="1" w:styleId="WW8Num23z0">
    <w:name w:val="WW8Num23z0"/>
    <w:rsid w:val="000F2218"/>
  </w:style>
  <w:style w:type="character" w:customStyle="1" w:styleId="WW8Num23z1">
    <w:name w:val="WW8Num23z1"/>
    <w:rsid w:val="000F2218"/>
  </w:style>
  <w:style w:type="character" w:customStyle="1" w:styleId="WW8Num23z2">
    <w:name w:val="WW8Num23z2"/>
    <w:rsid w:val="000F2218"/>
  </w:style>
  <w:style w:type="character" w:customStyle="1" w:styleId="WW8Num23z3">
    <w:name w:val="WW8Num23z3"/>
    <w:rsid w:val="000F2218"/>
  </w:style>
  <w:style w:type="character" w:customStyle="1" w:styleId="WW8Num23z4">
    <w:name w:val="WW8Num23z4"/>
    <w:rsid w:val="000F2218"/>
  </w:style>
  <w:style w:type="character" w:customStyle="1" w:styleId="WW8Num23z5">
    <w:name w:val="WW8Num23z5"/>
    <w:rsid w:val="000F2218"/>
  </w:style>
  <w:style w:type="character" w:customStyle="1" w:styleId="WW8Num23z6">
    <w:name w:val="WW8Num23z6"/>
    <w:rsid w:val="000F2218"/>
  </w:style>
  <w:style w:type="character" w:customStyle="1" w:styleId="WW8Num23z7">
    <w:name w:val="WW8Num23z7"/>
    <w:rsid w:val="000F2218"/>
  </w:style>
  <w:style w:type="character" w:customStyle="1" w:styleId="WW8Num23z8">
    <w:name w:val="WW8Num23z8"/>
    <w:rsid w:val="000F2218"/>
  </w:style>
  <w:style w:type="character" w:customStyle="1" w:styleId="WW8Num24z0">
    <w:name w:val="WW8Num24z0"/>
    <w:rsid w:val="000F2218"/>
  </w:style>
  <w:style w:type="character" w:customStyle="1" w:styleId="WW8Num24z1">
    <w:name w:val="WW8Num24z1"/>
    <w:rsid w:val="000F2218"/>
  </w:style>
  <w:style w:type="character" w:customStyle="1" w:styleId="WW8Num24z2">
    <w:name w:val="WW8Num24z2"/>
    <w:rsid w:val="000F2218"/>
  </w:style>
  <w:style w:type="character" w:customStyle="1" w:styleId="WW8Num24z3">
    <w:name w:val="WW8Num24z3"/>
    <w:rsid w:val="000F2218"/>
  </w:style>
  <w:style w:type="character" w:customStyle="1" w:styleId="WW8Num24z4">
    <w:name w:val="WW8Num24z4"/>
    <w:rsid w:val="000F2218"/>
  </w:style>
  <w:style w:type="character" w:customStyle="1" w:styleId="WW8Num24z5">
    <w:name w:val="WW8Num24z5"/>
    <w:rsid w:val="000F2218"/>
  </w:style>
  <w:style w:type="character" w:customStyle="1" w:styleId="WW8Num24z6">
    <w:name w:val="WW8Num24z6"/>
    <w:rsid w:val="000F2218"/>
  </w:style>
  <w:style w:type="character" w:customStyle="1" w:styleId="WW8Num24z7">
    <w:name w:val="WW8Num24z7"/>
    <w:rsid w:val="000F2218"/>
  </w:style>
  <w:style w:type="character" w:customStyle="1" w:styleId="WW8Num24z8">
    <w:name w:val="WW8Num24z8"/>
    <w:rsid w:val="000F2218"/>
  </w:style>
  <w:style w:type="character" w:customStyle="1" w:styleId="WW8Num25z0">
    <w:name w:val="WW8Num25z0"/>
    <w:rsid w:val="000F2218"/>
    <w:rPr>
      <w:b w:val="0"/>
      <w:bCs/>
    </w:rPr>
  </w:style>
  <w:style w:type="character" w:customStyle="1" w:styleId="WW8Num25z1">
    <w:name w:val="WW8Num25z1"/>
    <w:rsid w:val="000F2218"/>
  </w:style>
  <w:style w:type="character" w:customStyle="1" w:styleId="WW8Num25z2">
    <w:name w:val="WW8Num25z2"/>
    <w:rsid w:val="000F2218"/>
  </w:style>
  <w:style w:type="character" w:customStyle="1" w:styleId="WW8Num25z3">
    <w:name w:val="WW8Num25z3"/>
    <w:rsid w:val="000F2218"/>
  </w:style>
  <w:style w:type="character" w:customStyle="1" w:styleId="WW8Num25z4">
    <w:name w:val="WW8Num25z4"/>
    <w:rsid w:val="000F2218"/>
  </w:style>
  <w:style w:type="character" w:customStyle="1" w:styleId="WW8Num25z5">
    <w:name w:val="WW8Num25z5"/>
    <w:rsid w:val="000F2218"/>
  </w:style>
  <w:style w:type="character" w:customStyle="1" w:styleId="WW8Num25z6">
    <w:name w:val="WW8Num25z6"/>
    <w:rsid w:val="000F2218"/>
  </w:style>
  <w:style w:type="character" w:customStyle="1" w:styleId="WW8Num25z7">
    <w:name w:val="WW8Num25z7"/>
    <w:rsid w:val="000F2218"/>
  </w:style>
  <w:style w:type="character" w:customStyle="1" w:styleId="WW8Num25z8">
    <w:name w:val="WW8Num25z8"/>
    <w:rsid w:val="000F2218"/>
  </w:style>
  <w:style w:type="character" w:customStyle="1" w:styleId="WW8Num26z0">
    <w:name w:val="WW8Num26z0"/>
    <w:rsid w:val="000F2218"/>
    <w:rPr>
      <w:color w:val="000000"/>
    </w:rPr>
  </w:style>
  <w:style w:type="character" w:customStyle="1" w:styleId="WW8Num26z1">
    <w:name w:val="WW8Num26z1"/>
    <w:rsid w:val="000F2218"/>
  </w:style>
  <w:style w:type="character" w:customStyle="1" w:styleId="WW8Num26z2">
    <w:name w:val="WW8Num26z2"/>
    <w:rsid w:val="000F2218"/>
  </w:style>
  <w:style w:type="character" w:customStyle="1" w:styleId="WW8Num26z3">
    <w:name w:val="WW8Num26z3"/>
    <w:rsid w:val="000F2218"/>
  </w:style>
  <w:style w:type="character" w:customStyle="1" w:styleId="WW8Num26z4">
    <w:name w:val="WW8Num26z4"/>
    <w:rsid w:val="000F2218"/>
  </w:style>
  <w:style w:type="character" w:customStyle="1" w:styleId="WW8Num26z5">
    <w:name w:val="WW8Num26z5"/>
    <w:rsid w:val="000F2218"/>
  </w:style>
  <w:style w:type="character" w:customStyle="1" w:styleId="WW8Num26z6">
    <w:name w:val="WW8Num26z6"/>
    <w:rsid w:val="000F2218"/>
  </w:style>
  <w:style w:type="character" w:customStyle="1" w:styleId="WW8Num26z7">
    <w:name w:val="WW8Num26z7"/>
    <w:rsid w:val="000F2218"/>
  </w:style>
  <w:style w:type="character" w:customStyle="1" w:styleId="WW8Num26z8">
    <w:name w:val="WW8Num26z8"/>
    <w:rsid w:val="000F2218"/>
  </w:style>
  <w:style w:type="character" w:customStyle="1" w:styleId="WW8Num27z0">
    <w:name w:val="WW8Num27z0"/>
    <w:rsid w:val="000F2218"/>
  </w:style>
  <w:style w:type="character" w:customStyle="1" w:styleId="WW8Num27z1">
    <w:name w:val="WW8Num27z1"/>
    <w:rsid w:val="000F2218"/>
  </w:style>
  <w:style w:type="character" w:customStyle="1" w:styleId="WW8Num27z2">
    <w:name w:val="WW8Num27z2"/>
    <w:rsid w:val="000F2218"/>
  </w:style>
  <w:style w:type="character" w:customStyle="1" w:styleId="WW8Num27z3">
    <w:name w:val="WW8Num27z3"/>
    <w:rsid w:val="000F2218"/>
  </w:style>
  <w:style w:type="character" w:customStyle="1" w:styleId="WW8Num27z4">
    <w:name w:val="WW8Num27z4"/>
    <w:rsid w:val="000F2218"/>
  </w:style>
  <w:style w:type="character" w:customStyle="1" w:styleId="WW8Num27z5">
    <w:name w:val="WW8Num27z5"/>
    <w:rsid w:val="000F2218"/>
  </w:style>
  <w:style w:type="character" w:customStyle="1" w:styleId="WW8Num27z6">
    <w:name w:val="WW8Num27z6"/>
    <w:rsid w:val="000F2218"/>
  </w:style>
  <w:style w:type="character" w:customStyle="1" w:styleId="WW8Num27z7">
    <w:name w:val="WW8Num27z7"/>
    <w:rsid w:val="000F2218"/>
  </w:style>
  <w:style w:type="character" w:customStyle="1" w:styleId="WW8Num27z8">
    <w:name w:val="WW8Num27z8"/>
    <w:rsid w:val="000F2218"/>
  </w:style>
  <w:style w:type="character" w:customStyle="1" w:styleId="WW8Num28z0">
    <w:name w:val="WW8Num28z0"/>
    <w:rsid w:val="000F2218"/>
  </w:style>
  <w:style w:type="character" w:customStyle="1" w:styleId="WW8Num28z1">
    <w:name w:val="WW8Num28z1"/>
    <w:rsid w:val="000F2218"/>
  </w:style>
  <w:style w:type="character" w:customStyle="1" w:styleId="WW8Num28z2">
    <w:name w:val="WW8Num28z2"/>
    <w:rsid w:val="000F2218"/>
  </w:style>
  <w:style w:type="character" w:customStyle="1" w:styleId="WW8Num28z3">
    <w:name w:val="WW8Num28z3"/>
    <w:rsid w:val="000F2218"/>
  </w:style>
  <w:style w:type="character" w:customStyle="1" w:styleId="WW8Num28z4">
    <w:name w:val="WW8Num28z4"/>
    <w:rsid w:val="000F2218"/>
  </w:style>
  <w:style w:type="character" w:customStyle="1" w:styleId="WW8Num28z5">
    <w:name w:val="WW8Num28z5"/>
    <w:rsid w:val="000F2218"/>
  </w:style>
  <w:style w:type="character" w:customStyle="1" w:styleId="WW8Num28z6">
    <w:name w:val="WW8Num28z6"/>
    <w:rsid w:val="000F2218"/>
  </w:style>
  <w:style w:type="character" w:customStyle="1" w:styleId="WW8Num28z7">
    <w:name w:val="WW8Num28z7"/>
    <w:rsid w:val="000F2218"/>
  </w:style>
  <w:style w:type="character" w:customStyle="1" w:styleId="WW8Num28z8">
    <w:name w:val="WW8Num28z8"/>
    <w:rsid w:val="000F2218"/>
  </w:style>
  <w:style w:type="character" w:customStyle="1" w:styleId="WW8Num29z0">
    <w:name w:val="WW8Num29z0"/>
    <w:rsid w:val="000F2218"/>
    <w:rPr>
      <w:rFonts w:ascii="Calibri" w:eastAsia="Times New Roman" w:hAnsi="Calibri" w:cs="Segoe UI"/>
      <w:b w:val="0"/>
    </w:rPr>
  </w:style>
  <w:style w:type="character" w:customStyle="1" w:styleId="WW8Num29z1">
    <w:name w:val="WW8Num29z1"/>
    <w:rsid w:val="000F2218"/>
  </w:style>
  <w:style w:type="character" w:customStyle="1" w:styleId="WW8Num29z3">
    <w:name w:val="WW8Num29z3"/>
    <w:rsid w:val="000F2218"/>
    <w:rPr>
      <w:b w:val="0"/>
      <w:bCs/>
      <w:color w:val="000000"/>
    </w:rPr>
  </w:style>
  <w:style w:type="character" w:customStyle="1" w:styleId="WW8Num29z4">
    <w:name w:val="WW8Num29z4"/>
    <w:rsid w:val="000F2218"/>
  </w:style>
  <w:style w:type="character" w:customStyle="1" w:styleId="WW8Num29z5">
    <w:name w:val="WW8Num29z5"/>
    <w:rsid w:val="000F2218"/>
  </w:style>
  <w:style w:type="character" w:customStyle="1" w:styleId="WW8Num29z6">
    <w:name w:val="WW8Num29z6"/>
    <w:rsid w:val="000F2218"/>
  </w:style>
  <w:style w:type="character" w:customStyle="1" w:styleId="WW8Num29z7">
    <w:name w:val="WW8Num29z7"/>
    <w:rsid w:val="000F2218"/>
  </w:style>
  <w:style w:type="character" w:customStyle="1" w:styleId="WW8Num29z8">
    <w:name w:val="WW8Num29z8"/>
    <w:rsid w:val="000F2218"/>
  </w:style>
  <w:style w:type="character" w:customStyle="1" w:styleId="WW8Num30z0">
    <w:name w:val="WW8Num30z0"/>
    <w:rsid w:val="000F2218"/>
    <w:rPr>
      <w:b w:val="0"/>
      <w:color w:val="000000"/>
      <w:sz w:val="24"/>
      <w:szCs w:val="24"/>
    </w:rPr>
  </w:style>
  <w:style w:type="character" w:customStyle="1" w:styleId="WW8Num30z1">
    <w:name w:val="WW8Num30z1"/>
    <w:rsid w:val="000F2218"/>
  </w:style>
  <w:style w:type="character" w:customStyle="1" w:styleId="WW8Num30z2">
    <w:name w:val="WW8Num30z2"/>
    <w:rsid w:val="000F2218"/>
  </w:style>
  <w:style w:type="character" w:customStyle="1" w:styleId="WW8Num30z3">
    <w:name w:val="WW8Num30z3"/>
    <w:rsid w:val="000F2218"/>
    <w:rPr>
      <w:b/>
      <w:color w:val="000000"/>
    </w:rPr>
  </w:style>
  <w:style w:type="character" w:customStyle="1" w:styleId="WW8Num30z4">
    <w:name w:val="WW8Num30z4"/>
    <w:rsid w:val="000F2218"/>
  </w:style>
  <w:style w:type="character" w:customStyle="1" w:styleId="WW8Num30z5">
    <w:name w:val="WW8Num30z5"/>
    <w:rsid w:val="000F2218"/>
  </w:style>
  <w:style w:type="character" w:customStyle="1" w:styleId="WW8Num30z6">
    <w:name w:val="WW8Num30z6"/>
    <w:rsid w:val="000F2218"/>
  </w:style>
  <w:style w:type="character" w:customStyle="1" w:styleId="WW8Num30z7">
    <w:name w:val="WW8Num30z7"/>
    <w:rsid w:val="000F2218"/>
  </w:style>
  <w:style w:type="character" w:customStyle="1" w:styleId="WW8Num30z8">
    <w:name w:val="WW8Num30z8"/>
    <w:rsid w:val="000F2218"/>
  </w:style>
  <w:style w:type="character" w:customStyle="1" w:styleId="WW8Num31z0">
    <w:name w:val="WW8Num31z0"/>
    <w:rsid w:val="000F2218"/>
    <w:rPr>
      <w:rFonts w:ascii="Times New Roman" w:eastAsia="Times New Roman" w:hAnsi="Times New Roman" w:cs="Times New Roman"/>
      <w:b w:val="0"/>
      <w:sz w:val="24"/>
      <w:szCs w:val="24"/>
    </w:rPr>
  </w:style>
  <w:style w:type="character" w:customStyle="1" w:styleId="WW8Num31z1">
    <w:name w:val="WW8Num31z1"/>
    <w:rsid w:val="000F2218"/>
  </w:style>
  <w:style w:type="character" w:customStyle="1" w:styleId="WW8Num31z2">
    <w:name w:val="WW8Num31z2"/>
    <w:rsid w:val="000F2218"/>
  </w:style>
  <w:style w:type="character" w:customStyle="1" w:styleId="WW8Num31z3">
    <w:name w:val="WW8Num31z3"/>
    <w:rsid w:val="000F2218"/>
  </w:style>
  <w:style w:type="character" w:customStyle="1" w:styleId="WW8Num31z4">
    <w:name w:val="WW8Num31z4"/>
    <w:rsid w:val="000F2218"/>
  </w:style>
  <w:style w:type="character" w:customStyle="1" w:styleId="WW8Num31z5">
    <w:name w:val="WW8Num31z5"/>
    <w:rsid w:val="000F2218"/>
  </w:style>
  <w:style w:type="character" w:customStyle="1" w:styleId="WW8Num31z6">
    <w:name w:val="WW8Num31z6"/>
    <w:rsid w:val="000F2218"/>
  </w:style>
  <w:style w:type="character" w:customStyle="1" w:styleId="WW8Num31z7">
    <w:name w:val="WW8Num31z7"/>
    <w:rsid w:val="000F2218"/>
  </w:style>
  <w:style w:type="character" w:customStyle="1" w:styleId="WW8Num31z8">
    <w:name w:val="WW8Num31z8"/>
    <w:rsid w:val="000F2218"/>
  </w:style>
  <w:style w:type="character" w:customStyle="1" w:styleId="WW8Num32z0">
    <w:name w:val="WW8Num32z0"/>
    <w:rsid w:val="000F2218"/>
    <w:rPr>
      <w:rFonts w:ascii="Verdana" w:eastAsia="Verdana" w:hAnsi="Verdana" w:cs="Verdana"/>
      <w:b/>
      <w:bCs/>
      <w:i w:val="0"/>
      <w:iCs w:val="0"/>
      <w:caps w:val="0"/>
      <w:smallCaps w:val="0"/>
      <w:strike w:val="0"/>
      <w:dstrike w:val="0"/>
      <w:color w:val="000000"/>
      <w:spacing w:val="0"/>
      <w:w w:val="100"/>
      <w:position w:val="0"/>
      <w:sz w:val="19"/>
      <w:szCs w:val="19"/>
      <w:u w:val="none"/>
      <w:vertAlign w:val="baseline"/>
    </w:rPr>
  </w:style>
  <w:style w:type="character" w:customStyle="1" w:styleId="WW8Num32z1">
    <w:name w:val="WW8Num32z1"/>
    <w:rsid w:val="000F2218"/>
    <w:rPr>
      <w:rFonts w:ascii="Times New Roman" w:eastAsia="Verdana" w:hAnsi="Times New Roman" w:cs="Times New Roman"/>
      <w:b w:val="0"/>
      <w:bCs/>
      <w:i w:val="0"/>
      <w:iCs w:val="0"/>
      <w:caps w:val="0"/>
      <w:smallCaps w:val="0"/>
      <w:strike w:val="0"/>
      <w:dstrike w:val="0"/>
      <w:color w:val="000000"/>
      <w:spacing w:val="0"/>
      <w:w w:val="100"/>
      <w:position w:val="0"/>
      <w:sz w:val="24"/>
      <w:szCs w:val="24"/>
      <w:u w:val="none"/>
      <w:vertAlign w:val="baseline"/>
    </w:rPr>
  </w:style>
  <w:style w:type="character" w:customStyle="1" w:styleId="WW8Num32z2">
    <w:name w:val="WW8Num32z2"/>
    <w:rsid w:val="000F2218"/>
  </w:style>
  <w:style w:type="character" w:customStyle="1" w:styleId="WW8Num32z3">
    <w:name w:val="WW8Num32z3"/>
    <w:rsid w:val="000F2218"/>
  </w:style>
  <w:style w:type="character" w:customStyle="1" w:styleId="WW8Num32z4">
    <w:name w:val="WW8Num32z4"/>
    <w:rsid w:val="000F2218"/>
  </w:style>
  <w:style w:type="character" w:customStyle="1" w:styleId="WW8Num32z5">
    <w:name w:val="WW8Num32z5"/>
    <w:rsid w:val="000F2218"/>
  </w:style>
  <w:style w:type="character" w:customStyle="1" w:styleId="WW8Num32z6">
    <w:name w:val="WW8Num32z6"/>
    <w:rsid w:val="000F2218"/>
  </w:style>
  <w:style w:type="character" w:customStyle="1" w:styleId="WW8Num32z7">
    <w:name w:val="WW8Num32z7"/>
    <w:rsid w:val="000F2218"/>
  </w:style>
  <w:style w:type="character" w:customStyle="1" w:styleId="WW8Num32z8">
    <w:name w:val="WW8Num32z8"/>
    <w:rsid w:val="000F2218"/>
  </w:style>
  <w:style w:type="character" w:customStyle="1" w:styleId="WW8Num33z0">
    <w:name w:val="WW8Num33z0"/>
    <w:rsid w:val="000F2218"/>
    <w:rPr>
      <w:rFonts w:ascii="Symbol" w:eastAsia="Symbol" w:hAnsi="Symbol" w:cs="Symbol"/>
      <w:color w:val="000000"/>
    </w:rPr>
  </w:style>
  <w:style w:type="character" w:customStyle="1" w:styleId="WW8Num33z1">
    <w:name w:val="WW8Num33z1"/>
    <w:rsid w:val="000F2218"/>
    <w:rPr>
      <w:rFonts w:ascii="Courier New" w:eastAsia="Courier New" w:hAnsi="Courier New" w:cs="Courier New"/>
    </w:rPr>
  </w:style>
  <w:style w:type="character" w:customStyle="1" w:styleId="WW8Num33z2">
    <w:name w:val="WW8Num33z2"/>
    <w:rsid w:val="000F2218"/>
    <w:rPr>
      <w:rFonts w:ascii="Wingdings" w:eastAsia="Wingdings" w:hAnsi="Wingdings" w:cs="Wingdings"/>
    </w:rPr>
  </w:style>
  <w:style w:type="character" w:customStyle="1" w:styleId="WW8Num34z0">
    <w:name w:val="WW8Num34z0"/>
    <w:rsid w:val="000F2218"/>
    <w:rPr>
      <w:rFonts w:ascii="Calibri" w:eastAsia="Times New Roman" w:hAnsi="Calibri" w:cs="Segoe UI"/>
      <w:b w:val="0"/>
    </w:rPr>
  </w:style>
  <w:style w:type="character" w:customStyle="1" w:styleId="WW8Num34z1">
    <w:name w:val="WW8Num34z1"/>
    <w:rsid w:val="000F2218"/>
  </w:style>
  <w:style w:type="character" w:customStyle="1" w:styleId="WW8Num34z3">
    <w:name w:val="WW8Num34z3"/>
    <w:rsid w:val="000F2218"/>
    <w:rPr>
      <w:b w:val="0"/>
      <w:color w:val="000000"/>
    </w:rPr>
  </w:style>
  <w:style w:type="character" w:customStyle="1" w:styleId="WW8Num34z4">
    <w:name w:val="WW8Num34z4"/>
    <w:rsid w:val="000F2218"/>
  </w:style>
  <w:style w:type="character" w:customStyle="1" w:styleId="WW8Num34z5">
    <w:name w:val="WW8Num34z5"/>
    <w:rsid w:val="000F2218"/>
  </w:style>
  <w:style w:type="character" w:customStyle="1" w:styleId="WW8Num34z6">
    <w:name w:val="WW8Num34z6"/>
    <w:rsid w:val="000F2218"/>
  </w:style>
  <w:style w:type="character" w:customStyle="1" w:styleId="WW8Num34z7">
    <w:name w:val="WW8Num34z7"/>
    <w:rsid w:val="000F2218"/>
  </w:style>
  <w:style w:type="character" w:customStyle="1" w:styleId="WW8Num34z8">
    <w:name w:val="WW8Num34z8"/>
    <w:rsid w:val="000F2218"/>
  </w:style>
  <w:style w:type="character" w:customStyle="1" w:styleId="WW8Num35z0">
    <w:name w:val="WW8Num35z0"/>
    <w:rsid w:val="000F2218"/>
    <w:rPr>
      <w:color w:val="000000"/>
      <w:szCs w:val="24"/>
    </w:rPr>
  </w:style>
  <w:style w:type="character" w:customStyle="1" w:styleId="WW8Num35z1">
    <w:name w:val="WW8Num35z1"/>
    <w:rsid w:val="000F2218"/>
  </w:style>
  <w:style w:type="character" w:customStyle="1" w:styleId="WW8Num35z2">
    <w:name w:val="WW8Num35z2"/>
    <w:rsid w:val="000F2218"/>
  </w:style>
  <w:style w:type="character" w:customStyle="1" w:styleId="WW8Num35z3">
    <w:name w:val="WW8Num35z3"/>
    <w:rsid w:val="000F2218"/>
  </w:style>
  <w:style w:type="character" w:customStyle="1" w:styleId="WW8Num35z4">
    <w:name w:val="WW8Num35z4"/>
    <w:rsid w:val="000F2218"/>
  </w:style>
  <w:style w:type="character" w:customStyle="1" w:styleId="WW8Num35z5">
    <w:name w:val="WW8Num35z5"/>
    <w:rsid w:val="000F2218"/>
  </w:style>
  <w:style w:type="character" w:customStyle="1" w:styleId="WW8Num35z6">
    <w:name w:val="WW8Num35z6"/>
    <w:rsid w:val="000F2218"/>
  </w:style>
  <w:style w:type="character" w:customStyle="1" w:styleId="WW8Num35z7">
    <w:name w:val="WW8Num35z7"/>
    <w:rsid w:val="000F2218"/>
  </w:style>
  <w:style w:type="character" w:customStyle="1" w:styleId="WW8Num35z8">
    <w:name w:val="WW8Num35z8"/>
    <w:rsid w:val="000F2218"/>
  </w:style>
  <w:style w:type="character" w:customStyle="1" w:styleId="WW8Num36z0">
    <w:name w:val="WW8Num36z0"/>
    <w:rsid w:val="000F2218"/>
  </w:style>
  <w:style w:type="character" w:customStyle="1" w:styleId="WW8Num36z1">
    <w:name w:val="WW8Num36z1"/>
    <w:rsid w:val="000F2218"/>
  </w:style>
  <w:style w:type="character" w:customStyle="1" w:styleId="WW8Num36z2">
    <w:name w:val="WW8Num36z2"/>
    <w:rsid w:val="000F2218"/>
  </w:style>
  <w:style w:type="character" w:customStyle="1" w:styleId="WW8Num36z3">
    <w:name w:val="WW8Num36z3"/>
    <w:rsid w:val="000F2218"/>
  </w:style>
  <w:style w:type="character" w:customStyle="1" w:styleId="WW8Num36z4">
    <w:name w:val="WW8Num36z4"/>
    <w:rsid w:val="000F2218"/>
  </w:style>
  <w:style w:type="character" w:customStyle="1" w:styleId="WW8Num36z5">
    <w:name w:val="WW8Num36z5"/>
    <w:rsid w:val="000F2218"/>
  </w:style>
  <w:style w:type="character" w:customStyle="1" w:styleId="WW8Num36z6">
    <w:name w:val="WW8Num36z6"/>
    <w:rsid w:val="000F2218"/>
  </w:style>
  <w:style w:type="character" w:customStyle="1" w:styleId="WW8Num36z7">
    <w:name w:val="WW8Num36z7"/>
    <w:rsid w:val="000F2218"/>
  </w:style>
  <w:style w:type="character" w:customStyle="1" w:styleId="WW8Num36z8">
    <w:name w:val="WW8Num36z8"/>
    <w:rsid w:val="000F2218"/>
  </w:style>
  <w:style w:type="character" w:customStyle="1" w:styleId="WW8Num37z0">
    <w:name w:val="WW8Num37z0"/>
    <w:rsid w:val="000F2218"/>
    <w:rPr>
      <w:rFonts w:eastAsia="Calibri"/>
      <w:b w:val="0"/>
      <w:bCs/>
      <w:color w:val="000000"/>
    </w:rPr>
  </w:style>
  <w:style w:type="character" w:customStyle="1" w:styleId="WW8Num37z1">
    <w:name w:val="WW8Num37z1"/>
    <w:rsid w:val="000F2218"/>
  </w:style>
  <w:style w:type="character" w:customStyle="1" w:styleId="WW8Num37z2">
    <w:name w:val="WW8Num37z2"/>
    <w:rsid w:val="000F2218"/>
  </w:style>
  <w:style w:type="character" w:customStyle="1" w:styleId="WW8Num37z3">
    <w:name w:val="WW8Num37z3"/>
    <w:rsid w:val="000F2218"/>
  </w:style>
  <w:style w:type="character" w:customStyle="1" w:styleId="WW8Num37z4">
    <w:name w:val="WW8Num37z4"/>
    <w:rsid w:val="000F2218"/>
  </w:style>
  <w:style w:type="character" w:customStyle="1" w:styleId="WW8Num37z5">
    <w:name w:val="WW8Num37z5"/>
    <w:rsid w:val="000F2218"/>
  </w:style>
  <w:style w:type="character" w:customStyle="1" w:styleId="WW8Num37z6">
    <w:name w:val="WW8Num37z6"/>
    <w:rsid w:val="000F2218"/>
  </w:style>
  <w:style w:type="character" w:customStyle="1" w:styleId="WW8Num37z7">
    <w:name w:val="WW8Num37z7"/>
    <w:rsid w:val="000F2218"/>
  </w:style>
  <w:style w:type="character" w:customStyle="1" w:styleId="WW8Num37z8">
    <w:name w:val="WW8Num37z8"/>
    <w:rsid w:val="000F2218"/>
  </w:style>
  <w:style w:type="character" w:customStyle="1" w:styleId="WW8Num38z0">
    <w:name w:val="WW8Num38z0"/>
    <w:rsid w:val="000F2218"/>
    <w:rPr>
      <w:rFonts w:eastAsia="Verdana"/>
      <w:b w:val="0"/>
      <w:color w:val="000000"/>
    </w:rPr>
  </w:style>
  <w:style w:type="character" w:customStyle="1" w:styleId="WW8Num38z1">
    <w:name w:val="WW8Num38z1"/>
    <w:rsid w:val="000F2218"/>
  </w:style>
  <w:style w:type="character" w:customStyle="1" w:styleId="WW8Num38z2">
    <w:name w:val="WW8Num38z2"/>
    <w:rsid w:val="000F2218"/>
  </w:style>
  <w:style w:type="character" w:customStyle="1" w:styleId="WW8Num38z3">
    <w:name w:val="WW8Num38z3"/>
    <w:rsid w:val="000F2218"/>
  </w:style>
  <w:style w:type="character" w:customStyle="1" w:styleId="WW8Num38z4">
    <w:name w:val="WW8Num38z4"/>
    <w:rsid w:val="000F2218"/>
  </w:style>
  <w:style w:type="character" w:customStyle="1" w:styleId="WW8Num38z5">
    <w:name w:val="WW8Num38z5"/>
    <w:rsid w:val="000F2218"/>
  </w:style>
  <w:style w:type="character" w:customStyle="1" w:styleId="WW8Num38z6">
    <w:name w:val="WW8Num38z6"/>
    <w:rsid w:val="000F2218"/>
  </w:style>
  <w:style w:type="character" w:customStyle="1" w:styleId="WW8Num38z7">
    <w:name w:val="WW8Num38z7"/>
    <w:rsid w:val="000F2218"/>
  </w:style>
  <w:style w:type="character" w:customStyle="1" w:styleId="WW8Num38z8">
    <w:name w:val="WW8Num38z8"/>
    <w:rsid w:val="000F2218"/>
  </w:style>
  <w:style w:type="character" w:customStyle="1" w:styleId="WW8Num39z0">
    <w:name w:val="WW8Num39z0"/>
    <w:rsid w:val="000F2218"/>
    <w:rPr>
      <w:b w:val="0"/>
      <w:color w:val="000000"/>
      <w:sz w:val="24"/>
      <w:szCs w:val="24"/>
    </w:rPr>
  </w:style>
  <w:style w:type="character" w:customStyle="1" w:styleId="WW8Num39z1">
    <w:name w:val="WW8Num39z1"/>
    <w:rsid w:val="000F2218"/>
  </w:style>
  <w:style w:type="character" w:customStyle="1" w:styleId="WW8Num39z2">
    <w:name w:val="WW8Num39z2"/>
    <w:rsid w:val="000F2218"/>
  </w:style>
  <w:style w:type="character" w:customStyle="1" w:styleId="WW8Num39z3">
    <w:name w:val="WW8Num39z3"/>
    <w:rsid w:val="000F2218"/>
  </w:style>
  <w:style w:type="character" w:customStyle="1" w:styleId="WW8Num39z4">
    <w:name w:val="WW8Num39z4"/>
    <w:rsid w:val="000F2218"/>
  </w:style>
  <w:style w:type="character" w:customStyle="1" w:styleId="WW8Num39z5">
    <w:name w:val="WW8Num39z5"/>
    <w:rsid w:val="000F2218"/>
  </w:style>
  <w:style w:type="character" w:customStyle="1" w:styleId="WW8Num39z6">
    <w:name w:val="WW8Num39z6"/>
    <w:rsid w:val="000F2218"/>
  </w:style>
  <w:style w:type="character" w:customStyle="1" w:styleId="WW8Num39z7">
    <w:name w:val="WW8Num39z7"/>
    <w:rsid w:val="000F2218"/>
  </w:style>
  <w:style w:type="character" w:customStyle="1" w:styleId="WW8Num39z8">
    <w:name w:val="WW8Num39z8"/>
    <w:rsid w:val="000F2218"/>
  </w:style>
  <w:style w:type="character" w:customStyle="1" w:styleId="WW8Num40z0">
    <w:name w:val="WW8Num40z0"/>
    <w:rsid w:val="000F2218"/>
    <w:rPr>
      <w:b w:val="0"/>
      <w:bCs/>
      <w:color w:val="000000"/>
    </w:rPr>
  </w:style>
  <w:style w:type="character" w:customStyle="1" w:styleId="WW8Num40z1">
    <w:name w:val="WW8Num40z1"/>
    <w:rsid w:val="000F2218"/>
  </w:style>
  <w:style w:type="character" w:customStyle="1" w:styleId="WW8Num40z2">
    <w:name w:val="WW8Num40z2"/>
    <w:rsid w:val="000F2218"/>
  </w:style>
  <w:style w:type="character" w:customStyle="1" w:styleId="WW8Num40z3">
    <w:name w:val="WW8Num40z3"/>
    <w:rsid w:val="000F2218"/>
  </w:style>
  <w:style w:type="character" w:customStyle="1" w:styleId="WW8Num40z4">
    <w:name w:val="WW8Num40z4"/>
    <w:rsid w:val="000F2218"/>
  </w:style>
  <w:style w:type="character" w:customStyle="1" w:styleId="WW8Num40z5">
    <w:name w:val="WW8Num40z5"/>
    <w:rsid w:val="000F2218"/>
  </w:style>
  <w:style w:type="character" w:customStyle="1" w:styleId="WW8Num40z6">
    <w:name w:val="WW8Num40z6"/>
    <w:rsid w:val="000F2218"/>
  </w:style>
  <w:style w:type="character" w:customStyle="1" w:styleId="WW8Num40z7">
    <w:name w:val="WW8Num40z7"/>
    <w:rsid w:val="000F2218"/>
  </w:style>
  <w:style w:type="character" w:customStyle="1" w:styleId="WW8Num40z8">
    <w:name w:val="WW8Num40z8"/>
    <w:rsid w:val="000F2218"/>
  </w:style>
  <w:style w:type="character" w:customStyle="1" w:styleId="WW8Num41z0">
    <w:name w:val="WW8Num41z0"/>
    <w:rsid w:val="000F2218"/>
    <w:rPr>
      <w:b w:val="0"/>
      <w:color w:val="000000"/>
      <w:szCs w:val="24"/>
      <w:lang w:val="pl-PL"/>
    </w:rPr>
  </w:style>
  <w:style w:type="character" w:customStyle="1" w:styleId="WW8Num41z1">
    <w:name w:val="WW8Num41z1"/>
    <w:rsid w:val="000F2218"/>
  </w:style>
  <w:style w:type="character" w:customStyle="1" w:styleId="WW8Num41z2">
    <w:name w:val="WW8Num41z2"/>
    <w:rsid w:val="000F2218"/>
  </w:style>
  <w:style w:type="character" w:customStyle="1" w:styleId="WW8Num41z3">
    <w:name w:val="WW8Num41z3"/>
    <w:rsid w:val="000F2218"/>
  </w:style>
  <w:style w:type="character" w:customStyle="1" w:styleId="WW8Num41z4">
    <w:name w:val="WW8Num41z4"/>
    <w:rsid w:val="000F2218"/>
  </w:style>
  <w:style w:type="character" w:customStyle="1" w:styleId="WW8Num41z5">
    <w:name w:val="WW8Num41z5"/>
    <w:rsid w:val="000F2218"/>
  </w:style>
  <w:style w:type="character" w:customStyle="1" w:styleId="WW8Num41z6">
    <w:name w:val="WW8Num41z6"/>
    <w:rsid w:val="000F2218"/>
  </w:style>
  <w:style w:type="character" w:customStyle="1" w:styleId="WW8Num41z7">
    <w:name w:val="WW8Num41z7"/>
    <w:rsid w:val="000F2218"/>
  </w:style>
  <w:style w:type="character" w:customStyle="1" w:styleId="WW8Num41z8">
    <w:name w:val="WW8Num41z8"/>
    <w:rsid w:val="000F2218"/>
  </w:style>
  <w:style w:type="character" w:customStyle="1" w:styleId="WW8Num42z0">
    <w:name w:val="WW8Num42z0"/>
    <w:rsid w:val="000F2218"/>
    <w:rPr>
      <w:b w:val="0"/>
      <w:color w:val="000000"/>
      <w:szCs w:val="24"/>
    </w:rPr>
  </w:style>
  <w:style w:type="character" w:customStyle="1" w:styleId="WW8Num42z1">
    <w:name w:val="WW8Num42z1"/>
    <w:rsid w:val="000F2218"/>
  </w:style>
  <w:style w:type="character" w:customStyle="1" w:styleId="WW8Num42z2">
    <w:name w:val="WW8Num42z2"/>
    <w:rsid w:val="000F2218"/>
  </w:style>
  <w:style w:type="character" w:customStyle="1" w:styleId="WW8Num42z3">
    <w:name w:val="WW8Num42z3"/>
    <w:rsid w:val="000F2218"/>
  </w:style>
  <w:style w:type="character" w:customStyle="1" w:styleId="WW8Num42z4">
    <w:name w:val="WW8Num42z4"/>
    <w:rsid w:val="000F2218"/>
  </w:style>
  <w:style w:type="character" w:customStyle="1" w:styleId="WW8Num42z5">
    <w:name w:val="WW8Num42z5"/>
    <w:rsid w:val="000F2218"/>
  </w:style>
  <w:style w:type="character" w:customStyle="1" w:styleId="WW8Num42z6">
    <w:name w:val="WW8Num42z6"/>
    <w:rsid w:val="000F2218"/>
  </w:style>
  <w:style w:type="character" w:customStyle="1" w:styleId="WW8Num42z7">
    <w:name w:val="WW8Num42z7"/>
    <w:rsid w:val="000F2218"/>
  </w:style>
  <w:style w:type="character" w:customStyle="1" w:styleId="WW8Num42z8">
    <w:name w:val="WW8Num42z8"/>
    <w:rsid w:val="000F2218"/>
  </w:style>
  <w:style w:type="character" w:customStyle="1" w:styleId="WW8Num43z0">
    <w:name w:val="WW8Num43z0"/>
    <w:rsid w:val="000F2218"/>
    <w:rPr>
      <w:b w:val="0"/>
      <w:color w:val="000000"/>
    </w:rPr>
  </w:style>
  <w:style w:type="character" w:customStyle="1" w:styleId="WW8Num43z1">
    <w:name w:val="WW8Num43z1"/>
    <w:rsid w:val="000F2218"/>
  </w:style>
  <w:style w:type="character" w:customStyle="1" w:styleId="WW8Num43z2">
    <w:name w:val="WW8Num43z2"/>
    <w:rsid w:val="000F2218"/>
  </w:style>
  <w:style w:type="character" w:customStyle="1" w:styleId="WW8Num43z3">
    <w:name w:val="WW8Num43z3"/>
    <w:rsid w:val="000F2218"/>
  </w:style>
  <w:style w:type="character" w:customStyle="1" w:styleId="WW8Num43z4">
    <w:name w:val="WW8Num43z4"/>
    <w:rsid w:val="000F2218"/>
  </w:style>
  <w:style w:type="character" w:customStyle="1" w:styleId="WW8Num43z5">
    <w:name w:val="WW8Num43z5"/>
    <w:rsid w:val="000F2218"/>
  </w:style>
  <w:style w:type="character" w:customStyle="1" w:styleId="WW8Num43z6">
    <w:name w:val="WW8Num43z6"/>
    <w:rsid w:val="000F2218"/>
  </w:style>
  <w:style w:type="character" w:customStyle="1" w:styleId="WW8Num43z7">
    <w:name w:val="WW8Num43z7"/>
    <w:rsid w:val="000F2218"/>
  </w:style>
  <w:style w:type="character" w:customStyle="1" w:styleId="WW8Num43z8">
    <w:name w:val="WW8Num43z8"/>
    <w:rsid w:val="000F2218"/>
  </w:style>
  <w:style w:type="character" w:customStyle="1" w:styleId="WW8Num44z0">
    <w:name w:val="WW8Num44z0"/>
    <w:rsid w:val="000F2218"/>
    <w:rPr>
      <w:b w:val="0"/>
      <w:color w:val="000000"/>
      <w:szCs w:val="24"/>
    </w:rPr>
  </w:style>
  <w:style w:type="character" w:customStyle="1" w:styleId="WW8Num44z1">
    <w:name w:val="WW8Num44z1"/>
    <w:rsid w:val="000F2218"/>
  </w:style>
  <w:style w:type="character" w:customStyle="1" w:styleId="WW8Num44z2">
    <w:name w:val="WW8Num44z2"/>
    <w:rsid w:val="000F2218"/>
  </w:style>
  <w:style w:type="character" w:customStyle="1" w:styleId="WW8Num44z3">
    <w:name w:val="WW8Num44z3"/>
    <w:rsid w:val="000F2218"/>
  </w:style>
  <w:style w:type="character" w:customStyle="1" w:styleId="WW8Num44z4">
    <w:name w:val="WW8Num44z4"/>
    <w:rsid w:val="000F2218"/>
  </w:style>
  <w:style w:type="character" w:customStyle="1" w:styleId="WW8Num44z5">
    <w:name w:val="WW8Num44z5"/>
    <w:rsid w:val="000F2218"/>
  </w:style>
  <w:style w:type="character" w:customStyle="1" w:styleId="WW8Num44z6">
    <w:name w:val="WW8Num44z6"/>
    <w:rsid w:val="000F2218"/>
  </w:style>
  <w:style w:type="character" w:customStyle="1" w:styleId="WW8Num44z7">
    <w:name w:val="WW8Num44z7"/>
    <w:rsid w:val="000F2218"/>
  </w:style>
  <w:style w:type="character" w:customStyle="1" w:styleId="WW8Num44z8">
    <w:name w:val="WW8Num44z8"/>
    <w:rsid w:val="000F2218"/>
  </w:style>
  <w:style w:type="character" w:customStyle="1" w:styleId="WW8Num45z0">
    <w:name w:val="WW8Num45z0"/>
    <w:rsid w:val="000F2218"/>
  </w:style>
  <w:style w:type="character" w:customStyle="1" w:styleId="WW8Num45z1">
    <w:name w:val="WW8Num45z1"/>
    <w:rsid w:val="000F2218"/>
  </w:style>
  <w:style w:type="character" w:customStyle="1" w:styleId="WW8Num45z2">
    <w:name w:val="WW8Num45z2"/>
    <w:rsid w:val="000F2218"/>
  </w:style>
  <w:style w:type="character" w:customStyle="1" w:styleId="WW8Num45z3">
    <w:name w:val="WW8Num45z3"/>
    <w:rsid w:val="000F2218"/>
  </w:style>
  <w:style w:type="character" w:customStyle="1" w:styleId="WW8Num45z4">
    <w:name w:val="WW8Num45z4"/>
    <w:rsid w:val="000F2218"/>
  </w:style>
  <w:style w:type="character" w:customStyle="1" w:styleId="WW8Num45z5">
    <w:name w:val="WW8Num45z5"/>
    <w:rsid w:val="000F2218"/>
  </w:style>
  <w:style w:type="character" w:customStyle="1" w:styleId="WW8Num45z6">
    <w:name w:val="WW8Num45z6"/>
    <w:rsid w:val="000F2218"/>
  </w:style>
  <w:style w:type="character" w:customStyle="1" w:styleId="WW8Num45z7">
    <w:name w:val="WW8Num45z7"/>
    <w:rsid w:val="000F2218"/>
  </w:style>
  <w:style w:type="character" w:customStyle="1" w:styleId="WW8Num45z8">
    <w:name w:val="WW8Num45z8"/>
    <w:rsid w:val="000F2218"/>
  </w:style>
  <w:style w:type="character" w:customStyle="1" w:styleId="WW8Num46z0">
    <w:name w:val="WW8Num46z0"/>
    <w:rsid w:val="000F2218"/>
    <w:rPr>
      <w:b w:val="0"/>
      <w:bCs/>
      <w:color w:val="000000"/>
    </w:rPr>
  </w:style>
  <w:style w:type="character" w:customStyle="1" w:styleId="WW8Num46z1">
    <w:name w:val="WW8Num46z1"/>
    <w:rsid w:val="000F2218"/>
  </w:style>
  <w:style w:type="character" w:customStyle="1" w:styleId="WW8Num46z2">
    <w:name w:val="WW8Num46z2"/>
    <w:rsid w:val="000F2218"/>
  </w:style>
  <w:style w:type="character" w:customStyle="1" w:styleId="WW8Num46z3">
    <w:name w:val="WW8Num46z3"/>
    <w:rsid w:val="000F2218"/>
  </w:style>
  <w:style w:type="character" w:customStyle="1" w:styleId="WW8Num46z4">
    <w:name w:val="WW8Num46z4"/>
    <w:rsid w:val="000F2218"/>
  </w:style>
  <w:style w:type="character" w:customStyle="1" w:styleId="WW8Num46z5">
    <w:name w:val="WW8Num46z5"/>
    <w:rsid w:val="000F2218"/>
  </w:style>
  <w:style w:type="character" w:customStyle="1" w:styleId="WW8Num46z6">
    <w:name w:val="WW8Num46z6"/>
    <w:rsid w:val="000F2218"/>
  </w:style>
  <w:style w:type="character" w:customStyle="1" w:styleId="WW8Num46z7">
    <w:name w:val="WW8Num46z7"/>
    <w:rsid w:val="000F2218"/>
  </w:style>
  <w:style w:type="character" w:customStyle="1" w:styleId="WW8Num46z8">
    <w:name w:val="WW8Num46z8"/>
    <w:rsid w:val="000F2218"/>
  </w:style>
  <w:style w:type="character" w:customStyle="1" w:styleId="WW8Num47z0">
    <w:name w:val="WW8Num47z0"/>
    <w:rsid w:val="000F2218"/>
    <w:rPr>
      <w:color w:val="000000"/>
    </w:rPr>
  </w:style>
  <w:style w:type="character" w:customStyle="1" w:styleId="WW8Num47z1">
    <w:name w:val="WW8Num47z1"/>
    <w:rsid w:val="000F2218"/>
  </w:style>
  <w:style w:type="character" w:customStyle="1" w:styleId="WW8Num47z2">
    <w:name w:val="WW8Num47z2"/>
    <w:rsid w:val="000F2218"/>
  </w:style>
  <w:style w:type="character" w:customStyle="1" w:styleId="WW8Num47z3">
    <w:name w:val="WW8Num47z3"/>
    <w:rsid w:val="000F2218"/>
  </w:style>
  <w:style w:type="character" w:customStyle="1" w:styleId="WW8Num47z4">
    <w:name w:val="WW8Num47z4"/>
    <w:rsid w:val="000F2218"/>
  </w:style>
  <w:style w:type="character" w:customStyle="1" w:styleId="WW8Num47z5">
    <w:name w:val="WW8Num47z5"/>
    <w:rsid w:val="000F2218"/>
  </w:style>
  <w:style w:type="character" w:customStyle="1" w:styleId="WW8Num47z6">
    <w:name w:val="WW8Num47z6"/>
    <w:rsid w:val="000F2218"/>
  </w:style>
  <w:style w:type="character" w:customStyle="1" w:styleId="WW8Num47z7">
    <w:name w:val="WW8Num47z7"/>
    <w:rsid w:val="000F2218"/>
  </w:style>
  <w:style w:type="character" w:customStyle="1" w:styleId="WW8Num47z8">
    <w:name w:val="WW8Num47z8"/>
    <w:rsid w:val="000F2218"/>
  </w:style>
  <w:style w:type="character" w:customStyle="1" w:styleId="WW8Num48z0">
    <w:name w:val="WW8Num48z0"/>
    <w:rsid w:val="000F2218"/>
    <w:rPr>
      <w:rFonts w:ascii="Times New Roman" w:eastAsia="Times New Roman" w:hAnsi="Times New Roman" w:cs="Times New Roman"/>
      <w:b w:val="0"/>
      <w:color w:val="000000"/>
    </w:rPr>
  </w:style>
  <w:style w:type="character" w:customStyle="1" w:styleId="WW8Num48z1">
    <w:name w:val="WW8Num48z1"/>
    <w:rsid w:val="000F2218"/>
  </w:style>
  <w:style w:type="character" w:customStyle="1" w:styleId="WW8Num48z2">
    <w:name w:val="WW8Num48z2"/>
    <w:rsid w:val="000F2218"/>
  </w:style>
  <w:style w:type="character" w:customStyle="1" w:styleId="WW8Num48z3">
    <w:name w:val="WW8Num48z3"/>
    <w:rsid w:val="000F2218"/>
  </w:style>
  <w:style w:type="character" w:customStyle="1" w:styleId="WW8Num48z4">
    <w:name w:val="WW8Num48z4"/>
    <w:rsid w:val="000F2218"/>
  </w:style>
  <w:style w:type="character" w:customStyle="1" w:styleId="WW8Num48z5">
    <w:name w:val="WW8Num48z5"/>
    <w:rsid w:val="000F2218"/>
  </w:style>
  <w:style w:type="character" w:customStyle="1" w:styleId="WW8Num48z6">
    <w:name w:val="WW8Num48z6"/>
    <w:rsid w:val="000F2218"/>
  </w:style>
  <w:style w:type="character" w:customStyle="1" w:styleId="WW8Num48z7">
    <w:name w:val="WW8Num48z7"/>
    <w:rsid w:val="000F2218"/>
  </w:style>
  <w:style w:type="character" w:customStyle="1" w:styleId="WW8Num48z8">
    <w:name w:val="WW8Num48z8"/>
    <w:rsid w:val="000F2218"/>
  </w:style>
  <w:style w:type="character" w:customStyle="1" w:styleId="WW8Num49z0">
    <w:name w:val="WW8Num49z0"/>
    <w:rsid w:val="000F2218"/>
    <w:rPr>
      <w:rFonts w:ascii="Times New Roman" w:eastAsia="Times New Roman" w:hAnsi="Times New Roman" w:cs="Times New Roman"/>
      <w:b w:val="0"/>
      <w:color w:val="000000"/>
      <w:sz w:val="24"/>
      <w:szCs w:val="24"/>
      <w:lang w:val="pl-PL"/>
    </w:rPr>
  </w:style>
  <w:style w:type="character" w:customStyle="1" w:styleId="WW8Num49z1">
    <w:name w:val="WW8Num49z1"/>
    <w:rsid w:val="000F2218"/>
    <w:rPr>
      <w:rFonts w:ascii="Times New Roman" w:eastAsia="Times New Roman" w:hAnsi="Times New Roman" w:cs="Times New Roman"/>
      <w:color w:val="000000"/>
      <w:sz w:val="24"/>
      <w:szCs w:val="24"/>
      <w:lang w:val="pl-PL"/>
    </w:rPr>
  </w:style>
  <w:style w:type="character" w:customStyle="1" w:styleId="WW8Num49z2">
    <w:name w:val="WW8Num49z2"/>
    <w:rsid w:val="000F2218"/>
  </w:style>
  <w:style w:type="character" w:customStyle="1" w:styleId="WW8Num49z3">
    <w:name w:val="WW8Num49z3"/>
    <w:rsid w:val="000F2218"/>
    <w:rPr>
      <w:rFonts w:ascii="Times New Roman" w:eastAsia="Times New Roman" w:hAnsi="Times New Roman" w:cs="Times New Roman"/>
      <w:b w:val="0"/>
      <w:bCs/>
      <w:color w:val="000000"/>
      <w:sz w:val="24"/>
      <w:szCs w:val="24"/>
      <w:lang w:val="pl-PL"/>
    </w:rPr>
  </w:style>
  <w:style w:type="character" w:customStyle="1" w:styleId="WW8Num49z4">
    <w:name w:val="WW8Num49z4"/>
    <w:rsid w:val="000F2218"/>
  </w:style>
  <w:style w:type="character" w:customStyle="1" w:styleId="WW8Num49z5">
    <w:name w:val="WW8Num49z5"/>
    <w:rsid w:val="000F2218"/>
  </w:style>
  <w:style w:type="character" w:customStyle="1" w:styleId="WW8Num49z6">
    <w:name w:val="WW8Num49z6"/>
    <w:rsid w:val="000F2218"/>
  </w:style>
  <w:style w:type="character" w:customStyle="1" w:styleId="WW8Num49z7">
    <w:name w:val="WW8Num49z7"/>
    <w:rsid w:val="000F2218"/>
  </w:style>
  <w:style w:type="character" w:customStyle="1" w:styleId="WW8Num49z8">
    <w:name w:val="WW8Num49z8"/>
    <w:rsid w:val="000F2218"/>
  </w:style>
  <w:style w:type="character" w:customStyle="1" w:styleId="WW8Num50z0">
    <w:name w:val="WW8Num50z0"/>
    <w:rsid w:val="000F2218"/>
    <w:rPr>
      <w:b w:val="0"/>
      <w:color w:val="000000"/>
    </w:rPr>
  </w:style>
  <w:style w:type="character" w:customStyle="1" w:styleId="WW8Num50z1">
    <w:name w:val="WW8Num50z1"/>
    <w:rsid w:val="000F2218"/>
  </w:style>
  <w:style w:type="character" w:customStyle="1" w:styleId="WW8Num50z2">
    <w:name w:val="WW8Num50z2"/>
    <w:rsid w:val="000F2218"/>
  </w:style>
  <w:style w:type="character" w:customStyle="1" w:styleId="WW8Num50z3">
    <w:name w:val="WW8Num50z3"/>
    <w:rsid w:val="000F2218"/>
  </w:style>
  <w:style w:type="character" w:customStyle="1" w:styleId="WW8Num50z4">
    <w:name w:val="WW8Num50z4"/>
    <w:rsid w:val="000F2218"/>
  </w:style>
  <w:style w:type="character" w:customStyle="1" w:styleId="WW8Num50z5">
    <w:name w:val="WW8Num50z5"/>
    <w:rsid w:val="000F2218"/>
  </w:style>
  <w:style w:type="character" w:customStyle="1" w:styleId="WW8Num50z6">
    <w:name w:val="WW8Num50z6"/>
    <w:rsid w:val="000F2218"/>
  </w:style>
  <w:style w:type="character" w:customStyle="1" w:styleId="WW8Num50z7">
    <w:name w:val="WW8Num50z7"/>
    <w:rsid w:val="000F2218"/>
  </w:style>
  <w:style w:type="character" w:customStyle="1" w:styleId="WW8Num50z8">
    <w:name w:val="WW8Num50z8"/>
    <w:rsid w:val="000F2218"/>
  </w:style>
  <w:style w:type="character" w:customStyle="1" w:styleId="WW8Num51z0">
    <w:name w:val="WW8Num51z0"/>
    <w:rsid w:val="000F2218"/>
    <w:rPr>
      <w:rFonts w:ascii="Times New Roman" w:eastAsia="Times New Roman" w:hAnsi="Times New Roman" w:cs="Times New Roman"/>
      <w:b w:val="0"/>
      <w:bCs/>
      <w:color w:val="000000"/>
      <w:sz w:val="24"/>
      <w:szCs w:val="24"/>
      <w:lang w:val="pl-PL"/>
    </w:rPr>
  </w:style>
  <w:style w:type="character" w:customStyle="1" w:styleId="WW8Num51z1">
    <w:name w:val="WW8Num51z1"/>
    <w:rsid w:val="000F2218"/>
  </w:style>
  <w:style w:type="character" w:customStyle="1" w:styleId="WW8Num51z2">
    <w:name w:val="WW8Num51z2"/>
    <w:rsid w:val="000F2218"/>
  </w:style>
  <w:style w:type="character" w:customStyle="1" w:styleId="WW8Num51z3">
    <w:name w:val="WW8Num51z3"/>
    <w:rsid w:val="000F2218"/>
  </w:style>
  <w:style w:type="character" w:customStyle="1" w:styleId="WW8Num51z4">
    <w:name w:val="WW8Num51z4"/>
    <w:rsid w:val="000F2218"/>
  </w:style>
  <w:style w:type="character" w:customStyle="1" w:styleId="WW8Num51z5">
    <w:name w:val="WW8Num51z5"/>
    <w:rsid w:val="000F2218"/>
  </w:style>
  <w:style w:type="character" w:customStyle="1" w:styleId="WW8Num51z6">
    <w:name w:val="WW8Num51z6"/>
    <w:rsid w:val="000F2218"/>
  </w:style>
  <w:style w:type="character" w:customStyle="1" w:styleId="WW8Num51z7">
    <w:name w:val="WW8Num51z7"/>
    <w:rsid w:val="000F2218"/>
  </w:style>
  <w:style w:type="character" w:customStyle="1" w:styleId="WW8Num51z8">
    <w:name w:val="WW8Num51z8"/>
    <w:rsid w:val="000F2218"/>
  </w:style>
  <w:style w:type="character" w:customStyle="1" w:styleId="WW8Num52z0">
    <w:name w:val="WW8Num52z0"/>
    <w:rsid w:val="000F2218"/>
  </w:style>
  <w:style w:type="character" w:customStyle="1" w:styleId="WW8Num52z1">
    <w:name w:val="WW8Num52z1"/>
    <w:rsid w:val="000F2218"/>
  </w:style>
  <w:style w:type="character" w:customStyle="1" w:styleId="WW8Num52z2">
    <w:name w:val="WW8Num52z2"/>
    <w:rsid w:val="000F2218"/>
  </w:style>
  <w:style w:type="character" w:customStyle="1" w:styleId="WW8Num52z3">
    <w:name w:val="WW8Num52z3"/>
    <w:rsid w:val="000F2218"/>
  </w:style>
  <w:style w:type="character" w:customStyle="1" w:styleId="WW8Num52z4">
    <w:name w:val="WW8Num52z4"/>
    <w:rsid w:val="000F2218"/>
  </w:style>
  <w:style w:type="character" w:customStyle="1" w:styleId="WW8Num52z5">
    <w:name w:val="WW8Num52z5"/>
    <w:rsid w:val="000F2218"/>
  </w:style>
  <w:style w:type="character" w:customStyle="1" w:styleId="WW8Num52z6">
    <w:name w:val="WW8Num52z6"/>
    <w:rsid w:val="000F2218"/>
  </w:style>
  <w:style w:type="character" w:customStyle="1" w:styleId="WW8Num52z7">
    <w:name w:val="WW8Num52z7"/>
    <w:rsid w:val="000F2218"/>
  </w:style>
  <w:style w:type="character" w:customStyle="1" w:styleId="WW8Num52z8">
    <w:name w:val="WW8Num52z8"/>
    <w:rsid w:val="000F2218"/>
  </w:style>
  <w:style w:type="character" w:customStyle="1" w:styleId="WW8Num53z0">
    <w:name w:val="WW8Num53z0"/>
    <w:rsid w:val="000F2218"/>
    <w:rPr>
      <w:rFonts w:ascii="Times New Roman" w:eastAsia="Times New Roman" w:hAnsi="Times New Roman" w:cs="Times New Roman"/>
      <w:b w:val="0"/>
      <w:bCs/>
      <w:color w:val="000000"/>
    </w:rPr>
  </w:style>
  <w:style w:type="character" w:customStyle="1" w:styleId="WW8Num53z1">
    <w:name w:val="WW8Num53z1"/>
    <w:rsid w:val="000F2218"/>
  </w:style>
  <w:style w:type="character" w:customStyle="1" w:styleId="WW8Num53z2">
    <w:name w:val="WW8Num53z2"/>
    <w:rsid w:val="000F2218"/>
  </w:style>
  <w:style w:type="character" w:customStyle="1" w:styleId="WW8Num53z3">
    <w:name w:val="WW8Num53z3"/>
    <w:rsid w:val="000F2218"/>
  </w:style>
  <w:style w:type="character" w:customStyle="1" w:styleId="WW8Num53z4">
    <w:name w:val="WW8Num53z4"/>
    <w:rsid w:val="000F2218"/>
  </w:style>
  <w:style w:type="character" w:customStyle="1" w:styleId="WW8Num53z5">
    <w:name w:val="WW8Num53z5"/>
    <w:rsid w:val="000F2218"/>
  </w:style>
  <w:style w:type="character" w:customStyle="1" w:styleId="WW8Num53z6">
    <w:name w:val="WW8Num53z6"/>
    <w:rsid w:val="000F2218"/>
  </w:style>
  <w:style w:type="character" w:customStyle="1" w:styleId="WW8Num53z7">
    <w:name w:val="WW8Num53z7"/>
    <w:rsid w:val="000F2218"/>
  </w:style>
  <w:style w:type="character" w:customStyle="1" w:styleId="WW8Num53z8">
    <w:name w:val="WW8Num53z8"/>
    <w:rsid w:val="000F2218"/>
  </w:style>
  <w:style w:type="character" w:customStyle="1" w:styleId="WW8Num54z0">
    <w:name w:val="WW8Num54z0"/>
    <w:rsid w:val="000F2218"/>
    <w:rPr>
      <w:rFonts w:ascii="Times New Roman" w:eastAsia="Times New Roman" w:hAnsi="Times New Roman" w:cs="Times New Roman"/>
      <w:b/>
      <w:bCs/>
      <w:iCs/>
      <w:color w:val="000000"/>
      <w:sz w:val="26"/>
      <w:szCs w:val="26"/>
      <w:lang w:val="pl-PL"/>
    </w:rPr>
  </w:style>
  <w:style w:type="character" w:customStyle="1" w:styleId="WW8Num54z1">
    <w:name w:val="WW8Num54z1"/>
    <w:rsid w:val="000F2218"/>
  </w:style>
  <w:style w:type="character" w:customStyle="1" w:styleId="WW8Num54z2">
    <w:name w:val="WW8Num54z2"/>
    <w:rsid w:val="000F2218"/>
  </w:style>
  <w:style w:type="character" w:customStyle="1" w:styleId="WW8Num54z3">
    <w:name w:val="WW8Num54z3"/>
    <w:rsid w:val="000F2218"/>
  </w:style>
  <w:style w:type="character" w:customStyle="1" w:styleId="WW8Num54z4">
    <w:name w:val="WW8Num54z4"/>
    <w:rsid w:val="000F2218"/>
  </w:style>
  <w:style w:type="character" w:customStyle="1" w:styleId="WW8Num54z5">
    <w:name w:val="WW8Num54z5"/>
    <w:rsid w:val="000F2218"/>
  </w:style>
  <w:style w:type="character" w:customStyle="1" w:styleId="WW8Num54z6">
    <w:name w:val="WW8Num54z6"/>
    <w:rsid w:val="000F2218"/>
  </w:style>
  <w:style w:type="character" w:customStyle="1" w:styleId="WW8Num54z7">
    <w:name w:val="WW8Num54z7"/>
    <w:rsid w:val="000F2218"/>
  </w:style>
  <w:style w:type="character" w:customStyle="1" w:styleId="WW8Num54z8">
    <w:name w:val="WW8Num54z8"/>
    <w:rsid w:val="000F2218"/>
  </w:style>
  <w:style w:type="character" w:customStyle="1" w:styleId="WW8Num55z0">
    <w:name w:val="WW8Num55z0"/>
    <w:rsid w:val="000F2218"/>
    <w:rPr>
      <w:rFonts w:ascii="Times New Roman" w:eastAsia="Times New Roman" w:hAnsi="Times New Roman" w:cs="Times New Roman"/>
      <w:b w:val="0"/>
      <w:bCs/>
      <w:color w:val="000000"/>
    </w:rPr>
  </w:style>
  <w:style w:type="character" w:customStyle="1" w:styleId="WW8Num55z1">
    <w:name w:val="WW8Num55z1"/>
    <w:rsid w:val="000F2218"/>
    <w:rPr>
      <w:lang w:val="pl-PL"/>
    </w:rPr>
  </w:style>
  <w:style w:type="character" w:customStyle="1" w:styleId="WW8Num55z2">
    <w:name w:val="WW8Num55z2"/>
    <w:rsid w:val="000F2218"/>
  </w:style>
  <w:style w:type="character" w:customStyle="1" w:styleId="WW8Num55z3">
    <w:name w:val="WW8Num55z3"/>
    <w:rsid w:val="000F2218"/>
  </w:style>
  <w:style w:type="character" w:customStyle="1" w:styleId="WW8Num55z4">
    <w:name w:val="WW8Num55z4"/>
    <w:rsid w:val="000F2218"/>
  </w:style>
  <w:style w:type="character" w:customStyle="1" w:styleId="WW8Num55z5">
    <w:name w:val="WW8Num55z5"/>
    <w:rsid w:val="000F2218"/>
  </w:style>
  <w:style w:type="character" w:customStyle="1" w:styleId="WW8Num55z6">
    <w:name w:val="WW8Num55z6"/>
    <w:rsid w:val="000F2218"/>
  </w:style>
  <w:style w:type="character" w:customStyle="1" w:styleId="WW8Num55z7">
    <w:name w:val="WW8Num55z7"/>
    <w:rsid w:val="000F2218"/>
  </w:style>
  <w:style w:type="character" w:customStyle="1" w:styleId="WW8Num55z8">
    <w:name w:val="WW8Num55z8"/>
    <w:rsid w:val="000F2218"/>
  </w:style>
  <w:style w:type="character" w:customStyle="1" w:styleId="WW8Num56z0">
    <w:name w:val="WW8Num56z0"/>
    <w:rsid w:val="000F2218"/>
    <w:rPr>
      <w:color w:val="000000"/>
    </w:rPr>
  </w:style>
  <w:style w:type="character" w:customStyle="1" w:styleId="WW8Num56z1">
    <w:name w:val="WW8Num56z1"/>
    <w:rsid w:val="000F2218"/>
  </w:style>
  <w:style w:type="character" w:customStyle="1" w:styleId="WW8Num56z2">
    <w:name w:val="WW8Num56z2"/>
    <w:rsid w:val="000F2218"/>
  </w:style>
  <w:style w:type="character" w:customStyle="1" w:styleId="WW8Num56z3">
    <w:name w:val="WW8Num56z3"/>
    <w:rsid w:val="000F2218"/>
  </w:style>
  <w:style w:type="character" w:customStyle="1" w:styleId="WW8Num56z4">
    <w:name w:val="WW8Num56z4"/>
    <w:rsid w:val="000F2218"/>
  </w:style>
  <w:style w:type="character" w:customStyle="1" w:styleId="WW8Num56z5">
    <w:name w:val="WW8Num56z5"/>
    <w:rsid w:val="000F2218"/>
  </w:style>
  <w:style w:type="character" w:customStyle="1" w:styleId="WW8Num56z6">
    <w:name w:val="WW8Num56z6"/>
    <w:rsid w:val="000F2218"/>
  </w:style>
  <w:style w:type="character" w:customStyle="1" w:styleId="WW8Num56z7">
    <w:name w:val="WW8Num56z7"/>
    <w:rsid w:val="000F2218"/>
  </w:style>
  <w:style w:type="character" w:customStyle="1" w:styleId="WW8Num56z8">
    <w:name w:val="WW8Num56z8"/>
    <w:rsid w:val="000F2218"/>
  </w:style>
  <w:style w:type="character" w:customStyle="1" w:styleId="WW8Num57z0">
    <w:name w:val="WW8Num57z0"/>
    <w:rsid w:val="000F2218"/>
    <w:rPr>
      <w:b/>
      <w:i w:val="0"/>
      <w:color w:val="000000"/>
      <w:sz w:val="20"/>
      <w:szCs w:val="20"/>
    </w:rPr>
  </w:style>
  <w:style w:type="character" w:customStyle="1" w:styleId="WW8Num57z1">
    <w:name w:val="WW8Num57z1"/>
    <w:rsid w:val="000F2218"/>
    <w:rPr>
      <w:rFonts w:ascii="Times New Roman" w:eastAsia="Times New Roman" w:hAnsi="Times New Roman" w:cs="Times New Roman"/>
      <w:b w:val="0"/>
      <w:bCs/>
      <w:color w:val="000000"/>
      <w:sz w:val="24"/>
      <w:szCs w:val="24"/>
    </w:rPr>
  </w:style>
  <w:style w:type="character" w:customStyle="1" w:styleId="WW8Num57z2">
    <w:name w:val="WW8Num57z2"/>
    <w:rsid w:val="000F2218"/>
  </w:style>
  <w:style w:type="character" w:customStyle="1" w:styleId="WW8Num58z0">
    <w:name w:val="WW8Num58z0"/>
    <w:rsid w:val="000F2218"/>
  </w:style>
  <w:style w:type="character" w:customStyle="1" w:styleId="WW8Num58z1">
    <w:name w:val="WW8Num58z1"/>
    <w:rsid w:val="000F2218"/>
  </w:style>
  <w:style w:type="character" w:customStyle="1" w:styleId="WW8Num58z2">
    <w:name w:val="WW8Num58z2"/>
    <w:rsid w:val="000F2218"/>
  </w:style>
  <w:style w:type="character" w:customStyle="1" w:styleId="WW8Num58z3">
    <w:name w:val="WW8Num58z3"/>
    <w:rsid w:val="000F2218"/>
  </w:style>
  <w:style w:type="character" w:customStyle="1" w:styleId="WW8Num58z4">
    <w:name w:val="WW8Num58z4"/>
    <w:rsid w:val="000F2218"/>
  </w:style>
  <w:style w:type="character" w:customStyle="1" w:styleId="WW8Num58z5">
    <w:name w:val="WW8Num58z5"/>
    <w:rsid w:val="000F2218"/>
  </w:style>
  <w:style w:type="character" w:customStyle="1" w:styleId="WW8Num58z6">
    <w:name w:val="WW8Num58z6"/>
    <w:rsid w:val="000F2218"/>
  </w:style>
  <w:style w:type="character" w:customStyle="1" w:styleId="WW8Num58z7">
    <w:name w:val="WW8Num58z7"/>
    <w:rsid w:val="000F2218"/>
  </w:style>
  <w:style w:type="character" w:customStyle="1" w:styleId="WW8Num58z8">
    <w:name w:val="WW8Num58z8"/>
    <w:rsid w:val="000F2218"/>
  </w:style>
  <w:style w:type="character" w:customStyle="1" w:styleId="WW8Num59z0">
    <w:name w:val="WW8Num59z0"/>
    <w:rsid w:val="000F2218"/>
    <w:rPr>
      <w:color w:val="000000"/>
    </w:rPr>
  </w:style>
  <w:style w:type="character" w:customStyle="1" w:styleId="WW8Num59z1">
    <w:name w:val="WW8Num59z1"/>
    <w:rsid w:val="000F2218"/>
  </w:style>
  <w:style w:type="character" w:customStyle="1" w:styleId="WW8Num59z2">
    <w:name w:val="WW8Num59z2"/>
    <w:rsid w:val="000F2218"/>
  </w:style>
  <w:style w:type="character" w:customStyle="1" w:styleId="WW8Num59z3">
    <w:name w:val="WW8Num59z3"/>
    <w:rsid w:val="000F2218"/>
  </w:style>
  <w:style w:type="character" w:customStyle="1" w:styleId="WW8Num59z4">
    <w:name w:val="WW8Num59z4"/>
    <w:rsid w:val="000F2218"/>
  </w:style>
  <w:style w:type="character" w:customStyle="1" w:styleId="WW8Num59z5">
    <w:name w:val="WW8Num59z5"/>
    <w:rsid w:val="000F2218"/>
  </w:style>
  <w:style w:type="character" w:customStyle="1" w:styleId="WW8Num59z6">
    <w:name w:val="WW8Num59z6"/>
    <w:rsid w:val="000F2218"/>
  </w:style>
  <w:style w:type="character" w:customStyle="1" w:styleId="WW8Num59z7">
    <w:name w:val="WW8Num59z7"/>
    <w:rsid w:val="000F2218"/>
  </w:style>
  <w:style w:type="character" w:customStyle="1" w:styleId="WW8Num59z8">
    <w:name w:val="WW8Num59z8"/>
    <w:rsid w:val="000F2218"/>
  </w:style>
  <w:style w:type="character" w:customStyle="1" w:styleId="WW8Num60z0">
    <w:name w:val="WW8Num60z0"/>
    <w:rsid w:val="000F2218"/>
    <w:rPr>
      <w:b w:val="0"/>
      <w:bCs/>
    </w:rPr>
  </w:style>
  <w:style w:type="character" w:customStyle="1" w:styleId="WW8Num60z1">
    <w:name w:val="WW8Num60z1"/>
    <w:rsid w:val="000F2218"/>
  </w:style>
  <w:style w:type="character" w:customStyle="1" w:styleId="WW8Num60z2">
    <w:name w:val="WW8Num60z2"/>
    <w:rsid w:val="000F2218"/>
  </w:style>
  <w:style w:type="character" w:customStyle="1" w:styleId="WW8Num60z3">
    <w:name w:val="WW8Num60z3"/>
    <w:rsid w:val="000F2218"/>
  </w:style>
  <w:style w:type="character" w:customStyle="1" w:styleId="WW8Num60z4">
    <w:name w:val="WW8Num60z4"/>
    <w:rsid w:val="000F2218"/>
  </w:style>
  <w:style w:type="character" w:customStyle="1" w:styleId="WW8Num60z5">
    <w:name w:val="WW8Num60z5"/>
    <w:rsid w:val="000F2218"/>
  </w:style>
  <w:style w:type="character" w:customStyle="1" w:styleId="WW8Num60z6">
    <w:name w:val="WW8Num60z6"/>
    <w:rsid w:val="000F2218"/>
  </w:style>
  <w:style w:type="character" w:customStyle="1" w:styleId="WW8Num60z7">
    <w:name w:val="WW8Num60z7"/>
    <w:rsid w:val="000F2218"/>
  </w:style>
  <w:style w:type="character" w:customStyle="1" w:styleId="WW8Num60z8">
    <w:name w:val="WW8Num60z8"/>
    <w:rsid w:val="000F2218"/>
  </w:style>
  <w:style w:type="character" w:customStyle="1" w:styleId="WW8Num61z0">
    <w:name w:val="WW8Num61z0"/>
    <w:rsid w:val="000F2218"/>
  </w:style>
  <w:style w:type="character" w:customStyle="1" w:styleId="WW8Num62z0">
    <w:name w:val="WW8Num62z0"/>
    <w:rsid w:val="000F2218"/>
  </w:style>
  <w:style w:type="character" w:customStyle="1" w:styleId="WW8Num62z3">
    <w:name w:val="WW8Num62z3"/>
    <w:rsid w:val="000F2218"/>
  </w:style>
  <w:style w:type="character" w:customStyle="1" w:styleId="WW8Num62z4">
    <w:name w:val="WW8Num62z4"/>
    <w:rsid w:val="000F2218"/>
  </w:style>
  <w:style w:type="character" w:customStyle="1" w:styleId="WW8Num62z5">
    <w:name w:val="WW8Num62z5"/>
    <w:rsid w:val="000F2218"/>
  </w:style>
  <w:style w:type="character" w:customStyle="1" w:styleId="WW8Num62z6">
    <w:name w:val="WW8Num62z6"/>
    <w:rsid w:val="000F2218"/>
  </w:style>
  <w:style w:type="character" w:customStyle="1" w:styleId="WW8Num62z7">
    <w:name w:val="WW8Num62z7"/>
    <w:rsid w:val="000F2218"/>
  </w:style>
  <w:style w:type="character" w:customStyle="1" w:styleId="WW8Num62z8">
    <w:name w:val="WW8Num62z8"/>
    <w:rsid w:val="000F2218"/>
  </w:style>
  <w:style w:type="character" w:customStyle="1" w:styleId="WW8Num63z0">
    <w:name w:val="WW8Num63z0"/>
    <w:rsid w:val="000F2218"/>
    <w:rPr>
      <w:color w:val="000000"/>
    </w:rPr>
  </w:style>
  <w:style w:type="character" w:customStyle="1" w:styleId="WW8Num63z1">
    <w:name w:val="WW8Num63z1"/>
    <w:rsid w:val="000F2218"/>
  </w:style>
  <w:style w:type="character" w:customStyle="1" w:styleId="WW8Num63z2">
    <w:name w:val="WW8Num63z2"/>
    <w:rsid w:val="000F2218"/>
  </w:style>
  <w:style w:type="character" w:customStyle="1" w:styleId="WW8Num63z3">
    <w:name w:val="WW8Num63z3"/>
    <w:rsid w:val="000F2218"/>
  </w:style>
  <w:style w:type="character" w:customStyle="1" w:styleId="WW8Num63z4">
    <w:name w:val="WW8Num63z4"/>
    <w:rsid w:val="000F2218"/>
  </w:style>
  <w:style w:type="character" w:customStyle="1" w:styleId="WW8Num63z5">
    <w:name w:val="WW8Num63z5"/>
    <w:rsid w:val="000F2218"/>
  </w:style>
  <w:style w:type="character" w:customStyle="1" w:styleId="WW8Num63z6">
    <w:name w:val="WW8Num63z6"/>
    <w:rsid w:val="000F2218"/>
  </w:style>
  <w:style w:type="character" w:customStyle="1" w:styleId="WW8Num63z7">
    <w:name w:val="WW8Num63z7"/>
    <w:rsid w:val="000F2218"/>
  </w:style>
  <w:style w:type="character" w:customStyle="1" w:styleId="WW8Num63z8">
    <w:name w:val="WW8Num63z8"/>
    <w:rsid w:val="000F2218"/>
  </w:style>
  <w:style w:type="character" w:customStyle="1" w:styleId="WW8Num64z0">
    <w:name w:val="WW8Num64z0"/>
    <w:rsid w:val="000F2218"/>
    <w:rPr>
      <w:rFonts w:ascii="Times New Roman" w:eastAsia="Times New Roman" w:hAnsi="Times New Roman" w:cs="Times New Roman"/>
      <w:b/>
      <w:color w:val="000000"/>
      <w:sz w:val="24"/>
      <w:szCs w:val="24"/>
      <w:lang w:val="pl-PL"/>
    </w:rPr>
  </w:style>
  <w:style w:type="character" w:customStyle="1" w:styleId="WW8Num64z1">
    <w:name w:val="WW8Num64z1"/>
    <w:rsid w:val="000F2218"/>
  </w:style>
  <w:style w:type="character" w:customStyle="1" w:styleId="WW8Num64z2">
    <w:name w:val="WW8Num64z2"/>
    <w:rsid w:val="000F2218"/>
  </w:style>
  <w:style w:type="character" w:customStyle="1" w:styleId="WW8Num64z3">
    <w:name w:val="WW8Num64z3"/>
    <w:rsid w:val="000F2218"/>
  </w:style>
  <w:style w:type="character" w:customStyle="1" w:styleId="WW8Num64z4">
    <w:name w:val="WW8Num64z4"/>
    <w:rsid w:val="000F2218"/>
  </w:style>
  <w:style w:type="character" w:customStyle="1" w:styleId="WW8Num64z5">
    <w:name w:val="WW8Num64z5"/>
    <w:rsid w:val="000F2218"/>
  </w:style>
  <w:style w:type="character" w:customStyle="1" w:styleId="WW8Num64z6">
    <w:name w:val="WW8Num64z6"/>
    <w:rsid w:val="000F2218"/>
  </w:style>
  <w:style w:type="character" w:customStyle="1" w:styleId="WW8Num64z7">
    <w:name w:val="WW8Num64z7"/>
    <w:rsid w:val="000F2218"/>
  </w:style>
  <w:style w:type="character" w:customStyle="1" w:styleId="WW8Num64z8">
    <w:name w:val="WW8Num64z8"/>
    <w:rsid w:val="000F2218"/>
  </w:style>
  <w:style w:type="character" w:customStyle="1" w:styleId="WW8Num65z0">
    <w:name w:val="WW8Num65z0"/>
    <w:rsid w:val="000F2218"/>
    <w:rPr>
      <w:color w:val="000000"/>
    </w:rPr>
  </w:style>
  <w:style w:type="character" w:customStyle="1" w:styleId="WW8Num65z1">
    <w:name w:val="WW8Num65z1"/>
    <w:rsid w:val="000F2218"/>
  </w:style>
  <w:style w:type="character" w:customStyle="1" w:styleId="WW8Num65z2">
    <w:name w:val="WW8Num65z2"/>
    <w:rsid w:val="000F2218"/>
  </w:style>
  <w:style w:type="character" w:customStyle="1" w:styleId="WW8Num65z3">
    <w:name w:val="WW8Num65z3"/>
    <w:rsid w:val="000F2218"/>
  </w:style>
  <w:style w:type="character" w:customStyle="1" w:styleId="WW8Num65z4">
    <w:name w:val="WW8Num65z4"/>
    <w:rsid w:val="000F2218"/>
  </w:style>
  <w:style w:type="character" w:customStyle="1" w:styleId="WW8Num65z5">
    <w:name w:val="WW8Num65z5"/>
    <w:rsid w:val="000F2218"/>
  </w:style>
  <w:style w:type="character" w:customStyle="1" w:styleId="WW8Num65z6">
    <w:name w:val="WW8Num65z6"/>
    <w:rsid w:val="000F2218"/>
  </w:style>
  <w:style w:type="character" w:customStyle="1" w:styleId="WW8Num65z7">
    <w:name w:val="WW8Num65z7"/>
    <w:rsid w:val="000F2218"/>
  </w:style>
  <w:style w:type="character" w:customStyle="1" w:styleId="WW8Num65z8">
    <w:name w:val="WW8Num65z8"/>
    <w:rsid w:val="000F2218"/>
  </w:style>
  <w:style w:type="character" w:customStyle="1" w:styleId="WW8Num66z0">
    <w:name w:val="WW8Num66z0"/>
    <w:rsid w:val="000F2218"/>
    <w:rPr>
      <w:b w:val="0"/>
      <w:color w:val="000000"/>
    </w:rPr>
  </w:style>
  <w:style w:type="character" w:customStyle="1" w:styleId="WW8Num66z1">
    <w:name w:val="WW8Num66z1"/>
    <w:rsid w:val="000F2218"/>
  </w:style>
  <w:style w:type="character" w:customStyle="1" w:styleId="WW8Num66z2">
    <w:name w:val="WW8Num66z2"/>
    <w:rsid w:val="000F2218"/>
  </w:style>
  <w:style w:type="character" w:customStyle="1" w:styleId="WW8Num66z3">
    <w:name w:val="WW8Num66z3"/>
    <w:rsid w:val="000F2218"/>
  </w:style>
  <w:style w:type="character" w:customStyle="1" w:styleId="WW8Num66z4">
    <w:name w:val="WW8Num66z4"/>
    <w:rsid w:val="000F2218"/>
  </w:style>
  <w:style w:type="character" w:customStyle="1" w:styleId="WW8Num66z5">
    <w:name w:val="WW8Num66z5"/>
    <w:rsid w:val="000F2218"/>
  </w:style>
  <w:style w:type="character" w:customStyle="1" w:styleId="WW8Num66z6">
    <w:name w:val="WW8Num66z6"/>
    <w:rsid w:val="000F2218"/>
  </w:style>
  <w:style w:type="character" w:customStyle="1" w:styleId="WW8Num66z7">
    <w:name w:val="WW8Num66z7"/>
    <w:rsid w:val="000F2218"/>
  </w:style>
  <w:style w:type="character" w:customStyle="1" w:styleId="WW8Num66z8">
    <w:name w:val="WW8Num66z8"/>
    <w:rsid w:val="000F2218"/>
  </w:style>
  <w:style w:type="character" w:customStyle="1" w:styleId="WW8Num67z0">
    <w:name w:val="WW8Num67z0"/>
    <w:rsid w:val="000F2218"/>
    <w:rPr>
      <w:b/>
      <w:color w:val="000000"/>
    </w:rPr>
  </w:style>
  <w:style w:type="character" w:customStyle="1" w:styleId="WW8Num67z1">
    <w:name w:val="WW8Num67z1"/>
    <w:rsid w:val="000F2218"/>
  </w:style>
  <w:style w:type="character" w:customStyle="1" w:styleId="WW8Num67z2">
    <w:name w:val="WW8Num67z2"/>
    <w:rsid w:val="000F2218"/>
  </w:style>
  <w:style w:type="character" w:customStyle="1" w:styleId="WW8Num67z3">
    <w:name w:val="WW8Num67z3"/>
    <w:rsid w:val="000F2218"/>
  </w:style>
  <w:style w:type="character" w:customStyle="1" w:styleId="WW8Num67z4">
    <w:name w:val="WW8Num67z4"/>
    <w:rsid w:val="000F2218"/>
  </w:style>
  <w:style w:type="character" w:customStyle="1" w:styleId="WW8Num67z5">
    <w:name w:val="WW8Num67z5"/>
    <w:rsid w:val="000F2218"/>
  </w:style>
  <w:style w:type="character" w:customStyle="1" w:styleId="WW8Num67z6">
    <w:name w:val="WW8Num67z6"/>
    <w:rsid w:val="000F2218"/>
  </w:style>
  <w:style w:type="character" w:customStyle="1" w:styleId="WW8Num67z7">
    <w:name w:val="WW8Num67z7"/>
    <w:rsid w:val="000F2218"/>
  </w:style>
  <w:style w:type="character" w:customStyle="1" w:styleId="WW8Num67z8">
    <w:name w:val="WW8Num67z8"/>
    <w:rsid w:val="000F2218"/>
  </w:style>
  <w:style w:type="character" w:customStyle="1" w:styleId="WW8Num68z0">
    <w:name w:val="WW8Num68z0"/>
    <w:rsid w:val="000F2218"/>
    <w:rPr>
      <w:rFonts w:ascii="Times New Roman" w:eastAsia="Times New Roman" w:hAnsi="Times New Roman" w:cs="Times New Roman"/>
      <w:color w:val="000000"/>
    </w:rPr>
  </w:style>
  <w:style w:type="character" w:customStyle="1" w:styleId="WW8Num68z1">
    <w:name w:val="WW8Num68z1"/>
    <w:rsid w:val="000F2218"/>
  </w:style>
  <w:style w:type="character" w:customStyle="1" w:styleId="WW8Num68z2">
    <w:name w:val="WW8Num68z2"/>
    <w:rsid w:val="000F2218"/>
  </w:style>
  <w:style w:type="character" w:customStyle="1" w:styleId="WW8Num68z3">
    <w:name w:val="WW8Num68z3"/>
    <w:rsid w:val="000F2218"/>
  </w:style>
  <w:style w:type="character" w:customStyle="1" w:styleId="WW8Num68z4">
    <w:name w:val="WW8Num68z4"/>
    <w:rsid w:val="000F2218"/>
  </w:style>
  <w:style w:type="character" w:customStyle="1" w:styleId="WW8Num68z5">
    <w:name w:val="WW8Num68z5"/>
    <w:rsid w:val="000F2218"/>
  </w:style>
  <w:style w:type="character" w:customStyle="1" w:styleId="WW8Num68z6">
    <w:name w:val="WW8Num68z6"/>
    <w:rsid w:val="000F2218"/>
  </w:style>
  <w:style w:type="character" w:customStyle="1" w:styleId="WW8Num68z7">
    <w:name w:val="WW8Num68z7"/>
    <w:rsid w:val="000F2218"/>
  </w:style>
  <w:style w:type="character" w:customStyle="1" w:styleId="WW8Num68z8">
    <w:name w:val="WW8Num68z8"/>
    <w:rsid w:val="000F2218"/>
  </w:style>
  <w:style w:type="character" w:customStyle="1" w:styleId="WW8Num69z0">
    <w:name w:val="WW8Num69z0"/>
    <w:rsid w:val="000F2218"/>
  </w:style>
  <w:style w:type="character" w:customStyle="1" w:styleId="WW8Num70z0">
    <w:name w:val="WW8Num70z0"/>
    <w:rsid w:val="000F2218"/>
    <w:rPr>
      <w:rFonts w:ascii="Times New Roman" w:eastAsia="Verdana" w:hAnsi="Times New Roman" w:cs="Times New Roman"/>
      <w:b w:val="0"/>
      <w:bCs/>
      <w:i w:val="0"/>
      <w:iCs w:val="0"/>
      <w:caps w:val="0"/>
      <w:smallCaps w:val="0"/>
      <w:strike w:val="0"/>
      <w:dstrike w:val="0"/>
      <w:color w:val="000000"/>
      <w:spacing w:val="0"/>
      <w:w w:val="100"/>
      <w:position w:val="0"/>
      <w:sz w:val="24"/>
      <w:szCs w:val="24"/>
      <w:u w:val="none"/>
      <w:vertAlign w:val="baseline"/>
    </w:rPr>
  </w:style>
  <w:style w:type="character" w:customStyle="1" w:styleId="WW8Num70z1">
    <w:name w:val="WW8Num70z1"/>
    <w:rsid w:val="000F2218"/>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70z2">
    <w:name w:val="WW8Num70z2"/>
    <w:rsid w:val="000F2218"/>
  </w:style>
  <w:style w:type="character" w:customStyle="1" w:styleId="WW8Num71z0">
    <w:name w:val="WW8Num71z0"/>
    <w:rsid w:val="000F2218"/>
    <w:rPr>
      <w:b w:val="0"/>
      <w:i w:val="0"/>
    </w:rPr>
  </w:style>
  <w:style w:type="character" w:customStyle="1" w:styleId="WW8Num71z1">
    <w:name w:val="WW8Num71z1"/>
    <w:rsid w:val="000F2218"/>
  </w:style>
  <w:style w:type="character" w:customStyle="1" w:styleId="WW8Num71z2">
    <w:name w:val="WW8Num71z2"/>
    <w:rsid w:val="000F2218"/>
  </w:style>
  <w:style w:type="character" w:customStyle="1" w:styleId="WW8Num71z3">
    <w:name w:val="WW8Num71z3"/>
    <w:rsid w:val="000F2218"/>
  </w:style>
  <w:style w:type="character" w:customStyle="1" w:styleId="WW8Num71z4">
    <w:name w:val="WW8Num71z4"/>
    <w:rsid w:val="000F2218"/>
  </w:style>
  <w:style w:type="character" w:customStyle="1" w:styleId="WW8Num71z5">
    <w:name w:val="WW8Num71z5"/>
    <w:rsid w:val="000F2218"/>
  </w:style>
  <w:style w:type="character" w:customStyle="1" w:styleId="WW8Num71z6">
    <w:name w:val="WW8Num71z6"/>
    <w:rsid w:val="000F2218"/>
  </w:style>
  <w:style w:type="character" w:customStyle="1" w:styleId="WW8Num71z7">
    <w:name w:val="WW8Num71z7"/>
    <w:rsid w:val="000F2218"/>
  </w:style>
  <w:style w:type="character" w:customStyle="1" w:styleId="WW8Num71z8">
    <w:name w:val="WW8Num71z8"/>
    <w:rsid w:val="000F2218"/>
  </w:style>
  <w:style w:type="character" w:customStyle="1" w:styleId="WW8Num72z0">
    <w:name w:val="WW8Num72z0"/>
    <w:rsid w:val="000F2218"/>
  </w:style>
  <w:style w:type="character" w:customStyle="1" w:styleId="WW8Num72z1">
    <w:name w:val="WW8Num72z1"/>
    <w:rsid w:val="000F2218"/>
  </w:style>
  <w:style w:type="character" w:customStyle="1" w:styleId="WW8Num72z2">
    <w:name w:val="WW8Num72z2"/>
    <w:rsid w:val="000F2218"/>
  </w:style>
  <w:style w:type="character" w:customStyle="1" w:styleId="WW8Num72z3">
    <w:name w:val="WW8Num72z3"/>
    <w:rsid w:val="000F2218"/>
  </w:style>
  <w:style w:type="character" w:customStyle="1" w:styleId="WW8Num72z4">
    <w:name w:val="WW8Num72z4"/>
    <w:rsid w:val="000F2218"/>
  </w:style>
  <w:style w:type="character" w:customStyle="1" w:styleId="WW8Num72z5">
    <w:name w:val="WW8Num72z5"/>
    <w:rsid w:val="000F2218"/>
  </w:style>
  <w:style w:type="character" w:customStyle="1" w:styleId="WW8Num72z6">
    <w:name w:val="WW8Num72z6"/>
    <w:rsid w:val="000F2218"/>
  </w:style>
  <w:style w:type="character" w:customStyle="1" w:styleId="WW8Num72z7">
    <w:name w:val="WW8Num72z7"/>
    <w:rsid w:val="000F2218"/>
  </w:style>
  <w:style w:type="character" w:customStyle="1" w:styleId="WW8Num72z8">
    <w:name w:val="WW8Num72z8"/>
    <w:rsid w:val="000F2218"/>
  </w:style>
  <w:style w:type="character" w:customStyle="1" w:styleId="WW8Num73z0">
    <w:name w:val="WW8Num73z0"/>
    <w:rsid w:val="000F2218"/>
    <w:rPr>
      <w:color w:val="000000"/>
      <w:szCs w:val="24"/>
    </w:rPr>
  </w:style>
  <w:style w:type="character" w:customStyle="1" w:styleId="WW8Num73z1">
    <w:name w:val="WW8Num73z1"/>
    <w:rsid w:val="000F2218"/>
  </w:style>
  <w:style w:type="character" w:customStyle="1" w:styleId="WW8Num73z2">
    <w:name w:val="WW8Num73z2"/>
    <w:rsid w:val="000F2218"/>
  </w:style>
  <w:style w:type="character" w:customStyle="1" w:styleId="WW8Num73z3">
    <w:name w:val="WW8Num73z3"/>
    <w:rsid w:val="000F2218"/>
  </w:style>
  <w:style w:type="character" w:customStyle="1" w:styleId="WW8Num73z4">
    <w:name w:val="WW8Num73z4"/>
    <w:rsid w:val="000F2218"/>
  </w:style>
  <w:style w:type="character" w:customStyle="1" w:styleId="WW8Num73z5">
    <w:name w:val="WW8Num73z5"/>
    <w:rsid w:val="000F2218"/>
  </w:style>
  <w:style w:type="character" w:customStyle="1" w:styleId="WW8Num73z6">
    <w:name w:val="WW8Num73z6"/>
    <w:rsid w:val="000F2218"/>
  </w:style>
  <w:style w:type="character" w:customStyle="1" w:styleId="WW8Num73z7">
    <w:name w:val="WW8Num73z7"/>
    <w:rsid w:val="000F2218"/>
  </w:style>
  <w:style w:type="character" w:customStyle="1" w:styleId="WW8Num73z8">
    <w:name w:val="WW8Num73z8"/>
    <w:rsid w:val="000F2218"/>
  </w:style>
  <w:style w:type="character" w:customStyle="1" w:styleId="WW8Num74z0">
    <w:name w:val="WW8Num74z0"/>
    <w:rsid w:val="000F2218"/>
    <w:rPr>
      <w:color w:val="000000"/>
    </w:rPr>
  </w:style>
  <w:style w:type="character" w:customStyle="1" w:styleId="WW8Num74z1">
    <w:name w:val="WW8Num74z1"/>
    <w:rsid w:val="000F2218"/>
  </w:style>
  <w:style w:type="character" w:customStyle="1" w:styleId="WW8Num74z2">
    <w:name w:val="WW8Num74z2"/>
    <w:rsid w:val="000F2218"/>
  </w:style>
  <w:style w:type="character" w:customStyle="1" w:styleId="WW8Num74z3">
    <w:name w:val="WW8Num74z3"/>
    <w:rsid w:val="000F2218"/>
  </w:style>
  <w:style w:type="character" w:customStyle="1" w:styleId="WW8Num74z4">
    <w:name w:val="WW8Num74z4"/>
    <w:rsid w:val="000F2218"/>
  </w:style>
  <w:style w:type="character" w:customStyle="1" w:styleId="WW8Num74z5">
    <w:name w:val="WW8Num74z5"/>
    <w:rsid w:val="000F2218"/>
  </w:style>
  <w:style w:type="character" w:customStyle="1" w:styleId="WW8Num74z6">
    <w:name w:val="WW8Num74z6"/>
    <w:rsid w:val="000F2218"/>
  </w:style>
  <w:style w:type="character" w:customStyle="1" w:styleId="WW8Num74z7">
    <w:name w:val="WW8Num74z7"/>
    <w:rsid w:val="000F2218"/>
  </w:style>
  <w:style w:type="character" w:customStyle="1" w:styleId="WW8Num74z8">
    <w:name w:val="WW8Num74z8"/>
    <w:rsid w:val="000F2218"/>
  </w:style>
  <w:style w:type="character" w:customStyle="1" w:styleId="WW8Num75z0">
    <w:name w:val="WW8Num75z0"/>
    <w:rsid w:val="000F2218"/>
    <w:rPr>
      <w:rFonts w:ascii="Symbol" w:eastAsia="Symbol" w:hAnsi="Symbol" w:cs="Symbol"/>
      <w:color w:val="000000"/>
    </w:rPr>
  </w:style>
  <w:style w:type="character" w:customStyle="1" w:styleId="WW8Num75z1">
    <w:name w:val="WW8Num75z1"/>
    <w:rsid w:val="000F2218"/>
    <w:rPr>
      <w:rFonts w:ascii="Times New Roman" w:eastAsia="Times New Roman" w:hAnsi="Times New Roman" w:cs="Times New Roman"/>
    </w:rPr>
  </w:style>
  <w:style w:type="character" w:customStyle="1" w:styleId="WW8Num75z4">
    <w:name w:val="WW8Num75z4"/>
    <w:rsid w:val="000F2218"/>
    <w:rPr>
      <w:rFonts w:ascii="Courier New" w:eastAsia="Courier New" w:hAnsi="Courier New" w:cs="Courier New"/>
    </w:rPr>
  </w:style>
  <w:style w:type="character" w:customStyle="1" w:styleId="WW8Num75z5">
    <w:name w:val="WW8Num75z5"/>
    <w:rsid w:val="000F2218"/>
    <w:rPr>
      <w:rFonts w:ascii="Wingdings" w:eastAsia="Wingdings" w:hAnsi="Wingdings" w:cs="Wingdings"/>
    </w:rPr>
  </w:style>
  <w:style w:type="character" w:customStyle="1" w:styleId="WW8Num76z0">
    <w:name w:val="WW8Num76z0"/>
    <w:rsid w:val="000F2218"/>
  </w:style>
  <w:style w:type="character" w:customStyle="1" w:styleId="WW8Num76z1">
    <w:name w:val="WW8Num76z1"/>
    <w:rsid w:val="000F2218"/>
  </w:style>
  <w:style w:type="character" w:customStyle="1" w:styleId="WW8Num76z2">
    <w:name w:val="WW8Num76z2"/>
    <w:rsid w:val="000F2218"/>
  </w:style>
  <w:style w:type="character" w:customStyle="1" w:styleId="WW8Num76z3">
    <w:name w:val="WW8Num76z3"/>
    <w:rsid w:val="000F2218"/>
  </w:style>
  <w:style w:type="character" w:customStyle="1" w:styleId="WW8Num76z4">
    <w:name w:val="WW8Num76z4"/>
    <w:rsid w:val="000F2218"/>
  </w:style>
  <w:style w:type="character" w:customStyle="1" w:styleId="WW8Num76z5">
    <w:name w:val="WW8Num76z5"/>
    <w:rsid w:val="000F2218"/>
  </w:style>
  <w:style w:type="character" w:customStyle="1" w:styleId="WW8Num76z6">
    <w:name w:val="WW8Num76z6"/>
    <w:rsid w:val="000F2218"/>
  </w:style>
  <w:style w:type="character" w:customStyle="1" w:styleId="WW8Num76z7">
    <w:name w:val="WW8Num76z7"/>
    <w:rsid w:val="000F2218"/>
  </w:style>
  <w:style w:type="character" w:customStyle="1" w:styleId="WW8Num76z8">
    <w:name w:val="WW8Num76z8"/>
    <w:rsid w:val="000F2218"/>
  </w:style>
  <w:style w:type="character" w:customStyle="1" w:styleId="WW8Num77z0">
    <w:name w:val="WW8Num77z0"/>
    <w:rsid w:val="000F2218"/>
  </w:style>
  <w:style w:type="character" w:customStyle="1" w:styleId="WW8Num77z1">
    <w:name w:val="WW8Num77z1"/>
    <w:rsid w:val="000F2218"/>
  </w:style>
  <w:style w:type="character" w:customStyle="1" w:styleId="WW8Num77z2">
    <w:name w:val="WW8Num77z2"/>
    <w:rsid w:val="000F2218"/>
  </w:style>
  <w:style w:type="character" w:customStyle="1" w:styleId="WW8Num77z3">
    <w:name w:val="WW8Num77z3"/>
    <w:rsid w:val="000F2218"/>
  </w:style>
  <w:style w:type="character" w:customStyle="1" w:styleId="WW8Num77z4">
    <w:name w:val="WW8Num77z4"/>
    <w:rsid w:val="000F2218"/>
  </w:style>
  <w:style w:type="character" w:customStyle="1" w:styleId="WW8Num77z5">
    <w:name w:val="WW8Num77z5"/>
    <w:rsid w:val="000F2218"/>
  </w:style>
  <w:style w:type="character" w:customStyle="1" w:styleId="WW8Num77z6">
    <w:name w:val="WW8Num77z6"/>
    <w:rsid w:val="000F2218"/>
  </w:style>
  <w:style w:type="character" w:customStyle="1" w:styleId="WW8Num77z7">
    <w:name w:val="WW8Num77z7"/>
    <w:rsid w:val="000F2218"/>
  </w:style>
  <w:style w:type="character" w:customStyle="1" w:styleId="WW8Num77z8">
    <w:name w:val="WW8Num77z8"/>
    <w:rsid w:val="000F2218"/>
  </w:style>
  <w:style w:type="character" w:customStyle="1" w:styleId="WW8Num78z0">
    <w:name w:val="WW8Num78z0"/>
    <w:rsid w:val="000F2218"/>
    <w:rPr>
      <w:rFonts w:ascii="Times New Roman" w:eastAsia="Times New Roman" w:hAnsi="Times New Roman" w:cs="Times New Roman"/>
      <w:b w:val="0"/>
      <w:bCs/>
      <w:color w:val="000000"/>
      <w:sz w:val="24"/>
      <w:szCs w:val="24"/>
      <w:shd w:val="clear" w:color="auto" w:fill="auto"/>
      <w:lang w:val="pl-PL"/>
    </w:rPr>
  </w:style>
  <w:style w:type="character" w:customStyle="1" w:styleId="WW8Num78z1">
    <w:name w:val="WW8Num78z1"/>
    <w:rsid w:val="000F2218"/>
    <w:rPr>
      <w:color w:val="000000"/>
      <w:lang w:val="pl-PL"/>
    </w:rPr>
  </w:style>
  <w:style w:type="character" w:customStyle="1" w:styleId="WW8Num78z2">
    <w:name w:val="WW8Num78z2"/>
    <w:rsid w:val="000F2218"/>
    <w:rPr>
      <w:b/>
      <w:bCs/>
    </w:rPr>
  </w:style>
  <w:style w:type="character" w:customStyle="1" w:styleId="WW8Num78z3">
    <w:name w:val="WW8Num78z3"/>
    <w:rsid w:val="000F2218"/>
    <w:rPr>
      <w:b/>
    </w:rPr>
  </w:style>
  <w:style w:type="character" w:customStyle="1" w:styleId="WW8Num78z4">
    <w:name w:val="WW8Num78z4"/>
    <w:rsid w:val="000F2218"/>
  </w:style>
  <w:style w:type="character" w:customStyle="1" w:styleId="WW8Num78z5">
    <w:name w:val="WW8Num78z5"/>
    <w:rsid w:val="000F2218"/>
  </w:style>
  <w:style w:type="character" w:customStyle="1" w:styleId="WW8Num78z6">
    <w:name w:val="WW8Num78z6"/>
    <w:rsid w:val="000F2218"/>
  </w:style>
  <w:style w:type="character" w:customStyle="1" w:styleId="WW8Num78z7">
    <w:name w:val="WW8Num78z7"/>
    <w:rsid w:val="000F2218"/>
  </w:style>
  <w:style w:type="character" w:customStyle="1" w:styleId="WW8Num78z8">
    <w:name w:val="WW8Num78z8"/>
    <w:rsid w:val="000F2218"/>
  </w:style>
  <w:style w:type="character" w:customStyle="1" w:styleId="WW8Num79z0">
    <w:name w:val="WW8Num79z0"/>
    <w:rsid w:val="000F2218"/>
    <w:rPr>
      <w:b w:val="0"/>
      <w:color w:val="000000"/>
      <w:szCs w:val="24"/>
    </w:rPr>
  </w:style>
  <w:style w:type="character" w:customStyle="1" w:styleId="WW8Num79z1">
    <w:name w:val="WW8Num79z1"/>
    <w:rsid w:val="000F2218"/>
  </w:style>
  <w:style w:type="character" w:customStyle="1" w:styleId="WW8Num79z2">
    <w:name w:val="WW8Num79z2"/>
    <w:rsid w:val="000F2218"/>
  </w:style>
  <w:style w:type="character" w:customStyle="1" w:styleId="WW8Num79z3">
    <w:name w:val="WW8Num79z3"/>
    <w:rsid w:val="000F2218"/>
  </w:style>
  <w:style w:type="character" w:customStyle="1" w:styleId="WW8Num79z4">
    <w:name w:val="WW8Num79z4"/>
    <w:rsid w:val="000F2218"/>
  </w:style>
  <w:style w:type="character" w:customStyle="1" w:styleId="WW8Num79z5">
    <w:name w:val="WW8Num79z5"/>
    <w:rsid w:val="000F2218"/>
  </w:style>
  <w:style w:type="character" w:customStyle="1" w:styleId="WW8Num79z6">
    <w:name w:val="WW8Num79z6"/>
    <w:rsid w:val="000F2218"/>
  </w:style>
  <w:style w:type="character" w:customStyle="1" w:styleId="WW8Num79z7">
    <w:name w:val="WW8Num79z7"/>
    <w:rsid w:val="000F2218"/>
  </w:style>
  <w:style w:type="character" w:customStyle="1" w:styleId="WW8Num79z8">
    <w:name w:val="WW8Num79z8"/>
    <w:rsid w:val="000F2218"/>
  </w:style>
  <w:style w:type="character" w:customStyle="1" w:styleId="WW8Num80z0">
    <w:name w:val="WW8Num80z0"/>
    <w:rsid w:val="000F2218"/>
    <w:rPr>
      <w:rFonts w:ascii="Symbol" w:eastAsia="Symbol" w:hAnsi="Symbol" w:cs="Symbol"/>
    </w:rPr>
  </w:style>
  <w:style w:type="character" w:customStyle="1" w:styleId="WW8Num80z1">
    <w:name w:val="WW8Num80z1"/>
    <w:rsid w:val="000F2218"/>
    <w:rPr>
      <w:rFonts w:ascii="Courier New" w:eastAsia="Courier New" w:hAnsi="Courier New" w:cs="Courier New"/>
    </w:rPr>
  </w:style>
  <w:style w:type="character" w:customStyle="1" w:styleId="WW8Num80z2">
    <w:name w:val="WW8Num80z2"/>
    <w:rsid w:val="000F2218"/>
    <w:rPr>
      <w:rFonts w:ascii="Wingdings" w:eastAsia="Wingdings" w:hAnsi="Wingdings" w:cs="Wingdings"/>
    </w:rPr>
  </w:style>
  <w:style w:type="character" w:customStyle="1" w:styleId="WW8Num81z0">
    <w:name w:val="WW8Num81z0"/>
    <w:rsid w:val="000F2218"/>
    <w:rPr>
      <w:rFonts w:ascii="Times New Roman" w:eastAsia="Times New Roman" w:hAnsi="Times New Roman" w:cs="Times New Roman"/>
      <w:sz w:val="22"/>
      <w:szCs w:val="22"/>
    </w:rPr>
  </w:style>
  <w:style w:type="character" w:customStyle="1" w:styleId="WW8Num81z1">
    <w:name w:val="WW8Num81z1"/>
    <w:rsid w:val="000F2218"/>
    <w:rPr>
      <w:rFonts w:ascii="Courier New" w:eastAsia="Courier New" w:hAnsi="Courier New" w:cs="Lucida Grande"/>
    </w:rPr>
  </w:style>
  <w:style w:type="character" w:customStyle="1" w:styleId="WW8Num81z2">
    <w:name w:val="WW8Num81z2"/>
    <w:rsid w:val="000F2218"/>
    <w:rPr>
      <w:rFonts w:ascii="Wingdings" w:eastAsia="Wingdings" w:hAnsi="Wingdings" w:cs="Wingdings"/>
    </w:rPr>
  </w:style>
  <w:style w:type="character" w:customStyle="1" w:styleId="WW8Num81z3">
    <w:name w:val="WW8Num81z3"/>
    <w:rsid w:val="000F2218"/>
    <w:rPr>
      <w:rFonts w:ascii="Symbol" w:eastAsia="Symbol" w:hAnsi="Symbol" w:cs="Symbol"/>
    </w:rPr>
  </w:style>
  <w:style w:type="character" w:customStyle="1" w:styleId="WW8Num82z0">
    <w:name w:val="WW8Num82z0"/>
    <w:rsid w:val="000F2218"/>
    <w:rPr>
      <w:rFonts w:ascii="Times New Roman" w:eastAsia="Times New Roman" w:hAnsi="Times New Roman" w:cs="Times New Roman"/>
      <w:b/>
      <w:color w:val="000000"/>
    </w:rPr>
  </w:style>
  <w:style w:type="character" w:customStyle="1" w:styleId="WW8Num82z1">
    <w:name w:val="WW8Num82z1"/>
    <w:rsid w:val="000F2218"/>
  </w:style>
  <w:style w:type="character" w:customStyle="1" w:styleId="WW8Num82z2">
    <w:name w:val="WW8Num82z2"/>
    <w:rsid w:val="000F2218"/>
  </w:style>
  <w:style w:type="character" w:customStyle="1" w:styleId="WW8Num82z3">
    <w:name w:val="WW8Num82z3"/>
    <w:rsid w:val="000F2218"/>
  </w:style>
  <w:style w:type="character" w:customStyle="1" w:styleId="WW8Num82z4">
    <w:name w:val="WW8Num82z4"/>
    <w:rsid w:val="000F2218"/>
  </w:style>
  <w:style w:type="character" w:customStyle="1" w:styleId="WW8Num82z5">
    <w:name w:val="WW8Num82z5"/>
    <w:rsid w:val="000F2218"/>
  </w:style>
  <w:style w:type="character" w:customStyle="1" w:styleId="WW8Num82z6">
    <w:name w:val="WW8Num82z6"/>
    <w:rsid w:val="000F2218"/>
  </w:style>
  <w:style w:type="character" w:customStyle="1" w:styleId="WW8Num82z7">
    <w:name w:val="WW8Num82z7"/>
    <w:rsid w:val="000F2218"/>
  </w:style>
  <w:style w:type="character" w:customStyle="1" w:styleId="WW8Num82z8">
    <w:name w:val="WW8Num82z8"/>
    <w:rsid w:val="000F2218"/>
  </w:style>
  <w:style w:type="character" w:customStyle="1" w:styleId="WW8Num83z0">
    <w:name w:val="WW8Num83z0"/>
    <w:rsid w:val="000F2218"/>
    <w:rPr>
      <w:b/>
      <w:sz w:val="23"/>
    </w:rPr>
  </w:style>
  <w:style w:type="character" w:customStyle="1" w:styleId="WW8Num83z1">
    <w:name w:val="WW8Num83z1"/>
    <w:rsid w:val="000F2218"/>
  </w:style>
  <w:style w:type="character" w:customStyle="1" w:styleId="WW8Num83z2">
    <w:name w:val="WW8Num83z2"/>
    <w:rsid w:val="000F2218"/>
  </w:style>
  <w:style w:type="character" w:customStyle="1" w:styleId="WW8Num83z3">
    <w:name w:val="WW8Num83z3"/>
    <w:rsid w:val="000F2218"/>
  </w:style>
  <w:style w:type="character" w:customStyle="1" w:styleId="WW8Num83z4">
    <w:name w:val="WW8Num83z4"/>
    <w:rsid w:val="000F2218"/>
  </w:style>
  <w:style w:type="character" w:customStyle="1" w:styleId="WW8Num83z5">
    <w:name w:val="WW8Num83z5"/>
    <w:rsid w:val="000F2218"/>
  </w:style>
  <w:style w:type="character" w:customStyle="1" w:styleId="WW8Num83z6">
    <w:name w:val="WW8Num83z6"/>
    <w:rsid w:val="000F2218"/>
  </w:style>
  <w:style w:type="character" w:customStyle="1" w:styleId="WW8Num83z7">
    <w:name w:val="WW8Num83z7"/>
    <w:rsid w:val="000F2218"/>
  </w:style>
  <w:style w:type="character" w:customStyle="1" w:styleId="WW8Num83z8">
    <w:name w:val="WW8Num83z8"/>
    <w:rsid w:val="000F2218"/>
  </w:style>
  <w:style w:type="character" w:customStyle="1" w:styleId="WW8Num84z0">
    <w:name w:val="WW8Num84z0"/>
    <w:rsid w:val="000F2218"/>
    <w:rPr>
      <w:b w:val="0"/>
      <w:color w:val="000000"/>
      <w:szCs w:val="24"/>
    </w:rPr>
  </w:style>
  <w:style w:type="character" w:customStyle="1" w:styleId="WW8Num84z1">
    <w:name w:val="WW8Num84z1"/>
    <w:rsid w:val="000F2218"/>
  </w:style>
  <w:style w:type="character" w:customStyle="1" w:styleId="WW8Num84z2">
    <w:name w:val="WW8Num84z2"/>
    <w:rsid w:val="000F2218"/>
  </w:style>
  <w:style w:type="character" w:customStyle="1" w:styleId="WW8Num84z3">
    <w:name w:val="WW8Num84z3"/>
    <w:rsid w:val="000F2218"/>
  </w:style>
  <w:style w:type="character" w:customStyle="1" w:styleId="WW8Num84z4">
    <w:name w:val="WW8Num84z4"/>
    <w:rsid w:val="000F2218"/>
  </w:style>
  <w:style w:type="character" w:customStyle="1" w:styleId="WW8Num84z5">
    <w:name w:val="WW8Num84z5"/>
    <w:rsid w:val="000F2218"/>
  </w:style>
  <w:style w:type="character" w:customStyle="1" w:styleId="WW8Num84z6">
    <w:name w:val="WW8Num84z6"/>
    <w:rsid w:val="000F2218"/>
  </w:style>
  <w:style w:type="character" w:customStyle="1" w:styleId="WW8Num84z7">
    <w:name w:val="WW8Num84z7"/>
    <w:rsid w:val="000F2218"/>
  </w:style>
  <w:style w:type="character" w:customStyle="1" w:styleId="WW8Num84z8">
    <w:name w:val="WW8Num84z8"/>
    <w:rsid w:val="000F2218"/>
  </w:style>
  <w:style w:type="character" w:customStyle="1" w:styleId="WW8Num85z0">
    <w:name w:val="WW8Num85z0"/>
    <w:rsid w:val="000F2218"/>
    <w:rPr>
      <w:color w:val="000000"/>
      <w:szCs w:val="24"/>
    </w:rPr>
  </w:style>
  <w:style w:type="character" w:customStyle="1" w:styleId="WW8Num85z1">
    <w:name w:val="WW8Num85z1"/>
    <w:rsid w:val="000F2218"/>
  </w:style>
  <w:style w:type="character" w:customStyle="1" w:styleId="WW8Num85z2">
    <w:name w:val="WW8Num85z2"/>
    <w:rsid w:val="000F2218"/>
  </w:style>
  <w:style w:type="character" w:customStyle="1" w:styleId="WW8Num85z3">
    <w:name w:val="WW8Num85z3"/>
    <w:rsid w:val="000F2218"/>
  </w:style>
  <w:style w:type="character" w:customStyle="1" w:styleId="WW8Num85z4">
    <w:name w:val="WW8Num85z4"/>
    <w:rsid w:val="000F2218"/>
  </w:style>
  <w:style w:type="character" w:customStyle="1" w:styleId="WW8Num85z5">
    <w:name w:val="WW8Num85z5"/>
    <w:rsid w:val="000F2218"/>
  </w:style>
  <w:style w:type="character" w:customStyle="1" w:styleId="WW8Num85z6">
    <w:name w:val="WW8Num85z6"/>
    <w:rsid w:val="000F2218"/>
  </w:style>
  <w:style w:type="character" w:customStyle="1" w:styleId="WW8Num85z7">
    <w:name w:val="WW8Num85z7"/>
    <w:rsid w:val="000F2218"/>
  </w:style>
  <w:style w:type="character" w:customStyle="1" w:styleId="WW8Num85z8">
    <w:name w:val="WW8Num85z8"/>
    <w:rsid w:val="000F2218"/>
  </w:style>
  <w:style w:type="character" w:customStyle="1" w:styleId="WW8Num86z0">
    <w:name w:val="WW8Num86z0"/>
    <w:rsid w:val="000F2218"/>
    <w:rPr>
      <w:b w:val="0"/>
      <w:color w:val="000000"/>
      <w:szCs w:val="24"/>
    </w:rPr>
  </w:style>
  <w:style w:type="character" w:customStyle="1" w:styleId="WW8Num86z1">
    <w:name w:val="WW8Num86z1"/>
    <w:rsid w:val="000F2218"/>
  </w:style>
  <w:style w:type="character" w:customStyle="1" w:styleId="WW8Num86z2">
    <w:name w:val="WW8Num86z2"/>
    <w:rsid w:val="000F2218"/>
  </w:style>
  <w:style w:type="character" w:customStyle="1" w:styleId="WW8Num86z3">
    <w:name w:val="WW8Num86z3"/>
    <w:rsid w:val="000F2218"/>
  </w:style>
  <w:style w:type="character" w:customStyle="1" w:styleId="WW8Num86z4">
    <w:name w:val="WW8Num86z4"/>
    <w:rsid w:val="000F2218"/>
  </w:style>
  <w:style w:type="character" w:customStyle="1" w:styleId="WW8Num86z5">
    <w:name w:val="WW8Num86z5"/>
    <w:rsid w:val="000F2218"/>
  </w:style>
  <w:style w:type="character" w:customStyle="1" w:styleId="WW8Num86z6">
    <w:name w:val="WW8Num86z6"/>
    <w:rsid w:val="000F2218"/>
  </w:style>
  <w:style w:type="character" w:customStyle="1" w:styleId="WW8Num86z7">
    <w:name w:val="WW8Num86z7"/>
    <w:rsid w:val="000F2218"/>
  </w:style>
  <w:style w:type="character" w:customStyle="1" w:styleId="WW8Num86z8">
    <w:name w:val="WW8Num86z8"/>
    <w:rsid w:val="000F2218"/>
  </w:style>
  <w:style w:type="character" w:customStyle="1" w:styleId="WW8Num87z0">
    <w:name w:val="WW8Num87z0"/>
    <w:rsid w:val="000F2218"/>
    <w:rPr>
      <w:rFonts w:ascii="Times New Roman" w:eastAsia="Times New Roman" w:hAnsi="Times New Roman" w:cs="Times New Roman"/>
      <w:b w:val="0"/>
      <w:bCs/>
      <w:i w:val="0"/>
      <w:color w:val="000000"/>
      <w:sz w:val="24"/>
      <w:szCs w:val="24"/>
    </w:rPr>
  </w:style>
  <w:style w:type="character" w:customStyle="1" w:styleId="WW8Num87z1">
    <w:name w:val="WW8Num87z1"/>
    <w:rsid w:val="000F2218"/>
  </w:style>
  <w:style w:type="character" w:customStyle="1" w:styleId="WW8Num87z2">
    <w:name w:val="WW8Num87z2"/>
    <w:rsid w:val="000F2218"/>
  </w:style>
  <w:style w:type="character" w:customStyle="1" w:styleId="WW8Num87z3">
    <w:name w:val="WW8Num87z3"/>
    <w:rsid w:val="000F2218"/>
  </w:style>
  <w:style w:type="character" w:customStyle="1" w:styleId="WW8Num87z4">
    <w:name w:val="WW8Num87z4"/>
    <w:rsid w:val="000F2218"/>
  </w:style>
  <w:style w:type="character" w:customStyle="1" w:styleId="WW8Num87z5">
    <w:name w:val="WW8Num87z5"/>
    <w:rsid w:val="000F2218"/>
  </w:style>
  <w:style w:type="character" w:customStyle="1" w:styleId="WW8Num87z6">
    <w:name w:val="WW8Num87z6"/>
    <w:rsid w:val="000F2218"/>
  </w:style>
  <w:style w:type="character" w:customStyle="1" w:styleId="WW8Num87z7">
    <w:name w:val="WW8Num87z7"/>
    <w:rsid w:val="000F2218"/>
  </w:style>
  <w:style w:type="character" w:customStyle="1" w:styleId="WW8Num87z8">
    <w:name w:val="WW8Num87z8"/>
    <w:rsid w:val="000F2218"/>
  </w:style>
  <w:style w:type="character" w:customStyle="1" w:styleId="WW8Num88z0">
    <w:name w:val="WW8Num88z0"/>
    <w:rsid w:val="000F2218"/>
  </w:style>
  <w:style w:type="character" w:customStyle="1" w:styleId="WW8Num88z1">
    <w:name w:val="WW8Num88z1"/>
    <w:rsid w:val="000F2218"/>
  </w:style>
  <w:style w:type="character" w:customStyle="1" w:styleId="WW8Num88z2">
    <w:name w:val="WW8Num88z2"/>
    <w:rsid w:val="000F2218"/>
  </w:style>
  <w:style w:type="character" w:customStyle="1" w:styleId="WW8Num88z3">
    <w:name w:val="WW8Num88z3"/>
    <w:rsid w:val="000F2218"/>
  </w:style>
  <w:style w:type="character" w:customStyle="1" w:styleId="WW8Num88z4">
    <w:name w:val="WW8Num88z4"/>
    <w:rsid w:val="000F2218"/>
  </w:style>
  <w:style w:type="character" w:customStyle="1" w:styleId="WW8Num88z5">
    <w:name w:val="WW8Num88z5"/>
    <w:rsid w:val="000F2218"/>
  </w:style>
  <w:style w:type="character" w:customStyle="1" w:styleId="WW8Num88z6">
    <w:name w:val="WW8Num88z6"/>
    <w:rsid w:val="000F2218"/>
  </w:style>
  <w:style w:type="character" w:customStyle="1" w:styleId="WW8Num88z7">
    <w:name w:val="WW8Num88z7"/>
    <w:rsid w:val="000F2218"/>
  </w:style>
  <w:style w:type="character" w:customStyle="1" w:styleId="WW8Num88z8">
    <w:name w:val="WW8Num88z8"/>
    <w:rsid w:val="000F2218"/>
  </w:style>
  <w:style w:type="character" w:customStyle="1" w:styleId="WW8Num89z0">
    <w:name w:val="WW8Num89z0"/>
    <w:rsid w:val="000F2218"/>
    <w:rPr>
      <w:rFonts w:eastAsia="Calibri"/>
      <w:color w:val="000000"/>
    </w:rPr>
  </w:style>
  <w:style w:type="character" w:customStyle="1" w:styleId="WW8Num89z1">
    <w:name w:val="WW8Num89z1"/>
    <w:rsid w:val="000F2218"/>
  </w:style>
  <w:style w:type="character" w:customStyle="1" w:styleId="WW8Num89z2">
    <w:name w:val="WW8Num89z2"/>
    <w:rsid w:val="000F2218"/>
  </w:style>
  <w:style w:type="character" w:customStyle="1" w:styleId="WW8Num89z3">
    <w:name w:val="WW8Num89z3"/>
    <w:rsid w:val="000F2218"/>
  </w:style>
  <w:style w:type="character" w:customStyle="1" w:styleId="WW8Num89z4">
    <w:name w:val="WW8Num89z4"/>
    <w:rsid w:val="000F2218"/>
  </w:style>
  <w:style w:type="character" w:customStyle="1" w:styleId="WW8Num89z5">
    <w:name w:val="WW8Num89z5"/>
    <w:rsid w:val="000F2218"/>
  </w:style>
  <w:style w:type="character" w:customStyle="1" w:styleId="WW8Num89z6">
    <w:name w:val="WW8Num89z6"/>
    <w:rsid w:val="000F2218"/>
  </w:style>
  <w:style w:type="character" w:customStyle="1" w:styleId="WW8Num89z7">
    <w:name w:val="WW8Num89z7"/>
    <w:rsid w:val="000F2218"/>
  </w:style>
  <w:style w:type="character" w:customStyle="1" w:styleId="WW8Num89z8">
    <w:name w:val="WW8Num89z8"/>
    <w:rsid w:val="000F2218"/>
  </w:style>
  <w:style w:type="character" w:customStyle="1" w:styleId="WW8Num90z0">
    <w:name w:val="WW8Num90z0"/>
    <w:rsid w:val="000F2218"/>
    <w:rPr>
      <w:color w:val="000000"/>
      <w:szCs w:val="24"/>
    </w:rPr>
  </w:style>
  <w:style w:type="character" w:customStyle="1" w:styleId="WW8Num90z1">
    <w:name w:val="WW8Num90z1"/>
    <w:rsid w:val="000F2218"/>
  </w:style>
  <w:style w:type="character" w:customStyle="1" w:styleId="WW8Num90z2">
    <w:name w:val="WW8Num90z2"/>
    <w:rsid w:val="000F2218"/>
  </w:style>
  <w:style w:type="character" w:customStyle="1" w:styleId="WW8Num90z3">
    <w:name w:val="WW8Num90z3"/>
    <w:rsid w:val="000F2218"/>
  </w:style>
  <w:style w:type="character" w:customStyle="1" w:styleId="WW8Num90z4">
    <w:name w:val="WW8Num90z4"/>
    <w:rsid w:val="000F2218"/>
  </w:style>
  <w:style w:type="character" w:customStyle="1" w:styleId="WW8Num90z5">
    <w:name w:val="WW8Num90z5"/>
    <w:rsid w:val="000F2218"/>
  </w:style>
  <w:style w:type="character" w:customStyle="1" w:styleId="WW8Num90z6">
    <w:name w:val="WW8Num90z6"/>
    <w:rsid w:val="000F2218"/>
  </w:style>
  <w:style w:type="character" w:customStyle="1" w:styleId="WW8Num90z7">
    <w:name w:val="WW8Num90z7"/>
    <w:rsid w:val="000F2218"/>
  </w:style>
  <w:style w:type="character" w:customStyle="1" w:styleId="WW8Num90z8">
    <w:name w:val="WW8Num90z8"/>
    <w:rsid w:val="000F2218"/>
  </w:style>
  <w:style w:type="character" w:customStyle="1" w:styleId="pktZnak">
    <w:name w:val="pkt Znak"/>
    <w:rsid w:val="000F2218"/>
    <w:rPr>
      <w:rFonts w:ascii="Times New Roman" w:eastAsia="Times New Roman" w:hAnsi="Times New Roman" w:cs="Times New Roman"/>
      <w:szCs w:val="20"/>
      <w:lang w:val="pl-PL"/>
    </w:rPr>
  </w:style>
  <w:style w:type="character" w:customStyle="1" w:styleId="Internetlink">
    <w:name w:val="Internet link"/>
    <w:rsid w:val="000F2218"/>
    <w:rPr>
      <w:color w:val="FF0000"/>
      <w:u w:val="single" w:color="FF0000"/>
    </w:rPr>
  </w:style>
  <w:style w:type="character" w:customStyle="1" w:styleId="TekstpodstawowywcityZnak">
    <w:name w:val="Tekst podstawowy wcięty Znak"/>
    <w:rsid w:val="000F2218"/>
    <w:rPr>
      <w:rFonts w:ascii="Times New Roman" w:eastAsia="Times New Roman" w:hAnsi="Times New Roman" w:cs="Times New Roman"/>
      <w:lang w:val="pl-PL"/>
    </w:rPr>
  </w:style>
  <w:style w:type="character" w:customStyle="1" w:styleId="TekstprzypisudolnegoZnak">
    <w:name w:val="Tekst przypisu dolnego Znak"/>
    <w:link w:val="Tekstprzypisudolnego"/>
    <w:rsid w:val="000F2218"/>
    <w:rPr>
      <w:rFonts w:ascii="Tahoma" w:eastAsia="Times New Roman" w:hAnsi="Tahoma" w:cs="Times New Roman"/>
      <w:sz w:val="20"/>
      <w:szCs w:val="20"/>
      <w:lang w:val="pl-PL"/>
    </w:rPr>
  </w:style>
  <w:style w:type="character" w:styleId="Odwoaniedokomentarza">
    <w:name w:val="annotation reference"/>
    <w:uiPriority w:val="99"/>
    <w:rsid w:val="000F2218"/>
    <w:rPr>
      <w:sz w:val="16"/>
    </w:rPr>
  </w:style>
  <w:style w:type="character" w:customStyle="1" w:styleId="FootnoteSymbol">
    <w:name w:val="Footnote Symbol"/>
    <w:rsid w:val="000F2218"/>
    <w:rPr>
      <w:position w:val="0"/>
      <w:sz w:val="20"/>
      <w:vertAlign w:val="superscript"/>
    </w:rPr>
  </w:style>
  <w:style w:type="character" w:styleId="Numerstrony">
    <w:name w:val="page number"/>
    <w:basedOn w:val="Domylnaczcionkaakapitu"/>
    <w:rsid w:val="000F2218"/>
  </w:style>
  <w:style w:type="character" w:customStyle="1" w:styleId="PodpisZnak">
    <w:name w:val="Podpis Znak"/>
    <w:rsid w:val="000F2218"/>
    <w:rPr>
      <w:rFonts w:ascii="Times New Roman" w:eastAsia="Times New Roman" w:hAnsi="Times New Roman" w:cs="Times New Roman"/>
      <w:b/>
      <w:bCs/>
      <w:i/>
      <w:iCs/>
      <w:lang w:val="pl-PL"/>
    </w:rPr>
  </w:style>
  <w:style w:type="character" w:customStyle="1" w:styleId="apple-style-span">
    <w:name w:val="apple-style-span"/>
    <w:basedOn w:val="Domylnaczcionkaakapitu"/>
    <w:rsid w:val="000F2218"/>
  </w:style>
  <w:style w:type="character" w:customStyle="1" w:styleId="ZnakZnak13">
    <w:name w:val="Znak Znak13"/>
    <w:rsid w:val="000F2218"/>
    <w:rPr>
      <w:rFonts w:ascii="Arial" w:eastAsia="Arial" w:hAnsi="Arial" w:cs="Arial"/>
      <w:b/>
      <w:sz w:val="22"/>
      <w:lang w:val="pl-PL" w:bidi="ar-SA"/>
    </w:rPr>
  </w:style>
  <w:style w:type="character" w:customStyle="1" w:styleId="ZnakZnak8">
    <w:name w:val="Znak Znak8"/>
    <w:rsid w:val="000F2218"/>
    <w:rPr>
      <w:sz w:val="24"/>
      <w:szCs w:val="24"/>
      <w:lang w:val="pl-PL" w:bidi="ar-SA"/>
    </w:rPr>
  </w:style>
  <w:style w:type="character" w:customStyle="1" w:styleId="FontStyle17">
    <w:name w:val="Font Style17"/>
    <w:rsid w:val="000F2218"/>
    <w:rPr>
      <w:rFonts w:ascii="Arial Unicode MS" w:eastAsia="Arial Unicode MS" w:hAnsi="Arial Unicode MS" w:cs="Arial Unicode MS"/>
      <w:sz w:val="18"/>
      <w:szCs w:val="18"/>
    </w:rPr>
  </w:style>
  <w:style w:type="character" w:customStyle="1" w:styleId="VisitedInternetLink">
    <w:name w:val="Visited Internet Link"/>
    <w:rsid w:val="000F2218"/>
    <w:rPr>
      <w:color w:val="800080"/>
      <w:u w:val="single"/>
    </w:rPr>
  </w:style>
  <w:style w:type="character" w:customStyle="1" w:styleId="NormalBoldChar">
    <w:name w:val="NormalBold Char"/>
    <w:rsid w:val="000F2218"/>
    <w:rPr>
      <w:rFonts w:ascii="Times New Roman" w:eastAsia="Times New Roman" w:hAnsi="Times New Roman" w:cs="Times New Roman"/>
      <w:b/>
      <w:szCs w:val="22"/>
      <w:lang w:val="pl-PL"/>
    </w:rPr>
  </w:style>
  <w:style w:type="character" w:customStyle="1" w:styleId="DeltaViewInsertion">
    <w:name w:val="DeltaView Insertion"/>
    <w:rsid w:val="000F2218"/>
    <w:rPr>
      <w:b/>
      <w:i/>
      <w:spacing w:val="0"/>
    </w:rPr>
  </w:style>
  <w:style w:type="character" w:styleId="Uwydatnienie">
    <w:name w:val="Emphasis"/>
    <w:uiPriority w:val="20"/>
    <w:qFormat/>
    <w:rsid w:val="000F2218"/>
    <w:rPr>
      <w:i/>
      <w:iCs/>
    </w:rPr>
  </w:style>
  <w:style w:type="character" w:customStyle="1" w:styleId="Teksttreci0">
    <w:name w:val="Tekst treści_"/>
    <w:rsid w:val="000F2218"/>
    <w:rPr>
      <w:rFonts w:ascii="Verdana" w:eastAsia="Verdana" w:hAnsi="Verdana" w:cs="Verdana"/>
      <w:sz w:val="19"/>
      <w:szCs w:val="19"/>
      <w:shd w:val="clear" w:color="auto" w:fill="FFFFFF"/>
    </w:rPr>
  </w:style>
  <w:style w:type="character" w:customStyle="1" w:styleId="TeksttreciPogrubienie">
    <w:name w:val="Tekst treści + Pogrubienie"/>
    <w:rsid w:val="000F2218"/>
    <w:rPr>
      <w:rFonts w:ascii="Verdana" w:eastAsia="Verdana" w:hAnsi="Verdana" w:cs="Verdana"/>
      <w:b/>
      <w:bCs/>
      <w:i w:val="0"/>
      <w:iCs w:val="0"/>
      <w:caps w:val="0"/>
      <w:smallCaps w:val="0"/>
      <w:strike w:val="0"/>
      <w:dstrike w:val="0"/>
      <w:spacing w:val="0"/>
      <w:sz w:val="19"/>
      <w:szCs w:val="19"/>
      <w:shd w:val="clear" w:color="auto" w:fill="FFFFFF"/>
    </w:rPr>
  </w:style>
  <w:style w:type="character" w:customStyle="1" w:styleId="Nagwek31">
    <w:name w:val="Nagłówek #3_"/>
    <w:rsid w:val="000F2218"/>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0F2218"/>
    <w:rPr>
      <w:rFonts w:ascii="Arial" w:eastAsia="Arial" w:hAnsi="Arial" w:cs="Arial"/>
      <w:b/>
      <w:bCs/>
      <w:i/>
      <w:iCs/>
      <w:sz w:val="19"/>
      <w:szCs w:val="19"/>
      <w:shd w:val="clear" w:color="auto" w:fill="FFFFFF"/>
    </w:rPr>
  </w:style>
  <w:style w:type="character" w:customStyle="1" w:styleId="Teksttreci40">
    <w:name w:val="Tekst treści (4)_"/>
    <w:rsid w:val="000F2218"/>
    <w:rPr>
      <w:rFonts w:ascii="Verdana" w:eastAsia="Verdana" w:hAnsi="Verdana" w:cs="Verdana"/>
      <w:sz w:val="19"/>
      <w:szCs w:val="19"/>
      <w:shd w:val="clear" w:color="auto" w:fill="FFFFFF"/>
    </w:rPr>
  </w:style>
  <w:style w:type="character" w:customStyle="1" w:styleId="Teksttreci80">
    <w:name w:val="Tekst treści (8)_"/>
    <w:rsid w:val="000F2218"/>
    <w:rPr>
      <w:rFonts w:ascii="Verdana" w:eastAsia="Verdana" w:hAnsi="Verdana" w:cs="Verdana"/>
      <w:sz w:val="28"/>
      <w:szCs w:val="28"/>
      <w:shd w:val="clear" w:color="auto" w:fill="FFFFFF"/>
    </w:rPr>
  </w:style>
  <w:style w:type="character" w:customStyle="1" w:styleId="EndnoteSymbol">
    <w:name w:val="Endnote Symbol"/>
    <w:rsid w:val="000F2218"/>
    <w:rPr>
      <w:position w:val="0"/>
      <w:vertAlign w:val="superscript"/>
    </w:rPr>
  </w:style>
  <w:style w:type="character" w:customStyle="1" w:styleId="Nierozpoznanawzmianka1">
    <w:name w:val="Nierozpoznana wzmianka1"/>
    <w:uiPriority w:val="99"/>
    <w:rsid w:val="000F2218"/>
    <w:rPr>
      <w:color w:val="605E5C"/>
      <w:shd w:val="clear" w:color="auto" w:fill="E1DFDD"/>
    </w:rPr>
  </w:style>
  <w:style w:type="character" w:customStyle="1" w:styleId="StopkaPogrubienie">
    <w:name w:val="Stopka + Pogrubienie"/>
    <w:rsid w:val="000F2218"/>
    <w:rPr>
      <w:rFonts w:ascii="Cambria" w:eastAsia="Cambria" w:hAnsi="Cambria" w:cs="Cambria"/>
      <w:b/>
      <w:bCs/>
      <w:i w:val="0"/>
      <w:iCs w:val="0"/>
      <w:caps w:val="0"/>
      <w:smallCaps w:val="0"/>
      <w:strike w:val="0"/>
      <w:dstrike w:val="0"/>
      <w:color w:val="000000"/>
      <w:spacing w:val="0"/>
      <w:w w:val="100"/>
      <w:position w:val="0"/>
      <w:sz w:val="22"/>
      <w:szCs w:val="22"/>
      <w:u w:val="none"/>
      <w:vertAlign w:val="baseline"/>
      <w:lang w:val="pl-PL" w:bidi="pl-PL"/>
    </w:rPr>
  </w:style>
  <w:style w:type="character" w:customStyle="1" w:styleId="Stopka0">
    <w:name w:val="Stopka_"/>
    <w:rsid w:val="000F2218"/>
    <w:rPr>
      <w:rFonts w:eastAsia="Cambria" w:cs="Cambria"/>
      <w:sz w:val="22"/>
      <w:szCs w:val="22"/>
      <w:shd w:val="clear" w:color="auto" w:fill="FFFFFF"/>
    </w:rPr>
  </w:style>
  <w:style w:type="character" w:customStyle="1" w:styleId="FontStyle19">
    <w:name w:val="Font Style19"/>
    <w:rsid w:val="000F2218"/>
    <w:rPr>
      <w:rFonts w:ascii="Arial" w:eastAsia="Arial" w:hAnsi="Arial" w:cs="Arial"/>
      <w:color w:val="000000"/>
      <w:sz w:val="18"/>
      <w:szCs w:val="18"/>
    </w:rPr>
  </w:style>
  <w:style w:type="character" w:customStyle="1" w:styleId="Nierozpoznanawzmianka2">
    <w:name w:val="Nierozpoznana wzmianka2"/>
    <w:rsid w:val="000F2218"/>
    <w:rPr>
      <w:color w:val="605E5C"/>
      <w:shd w:val="clear" w:color="auto" w:fill="E1DFDD"/>
    </w:rPr>
  </w:style>
  <w:style w:type="character" w:customStyle="1" w:styleId="FontStyle13">
    <w:name w:val="Font Style13"/>
    <w:rsid w:val="000F2218"/>
    <w:rPr>
      <w:rFonts w:ascii="Arial" w:eastAsia="Arial" w:hAnsi="Arial" w:cs="Arial"/>
      <w:i/>
      <w:iCs/>
      <w:color w:val="000000"/>
      <w:sz w:val="18"/>
      <w:szCs w:val="18"/>
    </w:rPr>
  </w:style>
  <w:style w:type="character" w:customStyle="1" w:styleId="FontStyle14">
    <w:name w:val="Font Style14"/>
    <w:rsid w:val="000F2218"/>
    <w:rPr>
      <w:rFonts w:ascii="Arial" w:eastAsia="Arial" w:hAnsi="Arial" w:cs="Arial"/>
      <w:i/>
      <w:iCs/>
      <w:color w:val="000000"/>
      <w:sz w:val="20"/>
      <w:szCs w:val="20"/>
    </w:rPr>
  </w:style>
  <w:style w:type="character" w:customStyle="1" w:styleId="FontStyle16">
    <w:name w:val="Font Style16"/>
    <w:rsid w:val="000F2218"/>
    <w:rPr>
      <w:rFonts w:ascii="Arial" w:eastAsia="Arial" w:hAnsi="Arial" w:cs="Arial"/>
      <w:b/>
      <w:bCs/>
      <w:i/>
      <w:iCs/>
      <w:color w:val="000000"/>
      <w:sz w:val="18"/>
      <w:szCs w:val="18"/>
    </w:rPr>
  </w:style>
  <w:style w:type="character" w:customStyle="1" w:styleId="FontStyle18">
    <w:name w:val="Font Style18"/>
    <w:rsid w:val="000F2218"/>
    <w:rPr>
      <w:rFonts w:ascii="Arial" w:eastAsia="Arial" w:hAnsi="Arial" w:cs="Arial"/>
      <w:color w:val="000000"/>
      <w:sz w:val="16"/>
      <w:szCs w:val="16"/>
    </w:rPr>
  </w:style>
  <w:style w:type="character" w:customStyle="1" w:styleId="FontStyle15">
    <w:name w:val="Font Style15"/>
    <w:rsid w:val="000F2218"/>
    <w:rPr>
      <w:rFonts w:ascii="Arial" w:eastAsia="Arial" w:hAnsi="Arial" w:cs="Arial"/>
      <w:color w:val="000000"/>
      <w:sz w:val="12"/>
      <w:szCs w:val="12"/>
    </w:rPr>
  </w:style>
  <w:style w:type="character" w:customStyle="1" w:styleId="FontStyle27">
    <w:name w:val="Font Style27"/>
    <w:rsid w:val="000F2218"/>
  </w:style>
  <w:style w:type="character" w:customStyle="1" w:styleId="FontStyle56">
    <w:name w:val="Font Style56"/>
    <w:rsid w:val="000F2218"/>
  </w:style>
  <w:style w:type="character" w:customStyle="1" w:styleId="FontStyle25">
    <w:name w:val="Font Style25"/>
    <w:rsid w:val="000F2218"/>
    <w:rPr>
      <w:rFonts w:ascii="Times New Roman" w:eastAsia="Times New Roman" w:hAnsi="Times New Roman" w:cs="Times New Roman"/>
      <w:color w:val="000000"/>
      <w:sz w:val="18"/>
      <w:szCs w:val="18"/>
    </w:rPr>
  </w:style>
  <w:style w:type="character" w:customStyle="1" w:styleId="FontStyle35">
    <w:name w:val="Font Style35"/>
    <w:rsid w:val="000F2218"/>
    <w:rPr>
      <w:rFonts w:ascii="Times New Roman" w:eastAsia="Times New Roman" w:hAnsi="Times New Roman" w:cs="Times New Roman"/>
      <w:b/>
      <w:bCs/>
      <w:color w:val="000000"/>
      <w:sz w:val="22"/>
      <w:szCs w:val="22"/>
    </w:rPr>
  </w:style>
  <w:style w:type="character" w:customStyle="1" w:styleId="FontStyle37">
    <w:name w:val="Font Style37"/>
    <w:rsid w:val="000F2218"/>
    <w:rPr>
      <w:rFonts w:ascii="Times New Roman" w:eastAsia="Times New Roman" w:hAnsi="Times New Roman" w:cs="Times New Roman"/>
      <w:color w:val="000000"/>
      <w:sz w:val="22"/>
      <w:szCs w:val="22"/>
    </w:rPr>
  </w:style>
  <w:style w:type="character" w:customStyle="1" w:styleId="FontStyle70">
    <w:name w:val="Font Style70"/>
    <w:rsid w:val="000F2218"/>
    <w:rPr>
      <w:rFonts w:ascii="Arial" w:eastAsia="Arial" w:hAnsi="Arial" w:cs="Arial"/>
      <w:b/>
      <w:bCs/>
      <w:color w:val="000000"/>
      <w:sz w:val="18"/>
      <w:szCs w:val="18"/>
    </w:rPr>
  </w:style>
  <w:style w:type="character" w:customStyle="1" w:styleId="BulletSymbols">
    <w:name w:val="Bullet Symbols"/>
    <w:rsid w:val="000F2218"/>
    <w:rPr>
      <w:rFonts w:ascii="OpenSymbol" w:eastAsia="OpenSymbol" w:hAnsi="OpenSymbol" w:cs="OpenSymbol"/>
    </w:rPr>
  </w:style>
  <w:style w:type="character" w:customStyle="1" w:styleId="NumberingSymbols">
    <w:name w:val="Numbering Symbols"/>
    <w:rsid w:val="000F2218"/>
    <w:rPr>
      <w:rFonts w:ascii="Times New Roman" w:eastAsia="Times New Roman" w:hAnsi="Times New Roman" w:cs="Times New Roman"/>
      <w:sz w:val="24"/>
      <w:szCs w:val="24"/>
    </w:rPr>
  </w:style>
  <w:style w:type="numbering" w:customStyle="1" w:styleId="WW8Num1">
    <w:name w:val="WW8Num1"/>
    <w:basedOn w:val="Bezlisty"/>
    <w:rsid w:val="000F2218"/>
    <w:pPr>
      <w:numPr>
        <w:numId w:val="1"/>
      </w:numPr>
    </w:pPr>
  </w:style>
  <w:style w:type="numbering" w:customStyle="1" w:styleId="WW8Num2">
    <w:name w:val="WW8Num2"/>
    <w:basedOn w:val="Bezlisty"/>
    <w:rsid w:val="000F2218"/>
    <w:pPr>
      <w:numPr>
        <w:numId w:val="2"/>
      </w:numPr>
    </w:pPr>
  </w:style>
  <w:style w:type="numbering" w:customStyle="1" w:styleId="WW8Num3">
    <w:name w:val="WW8Num3"/>
    <w:basedOn w:val="Bezlisty"/>
    <w:rsid w:val="000F2218"/>
    <w:pPr>
      <w:numPr>
        <w:numId w:val="3"/>
      </w:numPr>
    </w:pPr>
  </w:style>
  <w:style w:type="numbering" w:customStyle="1" w:styleId="WW8Num4">
    <w:name w:val="WW8Num4"/>
    <w:basedOn w:val="Bezlisty"/>
    <w:rsid w:val="000F2218"/>
    <w:pPr>
      <w:numPr>
        <w:numId w:val="4"/>
      </w:numPr>
    </w:pPr>
  </w:style>
  <w:style w:type="numbering" w:customStyle="1" w:styleId="WW8Num5">
    <w:name w:val="WW8Num5"/>
    <w:basedOn w:val="Bezlisty"/>
    <w:rsid w:val="000F2218"/>
    <w:pPr>
      <w:numPr>
        <w:numId w:val="5"/>
      </w:numPr>
    </w:pPr>
  </w:style>
  <w:style w:type="numbering" w:customStyle="1" w:styleId="WW8Num6">
    <w:name w:val="WW8Num6"/>
    <w:basedOn w:val="Bezlisty"/>
    <w:rsid w:val="000F2218"/>
    <w:pPr>
      <w:numPr>
        <w:numId w:val="6"/>
      </w:numPr>
    </w:pPr>
  </w:style>
  <w:style w:type="numbering" w:customStyle="1" w:styleId="WW8Num7">
    <w:name w:val="WW8Num7"/>
    <w:basedOn w:val="Bezlisty"/>
    <w:rsid w:val="000F2218"/>
    <w:pPr>
      <w:numPr>
        <w:numId w:val="7"/>
      </w:numPr>
    </w:pPr>
  </w:style>
  <w:style w:type="numbering" w:customStyle="1" w:styleId="WW8Num8">
    <w:name w:val="WW8Num8"/>
    <w:basedOn w:val="Bezlisty"/>
    <w:rsid w:val="000F2218"/>
    <w:pPr>
      <w:numPr>
        <w:numId w:val="8"/>
      </w:numPr>
    </w:pPr>
  </w:style>
  <w:style w:type="numbering" w:customStyle="1" w:styleId="WW8Num9">
    <w:name w:val="WW8Num9"/>
    <w:basedOn w:val="Bezlisty"/>
    <w:rsid w:val="000F2218"/>
    <w:pPr>
      <w:numPr>
        <w:numId w:val="9"/>
      </w:numPr>
    </w:pPr>
  </w:style>
  <w:style w:type="numbering" w:customStyle="1" w:styleId="WW8Num10">
    <w:name w:val="WW8Num10"/>
    <w:basedOn w:val="Bezlisty"/>
    <w:rsid w:val="000F2218"/>
    <w:pPr>
      <w:numPr>
        <w:numId w:val="10"/>
      </w:numPr>
    </w:pPr>
  </w:style>
  <w:style w:type="numbering" w:customStyle="1" w:styleId="WW8Num11">
    <w:name w:val="WW8Num11"/>
    <w:basedOn w:val="Bezlisty"/>
    <w:rsid w:val="000F2218"/>
    <w:pPr>
      <w:numPr>
        <w:numId w:val="11"/>
      </w:numPr>
    </w:pPr>
  </w:style>
  <w:style w:type="numbering" w:customStyle="1" w:styleId="WW8Num12">
    <w:name w:val="WW8Num12"/>
    <w:basedOn w:val="Bezlisty"/>
    <w:rsid w:val="000F2218"/>
    <w:pPr>
      <w:numPr>
        <w:numId w:val="12"/>
      </w:numPr>
    </w:pPr>
  </w:style>
  <w:style w:type="numbering" w:customStyle="1" w:styleId="WW8Num13">
    <w:name w:val="WW8Num13"/>
    <w:basedOn w:val="Bezlisty"/>
    <w:rsid w:val="000F2218"/>
    <w:pPr>
      <w:numPr>
        <w:numId w:val="13"/>
      </w:numPr>
    </w:pPr>
  </w:style>
  <w:style w:type="numbering" w:customStyle="1" w:styleId="WW8Num14">
    <w:name w:val="WW8Num14"/>
    <w:basedOn w:val="Bezlisty"/>
    <w:rsid w:val="000F2218"/>
    <w:pPr>
      <w:numPr>
        <w:numId w:val="14"/>
      </w:numPr>
    </w:pPr>
  </w:style>
  <w:style w:type="numbering" w:customStyle="1" w:styleId="WW8Num15">
    <w:name w:val="WW8Num15"/>
    <w:basedOn w:val="Bezlisty"/>
    <w:rsid w:val="000F2218"/>
    <w:pPr>
      <w:numPr>
        <w:numId w:val="15"/>
      </w:numPr>
    </w:pPr>
  </w:style>
  <w:style w:type="numbering" w:customStyle="1" w:styleId="WW8Num16">
    <w:name w:val="WW8Num16"/>
    <w:basedOn w:val="Bezlisty"/>
    <w:rsid w:val="000F2218"/>
    <w:pPr>
      <w:numPr>
        <w:numId w:val="16"/>
      </w:numPr>
    </w:pPr>
  </w:style>
  <w:style w:type="numbering" w:customStyle="1" w:styleId="WW8Num17">
    <w:name w:val="WW8Num17"/>
    <w:basedOn w:val="Bezlisty"/>
    <w:rsid w:val="000F2218"/>
    <w:pPr>
      <w:numPr>
        <w:numId w:val="17"/>
      </w:numPr>
    </w:pPr>
  </w:style>
  <w:style w:type="numbering" w:customStyle="1" w:styleId="WW8Num18">
    <w:name w:val="WW8Num18"/>
    <w:basedOn w:val="Bezlisty"/>
    <w:rsid w:val="000F2218"/>
    <w:pPr>
      <w:numPr>
        <w:numId w:val="18"/>
      </w:numPr>
    </w:pPr>
  </w:style>
  <w:style w:type="numbering" w:customStyle="1" w:styleId="WW8Num19">
    <w:name w:val="WW8Num19"/>
    <w:basedOn w:val="Bezlisty"/>
    <w:rsid w:val="000F2218"/>
    <w:pPr>
      <w:numPr>
        <w:numId w:val="19"/>
      </w:numPr>
    </w:pPr>
  </w:style>
  <w:style w:type="numbering" w:customStyle="1" w:styleId="WW8Num20">
    <w:name w:val="WW8Num20"/>
    <w:basedOn w:val="Bezlisty"/>
    <w:rsid w:val="000F2218"/>
    <w:pPr>
      <w:numPr>
        <w:numId w:val="20"/>
      </w:numPr>
    </w:pPr>
  </w:style>
  <w:style w:type="numbering" w:customStyle="1" w:styleId="WW8Num21">
    <w:name w:val="WW8Num21"/>
    <w:basedOn w:val="Bezlisty"/>
    <w:rsid w:val="000F2218"/>
    <w:pPr>
      <w:numPr>
        <w:numId w:val="21"/>
      </w:numPr>
    </w:pPr>
  </w:style>
  <w:style w:type="numbering" w:customStyle="1" w:styleId="WW8Num22">
    <w:name w:val="WW8Num22"/>
    <w:basedOn w:val="Bezlisty"/>
    <w:rsid w:val="000F2218"/>
    <w:pPr>
      <w:numPr>
        <w:numId w:val="22"/>
      </w:numPr>
    </w:pPr>
  </w:style>
  <w:style w:type="numbering" w:customStyle="1" w:styleId="WW8Num23">
    <w:name w:val="WW8Num23"/>
    <w:basedOn w:val="Bezlisty"/>
    <w:rsid w:val="000F2218"/>
    <w:pPr>
      <w:numPr>
        <w:numId w:val="23"/>
      </w:numPr>
    </w:pPr>
  </w:style>
  <w:style w:type="numbering" w:customStyle="1" w:styleId="WW8Num24">
    <w:name w:val="WW8Num24"/>
    <w:basedOn w:val="Bezlisty"/>
    <w:rsid w:val="000F2218"/>
    <w:pPr>
      <w:numPr>
        <w:numId w:val="24"/>
      </w:numPr>
    </w:pPr>
  </w:style>
  <w:style w:type="numbering" w:customStyle="1" w:styleId="WW8Num25">
    <w:name w:val="WW8Num25"/>
    <w:basedOn w:val="Bezlisty"/>
    <w:rsid w:val="000F2218"/>
    <w:pPr>
      <w:numPr>
        <w:numId w:val="25"/>
      </w:numPr>
    </w:pPr>
  </w:style>
  <w:style w:type="numbering" w:customStyle="1" w:styleId="WW8Num26">
    <w:name w:val="WW8Num26"/>
    <w:basedOn w:val="Bezlisty"/>
    <w:rsid w:val="000F2218"/>
    <w:pPr>
      <w:numPr>
        <w:numId w:val="26"/>
      </w:numPr>
    </w:pPr>
  </w:style>
  <w:style w:type="numbering" w:customStyle="1" w:styleId="WW8Num27">
    <w:name w:val="WW8Num27"/>
    <w:basedOn w:val="Bezlisty"/>
    <w:rsid w:val="000F2218"/>
    <w:pPr>
      <w:numPr>
        <w:numId w:val="27"/>
      </w:numPr>
    </w:pPr>
  </w:style>
  <w:style w:type="numbering" w:customStyle="1" w:styleId="WW8Num28">
    <w:name w:val="WW8Num28"/>
    <w:basedOn w:val="Bezlisty"/>
    <w:rsid w:val="000F2218"/>
    <w:pPr>
      <w:numPr>
        <w:numId w:val="28"/>
      </w:numPr>
    </w:pPr>
  </w:style>
  <w:style w:type="numbering" w:customStyle="1" w:styleId="WW8Num29">
    <w:name w:val="WW8Num29"/>
    <w:basedOn w:val="Bezlisty"/>
    <w:rsid w:val="000F2218"/>
    <w:pPr>
      <w:numPr>
        <w:numId w:val="29"/>
      </w:numPr>
    </w:pPr>
  </w:style>
  <w:style w:type="numbering" w:customStyle="1" w:styleId="WW8Num30">
    <w:name w:val="WW8Num30"/>
    <w:basedOn w:val="Bezlisty"/>
    <w:rsid w:val="000F2218"/>
    <w:pPr>
      <w:numPr>
        <w:numId w:val="30"/>
      </w:numPr>
    </w:pPr>
  </w:style>
  <w:style w:type="numbering" w:customStyle="1" w:styleId="WW8Num31">
    <w:name w:val="WW8Num31"/>
    <w:basedOn w:val="Bezlisty"/>
    <w:rsid w:val="000F2218"/>
    <w:pPr>
      <w:numPr>
        <w:numId w:val="31"/>
      </w:numPr>
    </w:pPr>
  </w:style>
  <w:style w:type="numbering" w:customStyle="1" w:styleId="WW8Num32">
    <w:name w:val="WW8Num32"/>
    <w:basedOn w:val="Bezlisty"/>
    <w:rsid w:val="000F2218"/>
    <w:pPr>
      <w:numPr>
        <w:numId w:val="32"/>
      </w:numPr>
    </w:pPr>
  </w:style>
  <w:style w:type="numbering" w:customStyle="1" w:styleId="WW8Num33">
    <w:name w:val="WW8Num33"/>
    <w:basedOn w:val="Bezlisty"/>
    <w:rsid w:val="000F2218"/>
    <w:pPr>
      <w:numPr>
        <w:numId w:val="33"/>
      </w:numPr>
    </w:pPr>
  </w:style>
  <w:style w:type="numbering" w:customStyle="1" w:styleId="WW8Num34">
    <w:name w:val="WW8Num34"/>
    <w:basedOn w:val="Bezlisty"/>
    <w:rsid w:val="000F2218"/>
    <w:pPr>
      <w:numPr>
        <w:numId w:val="34"/>
      </w:numPr>
    </w:pPr>
  </w:style>
  <w:style w:type="numbering" w:customStyle="1" w:styleId="WW8Num35">
    <w:name w:val="WW8Num35"/>
    <w:basedOn w:val="Bezlisty"/>
    <w:rsid w:val="000F2218"/>
    <w:pPr>
      <w:numPr>
        <w:numId w:val="35"/>
      </w:numPr>
    </w:pPr>
  </w:style>
  <w:style w:type="numbering" w:customStyle="1" w:styleId="WW8Num36">
    <w:name w:val="WW8Num36"/>
    <w:basedOn w:val="Bezlisty"/>
    <w:rsid w:val="000F2218"/>
    <w:pPr>
      <w:numPr>
        <w:numId w:val="36"/>
      </w:numPr>
    </w:pPr>
  </w:style>
  <w:style w:type="numbering" w:customStyle="1" w:styleId="WW8Num37">
    <w:name w:val="WW8Num37"/>
    <w:basedOn w:val="Bezlisty"/>
    <w:rsid w:val="000F2218"/>
    <w:pPr>
      <w:numPr>
        <w:numId w:val="37"/>
      </w:numPr>
    </w:pPr>
  </w:style>
  <w:style w:type="numbering" w:customStyle="1" w:styleId="WW8Num38">
    <w:name w:val="WW8Num38"/>
    <w:basedOn w:val="Bezlisty"/>
    <w:rsid w:val="000F2218"/>
    <w:pPr>
      <w:numPr>
        <w:numId w:val="38"/>
      </w:numPr>
    </w:pPr>
  </w:style>
  <w:style w:type="numbering" w:customStyle="1" w:styleId="WW8Num39">
    <w:name w:val="WW8Num39"/>
    <w:basedOn w:val="Bezlisty"/>
    <w:rsid w:val="000F2218"/>
    <w:pPr>
      <w:numPr>
        <w:numId w:val="39"/>
      </w:numPr>
    </w:pPr>
  </w:style>
  <w:style w:type="numbering" w:customStyle="1" w:styleId="WW8Num40">
    <w:name w:val="WW8Num40"/>
    <w:basedOn w:val="Bezlisty"/>
    <w:rsid w:val="000F2218"/>
    <w:pPr>
      <w:numPr>
        <w:numId w:val="40"/>
      </w:numPr>
    </w:pPr>
  </w:style>
  <w:style w:type="numbering" w:customStyle="1" w:styleId="WW8Num41">
    <w:name w:val="WW8Num41"/>
    <w:basedOn w:val="Bezlisty"/>
    <w:rsid w:val="000F2218"/>
    <w:pPr>
      <w:numPr>
        <w:numId w:val="41"/>
      </w:numPr>
    </w:pPr>
  </w:style>
  <w:style w:type="numbering" w:customStyle="1" w:styleId="WW8Num42">
    <w:name w:val="WW8Num42"/>
    <w:basedOn w:val="Bezlisty"/>
    <w:rsid w:val="000F2218"/>
    <w:pPr>
      <w:numPr>
        <w:numId w:val="42"/>
      </w:numPr>
    </w:pPr>
  </w:style>
  <w:style w:type="numbering" w:customStyle="1" w:styleId="WW8Num43">
    <w:name w:val="WW8Num43"/>
    <w:basedOn w:val="Bezlisty"/>
    <w:rsid w:val="000F2218"/>
    <w:pPr>
      <w:numPr>
        <w:numId w:val="43"/>
      </w:numPr>
    </w:pPr>
  </w:style>
  <w:style w:type="numbering" w:customStyle="1" w:styleId="WW8Num44">
    <w:name w:val="WW8Num44"/>
    <w:basedOn w:val="Bezlisty"/>
    <w:rsid w:val="000F2218"/>
    <w:pPr>
      <w:numPr>
        <w:numId w:val="44"/>
      </w:numPr>
    </w:pPr>
  </w:style>
  <w:style w:type="numbering" w:customStyle="1" w:styleId="WW8Num45">
    <w:name w:val="WW8Num45"/>
    <w:basedOn w:val="Bezlisty"/>
    <w:rsid w:val="000F2218"/>
    <w:pPr>
      <w:numPr>
        <w:numId w:val="45"/>
      </w:numPr>
    </w:pPr>
  </w:style>
  <w:style w:type="numbering" w:customStyle="1" w:styleId="WW8Num46">
    <w:name w:val="WW8Num46"/>
    <w:basedOn w:val="Bezlisty"/>
    <w:rsid w:val="000F2218"/>
    <w:pPr>
      <w:numPr>
        <w:numId w:val="46"/>
      </w:numPr>
    </w:pPr>
  </w:style>
  <w:style w:type="numbering" w:customStyle="1" w:styleId="WW8Num47">
    <w:name w:val="WW8Num47"/>
    <w:basedOn w:val="Bezlisty"/>
    <w:rsid w:val="000F2218"/>
    <w:pPr>
      <w:numPr>
        <w:numId w:val="47"/>
      </w:numPr>
    </w:pPr>
  </w:style>
  <w:style w:type="numbering" w:customStyle="1" w:styleId="WW8Num48">
    <w:name w:val="WW8Num48"/>
    <w:basedOn w:val="Bezlisty"/>
    <w:rsid w:val="000F2218"/>
    <w:pPr>
      <w:numPr>
        <w:numId w:val="48"/>
      </w:numPr>
    </w:pPr>
  </w:style>
  <w:style w:type="numbering" w:customStyle="1" w:styleId="WW8Num49">
    <w:name w:val="WW8Num49"/>
    <w:basedOn w:val="Bezlisty"/>
    <w:rsid w:val="000F2218"/>
    <w:pPr>
      <w:numPr>
        <w:numId w:val="49"/>
      </w:numPr>
    </w:pPr>
  </w:style>
  <w:style w:type="numbering" w:customStyle="1" w:styleId="WW8Num50">
    <w:name w:val="WW8Num50"/>
    <w:basedOn w:val="Bezlisty"/>
    <w:rsid w:val="000F2218"/>
    <w:pPr>
      <w:numPr>
        <w:numId w:val="50"/>
      </w:numPr>
    </w:pPr>
  </w:style>
  <w:style w:type="numbering" w:customStyle="1" w:styleId="WW8Num51">
    <w:name w:val="WW8Num51"/>
    <w:basedOn w:val="Bezlisty"/>
    <w:rsid w:val="000F2218"/>
    <w:pPr>
      <w:numPr>
        <w:numId w:val="51"/>
      </w:numPr>
    </w:pPr>
  </w:style>
  <w:style w:type="numbering" w:customStyle="1" w:styleId="WW8Num52">
    <w:name w:val="WW8Num52"/>
    <w:basedOn w:val="Bezlisty"/>
    <w:rsid w:val="000F2218"/>
    <w:pPr>
      <w:numPr>
        <w:numId w:val="52"/>
      </w:numPr>
    </w:pPr>
  </w:style>
  <w:style w:type="numbering" w:customStyle="1" w:styleId="WW8Num53">
    <w:name w:val="WW8Num53"/>
    <w:basedOn w:val="Bezlisty"/>
    <w:rsid w:val="000F2218"/>
    <w:pPr>
      <w:numPr>
        <w:numId w:val="53"/>
      </w:numPr>
    </w:pPr>
  </w:style>
  <w:style w:type="numbering" w:customStyle="1" w:styleId="WW8Num54">
    <w:name w:val="WW8Num54"/>
    <w:basedOn w:val="Bezlisty"/>
    <w:rsid w:val="000F2218"/>
    <w:pPr>
      <w:numPr>
        <w:numId w:val="54"/>
      </w:numPr>
    </w:pPr>
  </w:style>
  <w:style w:type="numbering" w:customStyle="1" w:styleId="WW8Num55">
    <w:name w:val="WW8Num55"/>
    <w:basedOn w:val="Bezlisty"/>
    <w:rsid w:val="000F2218"/>
    <w:pPr>
      <w:numPr>
        <w:numId w:val="55"/>
      </w:numPr>
    </w:pPr>
  </w:style>
  <w:style w:type="numbering" w:customStyle="1" w:styleId="WW8Num56">
    <w:name w:val="WW8Num56"/>
    <w:basedOn w:val="Bezlisty"/>
    <w:rsid w:val="000F2218"/>
    <w:pPr>
      <w:numPr>
        <w:numId w:val="56"/>
      </w:numPr>
    </w:pPr>
  </w:style>
  <w:style w:type="numbering" w:customStyle="1" w:styleId="WW8Num57">
    <w:name w:val="WW8Num57"/>
    <w:basedOn w:val="Bezlisty"/>
    <w:rsid w:val="000F2218"/>
    <w:pPr>
      <w:numPr>
        <w:numId w:val="57"/>
      </w:numPr>
    </w:pPr>
  </w:style>
  <w:style w:type="numbering" w:customStyle="1" w:styleId="WW8Num58">
    <w:name w:val="WW8Num58"/>
    <w:basedOn w:val="Bezlisty"/>
    <w:rsid w:val="000F2218"/>
    <w:pPr>
      <w:numPr>
        <w:numId w:val="58"/>
      </w:numPr>
    </w:pPr>
  </w:style>
  <w:style w:type="numbering" w:customStyle="1" w:styleId="WW8Num59">
    <w:name w:val="WW8Num59"/>
    <w:basedOn w:val="Bezlisty"/>
    <w:rsid w:val="000F2218"/>
    <w:pPr>
      <w:numPr>
        <w:numId w:val="59"/>
      </w:numPr>
    </w:pPr>
  </w:style>
  <w:style w:type="numbering" w:customStyle="1" w:styleId="WW8Num60">
    <w:name w:val="WW8Num60"/>
    <w:basedOn w:val="Bezlisty"/>
    <w:rsid w:val="000F2218"/>
    <w:pPr>
      <w:numPr>
        <w:numId w:val="60"/>
      </w:numPr>
    </w:pPr>
  </w:style>
  <w:style w:type="numbering" w:customStyle="1" w:styleId="WW8Num61">
    <w:name w:val="WW8Num61"/>
    <w:basedOn w:val="Bezlisty"/>
    <w:rsid w:val="000F2218"/>
    <w:pPr>
      <w:numPr>
        <w:numId w:val="61"/>
      </w:numPr>
    </w:pPr>
  </w:style>
  <w:style w:type="numbering" w:customStyle="1" w:styleId="WW8Num62">
    <w:name w:val="WW8Num62"/>
    <w:basedOn w:val="Bezlisty"/>
    <w:rsid w:val="000F2218"/>
    <w:pPr>
      <w:numPr>
        <w:numId w:val="62"/>
      </w:numPr>
    </w:pPr>
  </w:style>
  <w:style w:type="numbering" w:customStyle="1" w:styleId="WW8Num63">
    <w:name w:val="WW8Num63"/>
    <w:basedOn w:val="Bezlisty"/>
    <w:rsid w:val="000F2218"/>
    <w:pPr>
      <w:numPr>
        <w:numId w:val="63"/>
      </w:numPr>
    </w:pPr>
  </w:style>
  <w:style w:type="numbering" w:customStyle="1" w:styleId="WW8Num64">
    <w:name w:val="WW8Num64"/>
    <w:basedOn w:val="Bezlisty"/>
    <w:rsid w:val="000F2218"/>
    <w:pPr>
      <w:numPr>
        <w:numId w:val="64"/>
      </w:numPr>
    </w:pPr>
  </w:style>
  <w:style w:type="numbering" w:customStyle="1" w:styleId="WW8Num65">
    <w:name w:val="WW8Num65"/>
    <w:basedOn w:val="Bezlisty"/>
    <w:rsid w:val="000F2218"/>
    <w:pPr>
      <w:numPr>
        <w:numId w:val="65"/>
      </w:numPr>
    </w:pPr>
  </w:style>
  <w:style w:type="numbering" w:customStyle="1" w:styleId="WW8Num66">
    <w:name w:val="WW8Num66"/>
    <w:basedOn w:val="Bezlisty"/>
    <w:rsid w:val="000F2218"/>
    <w:pPr>
      <w:numPr>
        <w:numId w:val="66"/>
      </w:numPr>
    </w:pPr>
  </w:style>
  <w:style w:type="numbering" w:customStyle="1" w:styleId="WW8Num67">
    <w:name w:val="WW8Num67"/>
    <w:basedOn w:val="Bezlisty"/>
    <w:rsid w:val="000F2218"/>
    <w:pPr>
      <w:numPr>
        <w:numId w:val="67"/>
      </w:numPr>
    </w:pPr>
  </w:style>
  <w:style w:type="numbering" w:customStyle="1" w:styleId="WW8Num68">
    <w:name w:val="WW8Num68"/>
    <w:basedOn w:val="Bezlisty"/>
    <w:rsid w:val="000F2218"/>
    <w:pPr>
      <w:numPr>
        <w:numId w:val="68"/>
      </w:numPr>
    </w:pPr>
  </w:style>
  <w:style w:type="numbering" w:customStyle="1" w:styleId="WW8Num69">
    <w:name w:val="WW8Num69"/>
    <w:basedOn w:val="Bezlisty"/>
    <w:rsid w:val="000F2218"/>
    <w:pPr>
      <w:numPr>
        <w:numId w:val="69"/>
      </w:numPr>
    </w:pPr>
  </w:style>
  <w:style w:type="numbering" w:customStyle="1" w:styleId="WW8Num70">
    <w:name w:val="WW8Num70"/>
    <w:basedOn w:val="Bezlisty"/>
    <w:rsid w:val="000F2218"/>
    <w:pPr>
      <w:numPr>
        <w:numId w:val="90"/>
      </w:numPr>
    </w:pPr>
  </w:style>
  <w:style w:type="numbering" w:customStyle="1" w:styleId="WW8Num71">
    <w:name w:val="WW8Num71"/>
    <w:basedOn w:val="Bezlisty"/>
    <w:rsid w:val="000F2218"/>
    <w:pPr>
      <w:numPr>
        <w:numId w:val="70"/>
      </w:numPr>
    </w:pPr>
  </w:style>
  <w:style w:type="numbering" w:customStyle="1" w:styleId="WW8Num72">
    <w:name w:val="WW8Num72"/>
    <w:basedOn w:val="Bezlisty"/>
    <w:rsid w:val="000F2218"/>
    <w:pPr>
      <w:numPr>
        <w:numId w:val="71"/>
      </w:numPr>
    </w:pPr>
  </w:style>
  <w:style w:type="numbering" w:customStyle="1" w:styleId="WW8Num73">
    <w:name w:val="WW8Num73"/>
    <w:basedOn w:val="Bezlisty"/>
    <w:rsid w:val="000F2218"/>
    <w:pPr>
      <w:numPr>
        <w:numId w:val="72"/>
      </w:numPr>
    </w:pPr>
  </w:style>
  <w:style w:type="numbering" w:customStyle="1" w:styleId="WW8Num74">
    <w:name w:val="WW8Num74"/>
    <w:basedOn w:val="Bezlisty"/>
    <w:rsid w:val="000F2218"/>
    <w:pPr>
      <w:numPr>
        <w:numId w:val="73"/>
      </w:numPr>
    </w:pPr>
  </w:style>
  <w:style w:type="numbering" w:customStyle="1" w:styleId="WW8Num75">
    <w:name w:val="WW8Num75"/>
    <w:basedOn w:val="Bezlisty"/>
    <w:rsid w:val="000F2218"/>
    <w:pPr>
      <w:numPr>
        <w:numId w:val="74"/>
      </w:numPr>
    </w:pPr>
  </w:style>
  <w:style w:type="numbering" w:customStyle="1" w:styleId="WW8Num76">
    <w:name w:val="WW8Num76"/>
    <w:basedOn w:val="Bezlisty"/>
    <w:rsid w:val="000F2218"/>
    <w:pPr>
      <w:numPr>
        <w:numId w:val="75"/>
      </w:numPr>
    </w:pPr>
  </w:style>
  <w:style w:type="numbering" w:customStyle="1" w:styleId="WW8Num77">
    <w:name w:val="WW8Num77"/>
    <w:basedOn w:val="Bezlisty"/>
    <w:rsid w:val="000F2218"/>
    <w:pPr>
      <w:numPr>
        <w:numId w:val="76"/>
      </w:numPr>
    </w:pPr>
  </w:style>
  <w:style w:type="numbering" w:customStyle="1" w:styleId="WW8Num78">
    <w:name w:val="WW8Num78"/>
    <w:basedOn w:val="Bezlisty"/>
    <w:rsid w:val="000F2218"/>
    <w:pPr>
      <w:numPr>
        <w:numId w:val="77"/>
      </w:numPr>
    </w:pPr>
  </w:style>
  <w:style w:type="numbering" w:customStyle="1" w:styleId="WW8Num79">
    <w:name w:val="WW8Num79"/>
    <w:basedOn w:val="Bezlisty"/>
    <w:rsid w:val="000F2218"/>
    <w:pPr>
      <w:numPr>
        <w:numId w:val="78"/>
      </w:numPr>
    </w:pPr>
  </w:style>
  <w:style w:type="numbering" w:customStyle="1" w:styleId="WW8Num80">
    <w:name w:val="WW8Num80"/>
    <w:basedOn w:val="Bezlisty"/>
    <w:rsid w:val="000F2218"/>
    <w:pPr>
      <w:numPr>
        <w:numId w:val="79"/>
      </w:numPr>
    </w:pPr>
  </w:style>
  <w:style w:type="numbering" w:customStyle="1" w:styleId="WW8Num81">
    <w:name w:val="WW8Num81"/>
    <w:basedOn w:val="Bezlisty"/>
    <w:rsid w:val="000F2218"/>
    <w:pPr>
      <w:numPr>
        <w:numId w:val="80"/>
      </w:numPr>
    </w:pPr>
  </w:style>
  <w:style w:type="numbering" w:customStyle="1" w:styleId="WW8Num82">
    <w:name w:val="WW8Num82"/>
    <w:basedOn w:val="Bezlisty"/>
    <w:rsid w:val="000F2218"/>
    <w:pPr>
      <w:numPr>
        <w:numId w:val="81"/>
      </w:numPr>
    </w:pPr>
  </w:style>
  <w:style w:type="numbering" w:customStyle="1" w:styleId="WW8Num83">
    <w:name w:val="WW8Num83"/>
    <w:basedOn w:val="Bezlisty"/>
    <w:rsid w:val="000F2218"/>
    <w:pPr>
      <w:numPr>
        <w:numId w:val="82"/>
      </w:numPr>
    </w:pPr>
  </w:style>
  <w:style w:type="numbering" w:customStyle="1" w:styleId="WW8Num84">
    <w:name w:val="WW8Num84"/>
    <w:basedOn w:val="Bezlisty"/>
    <w:rsid w:val="000F2218"/>
    <w:pPr>
      <w:numPr>
        <w:numId w:val="83"/>
      </w:numPr>
    </w:pPr>
  </w:style>
  <w:style w:type="numbering" w:customStyle="1" w:styleId="WW8Num85">
    <w:name w:val="WW8Num85"/>
    <w:basedOn w:val="Bezlisty"/>
    <w:rsid w:val="000F2218"/>
    <w:pPr>
      <w:numPr>
        <w:numId w:val="84"/>
      </w:numPr>
    </w:pPr>
  </w:style>
  <w:style w:type="numbering" w:customStyle="1" w:styleId="WW8Num86">
    <w:name w:val="WW8Num86"/>
    <w:basedOn w:val="Bezlisty"/>
    <w:rsid w:val="000F2218"/>
    <w:pPr>
      <w:numPr>
        <w:numId w:val="85"/>
      </w:numPr>
    </w:pPr>
  </w:style>
  <w:style w:type="numbering" w:customStyle="1" w:styleId="WW8Num87">
    <w:name w:val="WW8Num87"/>
    <w:basedOn w:val="Bezlisty"/>
    <w:rsid w:val="000F2218"/>
    <w:pPr>
      <w:numPr>
        <w:numId w:val="86"/>
      </w:numPr>
    </w:pPr>
  </w:style>
  <w:style w:type="numbering" w:customStyle="1" w:styleId="WW8Num88">
    <w:name w:val="WW8Num88"/>
    <w:basedOn w:val="Bezlisty"/>
    <w:rsid w:val="000F2218"/>
    <w:pPr>
      <w:numPr>
        <w:numId w:val="87"/>
      </w:numPr>
    </w:pPr>
  </w:style>
  <w:style w:type="numbering" w:customStyle="1" w:styleId="WW8Num89">
    <w:name w:val="WW8Num89"/>
    <w:basedOn w:val="Bezlisty"/>
    <w:rsid w:val="000F2218"/>
    <w:pPr>
      <w:numPr>
        <w:numId w:val="88"/>
      </w:numPr>
    </w:pPr>
  </w:style>
  <w:style w:type="numbering" w:customStyle="1" w:styleId="WW8Num90">
    <w:name w:val="WW8Num90"/>
    <w:basedOn w:val="Bezlisty"/>
    <w:rsid w:val="000F2218"/>
    <w:pPr>
      <w:numPr>
        <w:numId w:val="89"/>
      </w:numPr>
    </w:pPr>
  </w:style>
  <w:style w:type="table" w:styleId="Tabela-Siatka">
    <w:name w:val="Table Grid"/>
    <w:basedOn w:val="Standardowy"/>
    <w:rsid w:val="000F2218"/>
    <w:pPr>
      <w:widowControl w:val="0"/>
      <w:autoSpaceDN w:val="0"/>
      <w:spacing w:after="0" w:line="240" w:lineRule="auto"/>
      <w:textAlignment w:val="baseline"/>
    </w:pPr>
    <w:rPr>
      <w:rFonts w:ascii="Times New Roman" w:eastAsia="SimSun" w:hAnsi="Times New Roman" w:cs="Arial"/>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0F2218"/>
    <w:rPr>
      <w:color w:val="605E5C"/>
      <w:shd w:val="clear" w:color="auto" w:fill="E1DFDD"/>
    </w:rPr>
  </w:style>
  <w:style w:type="character" w:styleId="Nierozpoznanawzmianka">
    <w:name w:val="Unresolved Mention"/>
    <w:basedOn w:val="Domylnaczcionkaakapitu"/>
    <w:uiPriority w:val="99"/>
    <w:semiHidden/>
    <w:unhideWhenUsed/>
    <w:rsid w:val="000F2218"/>
    <w:rPr>
      <w:color w:val="605E5C"/>
      <w:shd w:val="clear" w:color="auto" w:fill="E1DFDD"/>
    </w:rPr>
  </w:style>
  <w:style w:type="character" w:customStyle="1" w:styleId="TekstpodstawowyZnak1">
    <w:name w:val="Tekst podstawowy Znak1"/>
    <w:basedOn w:val="Domylnaczcionkaakapitu"/>
    <w:uiPriority w:val="99"/>
    <w:semiHidden/>
    <w:rsid w:val="000F2218"/>
    <w:rPr>
      <w:rFonts w:cs="Mangal"/>
      <w:szCs w:val="21"/>
    </w:rPr>
  </w:style>
  <w:style w:type="paragraph" w:styleId="Tekstpodstawowywcity">
    <w:name w:val="Body Text Indent"/>
    <w:basedOn w:val="Normalny"/>
    <w:link w:val="TekstpodstawowywcityZnak1"/>
    <w:unhideWhenUsed/>
    <w:rsid w:val="00463D35"/>
    <w:pPr>
      <w:spacing w:after="120"/>
      <w:ind w:left="283"/>
    </w:pPr>
  </w:style>
  <w:style w:type="character" w:customStyle="1" w:styleId="TekstpodstawowywcityZnak1">
    <w:name w:val="Tekst podstawowy wcięty Znak1"/>
    <w:basedOn w:val="Domylnaczcionkaakapitu"/>
    <w:link w:val="Tekstpodstawowywcity"/>
    <w:uiPriority w:val="99"/>
    <w:semiHidden/>
    <w:rsid w:val="00463D35"/>
  </w:style>
  <w:style w:type="paragraph" w:customStyle="1" w:styleId="p">
    <w:name w:val="p"/>
    <w:rsid w:val="00463D35"/>
    <w:pPr>
      <w:spacing w:after="0" w:line="338" w:lineRule="auto"/>
    </w:pPr>
    <w:rPr>
      <w:rFonts w:ascii="Arial Narrow" w:eastAsia="Arial Narrow" w:hAnsi="Arial Narrow" w:cs="Arial Narrow"/>
      <w:lang w:eastAsia="pl-PL"/>
    </w:rPr>
  </w:style>
  <w:style w:type="table" w:customStyle="1" w:styleId="TableNormal">
    <w:name w:val="Table Normal"/>
    <w:uiPriority w:val="2"/>
    <w:semiHidden/>
    <w:unhideWhenUsed/>
    <w:qFormat/>
    <w:rsid w:val="00463D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qFormat/>
    <w:rsid w:val="00463D35"/>
    <w:pPr>
      <w:widowControl w:val="0"/>
      <w:autoSpaceDE w:val="0"/>
      <w:autoSpaceDN w:val="0"/>
      <w:spacing w:after="0" w:line="240" w:lineRule="auto"/>
    </w:pPr>
    <w:rPr>
      <w:rFonts w:ascii="Calibri" w:eastAsia="Calibri" w:hAnsi="Calibri" w:cs="Calibri"/>
    </w:rPr>
  </w:style>
  <w:style w:type="character" w:customStyle="1" w:styleId="TekstkomentarzaZnak1">
    <w:name w:val="Tekst komentarza Znak1"/>
    <w:uiPriority w:val="99"/>
    <w:rsid w:val="00463D35"/>
    <w:rPr>
      <w:rFonts w:ascii="Calibri" w:eastAsia="Calibri" w:hAnsi="Calibri" w:cs="Calibri"/>
      <w:lang w:eastAsia="ar-SA"/>
    </w:rPr>
  </w:style>
  <w:style w:type="character" w:customStyle="1" w:styleId="Nagwek6Znak">
    <w:name w:val="Nagłówek 6 Znak"/>
    <w:basedOn w:val="Domylnaczcionkaakapitu"/>
    <w:link w:val="Nagwek6"/>
    <w:uiPriority w:val="99"/>
    <w:rsid w:val="00137B77"/>
    <w:rPr>
      <w:rFonts w:ascii="Times New Roman" w:eastAsia="Times New Roman" w:hAnsi="Times New Roman" w:cs="Times New Roman"/>
      <w:b/>
      <w:bCs/>
      <w:lang w:eastAsia="pl-PL"/>
    </w:rPr>
  </w:style>
  <w:style w:type="paragraph" w:customStyle="1" w:styleId="Nagwek20">
    <w:name w:val="Nag?—wek 2"/>
    <w:basedOn w:val="Normalny"/>
    <w:next w:val="Normalny"/>
    <w:rsid w:val="00137B77"/>
    <w:pPr>
      <w:keepNext/>
      <w:spacing w:after="0" w:line="240" w:lineRule="auto"/>
    </w:pPr>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nhideWhenUsed/>
    <w:rsid w:val="00137B77"/>
    <w:pPr>
      <w:spacing w:after="0" w:line="240" w:lineRule="auto"/>
    </w:pPr>
    <w:rPr>
      <w:rFonts w:ascii="Tahoma" w:eastAsia="Times New Roman" w:hAnsi="Tahoma" w:cs="Times New Roman"/>
      <w:sz w:val="20"/>
      <w:szCs w:val="20"/>
    </w:rPr>
  </w:style>
  <w:style w:type="character" w:customStyle="1" w:styleId="TekstprzypisudolnegoZnak1">
    <w:name w:val="Tekst przypisu dolnego Znak1"/>
    <w:basedOn w:val="Domylnaczcionkaakapitu"/>
    <w:uiPriority w:val="99"/>
    <w:semiHidden/>
    <w:rsid w:val="00137B77"/>
    <w:rPr>
      <w:sz w:val="20"/>
      <w:szCs w:val="20"/>
    </w:rPr>
  </w:style>
  <w:style w:type="character" w:styleId="Odwoanieprzypisudolnego">
    <w:name w:val="footnote reference"/>
    <w:semiHidden/>
    <w:unhideWhenUsed/>
    <w:rsid w:val="00137B77"/>
    <w:rPr>
      <w:vertAlign w:val="superscript"/>
    </w:rPr>
  </w:style>
  <w:style w:type="paragraph" w:customStyle="1" w:styleId="Style5">
    <w:name w:val="Style5"/>
    <w:basedOn w:val="Normalny"/>
    <w:uiPriority w:val="99"/>
    <w:rsid w:val="00137B77"/>
    <w:pPr>
      <w:widowControl w:val="0"/>
      <w:autoSpaceDE w:val="0"/>
      <w:autoSpaceDN w:val="0"/>
      <w:adjustRightInd w:val="0"/>
      <w:spacing w:after="0" w:line="276" w:lineRule="exact"/>
      <w:ind w:hanging="355"/>
      <w:jc w:val="both"/>
    </w:pPr>
    <w:rPr>
      <w:rFonts w:ascii="Times New Roman" w:eastAsia="Times New Roman" w:hAnsi="Times New Roman" w:cs="Times New Roman"/>
      <w:sz w:val="24"/>
      <w:szCs w:val="24"/>
      <w:lang w:eastAsia="pl-PL"/>
    </w:rPr>
  </w:style>
  <w:style w:type="character" w:customStyle="1" w:styleId="FontStyle53">
    <w:name w:val="Font Style53"/>
    <w:uiPriority w:val="99"/>
    <w:rsid w:val="00137B77"/>
    <w:rPr>
      <w:rFonts w:ascii="Times New Roman" w:hAnsi="Times New Roman" w:cs="Times New Roman"/>
      <w:color w:val="000000"/>
      <w:sz w:val="22"/>
      <w:szCs w:val="22"/>
    </w:rPr>
  </w:style>
  <w:style w:type="paragraph" w:customStyle="1" w:styleId="p2">
    <w:name w:val="p2"/>
    <w:basedOn w:val="Normalny"/>
    <w:rsid w:val="00137B7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0">
    <w:name w:val="p0"/>
    <w:basedOn w:val="Normalny"/>
    <w:rsid w:val="00137B7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1">
    <w:name w:val="p1"/>
    <w:basedOn w:val="Normalny"/>
    <w:rsid w:val="00137B7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nop2">
    <w:name w:val="nop2"/>
    <w:basedOn w:val="Normalny"/>
    <w:rsid w:val="00137B77"/>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Bezlisty1">
    <w:name w:val="Bez listy1"/>
    <w:next w:val="Bezlisty"/>
    <w:uiPriority w:val="99"/>
    <w:semiHidden/>
    <w:unhideWhenUsed/>
    <w:rsid w:val="00137B77"/>
  </w:style>
  <w:style w:type="character" w:customStyle="1" w:styleId="BezodstpwZnak">
    <w:name w:val="Bez odstępów Znak"/>
    <w:link w:val="Bezodstpw"/>
    <w:uiPriority w:val="99"/>
    <w:rsid w:val="00137B77"/>
  </w:style>
  <w:style w:type="table" w:customStyle="1" w:styleId="Tabela-Siatka1">
    <w:name w:val="Tabela - Siatka1"/>
    <w:basedOn w:val="Standardowy"/>
    <w:next w:val="Tabela-Siatka"/>
    <w:uiPriority w:val="59"/>
    <w:rsid w:val="00137B77"/>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mylnaczcionkaakapitu1">
    <w:name w:val="Domyślna czcionka akapitu1"/>
    <w:qFormat/>
    <w:rsid w:val="00137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84358">
      <w:bodyDiv w:val="1"/>
      <w:marLeft w:val="0"/>
      <w:marRight w:val="0"/>
      <w:marTop w:val="0"/>
      <w:marBottom w:val="0"/>
      <w:divBdr>
        <w:top w:val="none" w:sz="0" w:space="0" w:color="auto"/>
        <w:left w:val="none" w:sz="0" w:space="0" w:color="auto"/>
        <w:bottom w:val="none" w:sz="0" w:space="0" w:color="auto"/>
        <w:right w:val="none" w:sz="0" w:space="0" w:color="auto"/>
      </w:divBdr>
      <w:divsChild>
        <w:div w:id="1634482101">
          <w:marLeft w:val="0"/>
          <w:marRight w:val="0"/>
          <w:marTop w:val="0"/>
          <w:marBottom w:val="0"/>
          <w:divBdr>
            <w:top w:val="none" w:sz="0" w:space="0" w:color="auto"/>
            <w:left w:val="none" w:sz="0" w:space="0" w:color="auto"/>
            <w:bottom w:val="none" w:sz="0" w:space="0" w:color="auto"/>
            <w:right w:val="none" w:sz="0" w:space="0" w:color="auto"/>
          </w:divBdr>
        </w:div>
        <w:div w:id="1089691434">
          <w:marLeft w:val="0"/>
          <w:marRight w:val="0"/>
          <w:marTop w:val="0"/>
          <w:marBottom w:val="0"/>
          <w:divBdr>
            <w:top w:val="none" w:sz="0" w:space="0" w:color="auto"/>
            <w:left w:val="none" w:sz="0" w:space="0" w:color="auto"/>
            <w:bottom w:val="none" w:sz="0" w:space="0" w:color="auto"/>
            <w:right w:val="none" w:sz="0" w:space="0" w:color="auto"/>
          </w:divBdr>
        </w:div>
        <w:div w:id="1645038709">
          <w:marLeft w:val="0"/>
          <w:marRight w:val="0"/>
          <w:marTop w:val="0"/>
          <w:marBottom w:val="0"/>
          <w:divBdr>
            <w:top w:val="none" w:sz="0" w:space="0" w:color="auto"/>
            <w:left w:val="none" w:sz="0" w:space="0" w:color="auto"/>
            <w:bottom w:val="none" w:sz="0" w:space="0" w:color="auto"/>
            <w:right w:val="none" w:sz="0" w:space="0" w:color="auto"/>
          </w:divBdr>
        </w:div>
        <w:div w:id="1218587584">
          <w:marLeft w:val="0"/>
          <w:marRight w:val="0"/>
          <w:marTop w:val="0"/>
          <w:marBottom w:val="0"/>
          <w:divBdr>
            <w:top w:val="none" w:sz="0" w:space="0" w:color="auto"/>
            <w:left w:val="none" w:sz="0" w:space="0" w:color="auto"/>
            <w:bottom w:val="none" w:sz="0" w:space="0" w:color="auto"/>
            <w:right w:val="none" w:sz="0" w:space="0" w:color="auto"/>
          </w:divBdr>
        </w:div>
        <w:div w:id="2145342374">
          <w:marLeft w:val="0"/>
          <w:marRight w:val="0"/>
          <w:marTop w:val="0"/>
          <w:marBottom w:val="0"/>
          <w:divBdr>
            <w:top w:val="none" w:sz="0" w:space="0" w:color="auto"/>
            <w:left w:val="none" w:sz="0" w:space="0" w:color="auto"/>
            <w:bottom w:val="none" w:sz="0" w:space="0" w:color="auto"/>
            <w:right w:val="none" w:sz="0" w:space="0" w:color="auto"/>
          </w:divBdr>
        </w:div>
        <w:div w:id="900676040">
          <w:marLeft w:val="0"/>
          <w:marRight w:val="0"/>
          <w:marTop w:val="0"/>
          <w:marBottom w:val="0"/>
          <w:divBdr>
            <w:top w:val="none" w:sz="0" w:space="0" w:color="auto"/>
            <w:left w:val="none" w:sz="0" w:space="0" w:color="auto"/>
            <w:bottom w:val="none" w:sz="0" w:space="0" w:color="auto"/>
            <w:right w:val="none" w:sz="0" w:space="0" w:color="auto"/>
          </w:divBdr>
        </w:div>
        <w:div w:id="1387953453">
          <w:marLeft w:val="0"/>
          <w:marRight w:val="0"/>
          <w:marTop w:val="0"/>
          <w:marBottom w:val="0"/>
          <w:divBdr>
            <w:top w:val="none" w:sz="0" w:space="0" w:color="auto"/>
            <w:left w:val="none" w:sz="0" w:space="0" w:color="auto"/>
            <w:bottom w:val="none" w:sz="0" w:space="0" w:color="auto"/>
            <w:right w:val="none" w:sz="0" w:space="0" w:color="auto"/>
          </w:divBdr>
        </w:div>
        <w:div w:id="1204293636">
          <w:marLeft w:val="0"/>
          <w:marRight w:val="0"/>
          <w:marTop w:val="0"/>
          <w:marBottom w:val="0"/>
          <w:divBdr>
            <w:top w:val="none" w:sz="0" w:space="0" w:color="auto"/>
            <w:left w:val="none" w:sz="0" w:space="0" w:color="auto"/>
            <w:bottom w:val="none" w:sz="0" w:space="0" w:color="auto"/>
            <w:right w:val="none" w:sz="0" w:space="0" w:color="auto"/>
          </w:divBdr>
        </w:div>
        <w:div w:id="58292047">
          <w:marLeft w:val="0"/>
          <w:marRight w:val="0"/>
          <w:marTop w:val="0"/>
          <w:marBottom w:val="0"/>
          <w:divBdr>
            <w:top w:val="none" w:sz="0" w:space="0" w:color="auto"/>
            <w:left w:val="none" w:sz="0" w:space="0" w:color="auto"/>
            <w:bottom w:val="none" w:sz="0" w:space="0" w:color="auto"/>
            <w:right w:val="none" w:sz="0" w:space="0" w:color="auto"/>
          </w:divBdr>
        </w:div>
        <w:div w:id="1273584971">
          <w:marLeft w:val="0"/>
          <w:marRight w:val="0"/>
          <w:marTop w:val="0"/>
          <w:marBottom w:val="0"/>
          <w:divBdr>
            <w:top w:val="none" w:sz="0" w:space="0" w:color="auto"/>
            <w:left w:val="none" w:sz="0" w:space="0" w:color="auto"/>
            <w:bottom w:val="none" w:sz="0" w:space="0" w:color="auto"/>
            <w:right w:val="none" w:sz="0" w:space="0" w:color="auto"/>
          </w:divBdr>
        </w:div>
        <w:div w:id="633604783">
          <w:marLeft w:val="0"/>
          <w:marRight w:val="0"/>
          <w:marTop w:val="0"/>
          <w:marBottom w:val="0"/>
          <w:divBdr>
            <w:top w:val="none" w:sz="0" w:space="0" w:color="auto"/>
            <w:left w:val="none" w:sz="0" w:space="0" w:color="auto"/>
            <w:bottom w:val="none" w:sz="0" w:space="0" w:color="auto"/>
            <w:right w:val="none" w:sz="0" w:space="0" w:color="auto"/>
          </w:divBdr>
        </w:div>
        <w:div w:id="1530143857">
          <w:marLeft w:val="0"/>
          <w:marRight w:val="0"/>
          <w:marTop w:val="0"/>
          <w:marBottom w:val="0"/>
          <w:divBdr>
            <w:top w:val="none" w:sz="0" w:space="0" w:color="auto"/>
            <w:left w:val="none" w:sz="0" w:space="0" w:color="auto"/>
            <w:bottom w:val="none" w:sz="0" w:space="0" w:color="auto"/>
            <w:right w:val="none" w:sz="0" w:space="0" w:color="auto"/>
          </w:divBdr>
        </w:div>
      </w:divsChild>
    </w:div>
    <w:div w:id="118496871">
      <w:bodyDiv w:val="1"/>
      <w:marLeft w:val="0"/>
      <w:marRight w:val="0"/>
      <w:marTop w:val="0"/>
      <w:marBottom w:val="0"/>
      <w:divBdr>
        <w:top w:val="none" w:sz="0" w:space="0" w:color="auto"/>
        <w:left w:val="none" w:sz="0" w:space="0" w:color="auto"/>
        <w:bottom w:val="none" w:sz="0" w:space="0" w:color="auto"/>
        <w:right w:val="none" w:sz="0" w:space="0" w:color="auto"/>
      </w:divBdr>
      <w:divsChild>
        <w:div w:id="342977243">
          <w:marLeft w:val="0"/>
          <w:marRight w:val="0"/>
          <w:marTop w:val="0"/>
          <w:marBottom w:val="0"/>
          <w:divBdr>
            <w:top w:val="none" w:sz="0" w:space="0" w:color="auto"/>
            <w:left w:val="none" w:sz="0" w:space="0" w:color="auto"/>
            <w:bottom w:val="none" w:sz="0" w:space="0" w:color="auto"/>
            <w:right w:val="none" w:sz="0" w:space="0" w:color="auto"/>
          </w:divBdr>
        </w:div>
        <w:div w:id="1958566655">
          <w:marLeft w:val="0"/>
          <w:marRight w:val="0"/>
          <w:marTop w:val="0"/>
          <w:marBottom w:val="0"/>
          <w:divBdr>
            <w:top w:val="none" w:sz="0" w:space="0" w:color="auto"/>
            <w:left w:val="none" w:sz="0" w:space="0" w:color="auto"/>
            <w:bottom w:val="none" w:sz="0" w:space="0" w:color="auto"/>
            <w:right w:val="none" w:sz="0" w:space="0" w:color="auto"/>
          </w:divBdr>
        </w:div>
        <w:div w:id="48576883">
          <w:marLeft w:val="0"/>
          <w:marRight w:val="0"/>
          <w:marTop w:val="0"/>
          <w:marBottom w:val="0"/>
          <w:divBdr>
            <w:top w:val="none" w:sz="0" w:space="0" w:color="auto"/>
            <w:left w:val="none" w:sz="0" w:space="0" w:color="auto"/>
            <w:bottom w:val="none" w:sz="0" w:space="0" w:color="auto"/>
            <w:right w:val="none" w:sz="0" w:space="0" w:color="auto"/>
          </w:divBdr>
        </w:div>
      </w:divsChild>
    </w:div>
    <w:div w:id="720177983">
      <w:bodyDiv w:val="1"/>
      <w:marLeft w:val="0"/>
      <w:marRight w:val="0"/>
      <w:marTop w:val="0"/>
      <w:marBottom w:val="0"/>
      <w:divBdr>
        <w:top w:val="none" w:sz="0" w:space="0" w:color="auto"/>
        <w:left w:val="none" w:sz="0" w:space="0" w:color="auto"/>
        <w:bottom w:val="none" w:sz="0" w:space="0" w:color="auto"/>
        <w:right w:val="none" w:sz="0" w:space="0" w:color="auto"/>
      </w:divBdr>
      <w:divsChild>
        <w:div w:id="298809377">
          <w:marLeft w:val="0"/>
          <w:marRight w:val="0"/>
          <w:marTop w:val="0"/>
          <w:marBottom w:val="0"/>
          <w:divBdr>
            <w:top w:val="none" w:sz="0" w:space="0" w:color="auto"/>
            <w:left w:val="none" w:sz="0" w:space="0" w:color="auto"/>
            <w:bottom w:val="none" w:sz="0" w:space="0" w:color="auto"/>
            <w:right w:val="none" w:sz="0" w:space="0" w:color="auto"/>
          </w:divBdr>
          <w:divsChild>
            <w:div w:id="1977906291">
              <w:marLeft w:val="0"/>
              <w:marRight w:val="0"/>
              <w:marTop w:val="0"/>
              <w:marBottom w:val="0"/>
              <w:divBdr>
                <w:top w:val="none" w:sz="0" w:space="0" w:color="auto"/>
                <w:left w:val="none" w:sz="0" w:space="0" w:color="auto"/>
                <w:bottom w:val="none" w:sz="0" w:space="0" w:color="auto"/>
                <w:right w:val="none" w:sz="0" w:space="0" w:color="auto"/>
              </w:divBdr>
            </w:div>
          </w:divsChild>
        </w:div>
        <w:div w:id="1395078718">
          <w:marLeft w:val="0"/>
          <w:marRight w:val="0"/>
          <w:marTop w:val="0"/>
          <w:marBottom w:val="0"/>
          <w:divBdr>
            <w:top w:val="none" w:sz="0" w:space="0" w:color="auto"/>
            <w:left w:val="none" w:sz="0" w:space="0" w:color="auto"/>
            <w:bottom w:val="none" w:sz="0" w:space="0" w:color="auto"/>
            <w:right w:val="none" w:sz="0" w:space="0" w:color="auto"/>
          </w:divBdr>
          <w:divsChild>
            <w:div w:id="355665839">
              <w:marLeft w:val="0"/>
              <w:marRight w:val="0"/>
              <w:marTop w:val="0"/>
              <w:marBottom w:val="0"/>
              <w:divBdr>
                <w:top w:val="none" w:sz="0" w:space="0" w:color="auto"/>
                <w:left w:val="none" w:sz="0" w:space="0" w:color="auto"/>
                <w:bottom w:val="none" w:sz="0" w:space="0" w:color="auto"/>
                <w:right w:val="none" w:sz="0" w:space="0" w:color="auto"/>
              </w:divBdr>
              <w:divsChild>
                <w:div w:id="932401415">
                  <w:marLeft w:val="0"/>
                  <w:marRight w:val="0"/>
                  <w:marTop w:val="0"/>
                  <w:marBottom w:val="0"/>
                  <w:divBdr>
                    <w:top w:val="none" w:sz="0" w:space="0" w:color="auto"/>
                    <w:left w:val="none" w:sz="0" w:space="0" w:color="auto"/>
                    <w:bottom w:val="none" w:sz="0" w:space="0" w:color="auto"/>
                    <w:right w:val="none" w:sz="0" w:space="0" w:color="auto"/>
                  </w:divBdr>
                </w:div>
              </w:divsChild>
            </w:div>
            <w:div w:id="553078224">
              <w:marLeft w:val="0"/>
              <w:marRight w:val="0"/>
              <w:marTop w:val="0"/>
              <w:marBottom w:val="0"/>
              <w:divBdr>
                <w:top w:val="none" w:sz="0" w:space="0" w:color="auto"/>
                <w:left w:val="none" w:sz="0" w:space="0" w:color="auto"/>
                <w:bottom w:val="none" w:sz="0" w:space="0" w:color="auto"/>
                <w:right w:val="none" w:sz="0" w:space="0" w:color="auto"/>
              </w:divBdr>
              <w:divsChild>
                <w:div w:id="175537415">
                  <w:marLeft w:val="0"/>
                  <w:marRight w:val="0"/>
                  <w:marTop w:val="0"/>
                  <w:marBottom w:val="0"/>
                  <w:divBdr>
                    <w:top w:val="none" w:sz="0" w:space="0" w:color="auto"/>
                    <w:left w:val="none" w:sz="0" w:space="0" w:color="auto"/>
                    <w:bottom w:val="none" w:sz="0" w:space="0" w:color="auto"/>
                    <w:right w:val="none" w:sz="0" w:space="0" w:color="auto"/>
                  </w:divBdr>
                </w:div>
              </w:divsChild>
            </w:div>
            <w:div w:id="750080032">
              <w:marLeft w:val="0"/>
              <w:marRight w:val="0"/>
              <w:marTop w:val="0"/>
              <w:marBottom w:val="0"/>
              <w:divBdr>
                <w:top w:val="none" w:sz="0" w:space="0" w:color="auto"/>
                <w:left w:val="none" w:sz="0" w:space="0" w:color="auto"/>
                <w:bottom w:val="none" w:sz="0" w:space="0" w:color="auto"/>
                <w:right w:val="none" w:sz="0" w:space="0" w:color="auto"/>
              </w:divBdr>
            </w:div>
            <w:div w:id="1155682835">
              <w:marLeft w:val="0"/>
              <w:marRight w:val="0"/>
              <w:marTop w:val="0"/>
              <w:marBottom w:val="0"/>
              <w:divBdr>
                <w:top w:val="none" w:sz="0" w:space="0" w:color="auto"/>
                <w:left w:val="none" w:sz="0" w:space="0" w:color="auto"/>
                <w:bottom w:val="none" w:sz="0" w:space="0" w:color="auto"/>
                <w:right w:val="none" w:sz="0" w:space="0" w:color="auto"/>
              </w:divBdr>
              <w:divsChild>
                <w:div w:id="1410729376">
                  <w:marLeft w:val="0"/>
                  <w:marRight w:val="0"/>
                  <w:marTop w:val="0"/>
                  <w:marBottom w:val="0"/>
                  <w:divBdr>
                    <w:top w:val="none" w:sz="0" w:space="0" w:color="auto"/>
                    <w:left w:val="none" w:sz="0" w:space="0" w:color="auto"/>
                    <w:bottom w:val="none" w:sz="0" w:space="0" w:color="auto"/>
                    <w:right w:val="none" w:sz="0" w:space="0" w:color="auto"/>
                  </w:divBdr>
                </w:div>
              </w:divsChild>
            </w:div>
            <w:div w:id="1391155719">
              <w:marLeft w:val="0"/>
              <w:marRight w:val="0"/>
              <w:marTop w:val="0"/>
              <w:marBottom w:val="0"/>
              <w:divBdr>
                <w:top w:val="none" w:sz="0" w:space="0" w:color="auto"/>
                <w:left w:val="none" w:sz="0" w:space="0" w:color="auto"/>
                <w:bottom w:val="none" w:sz="0" w:space="0" w:color="auto"/>
                <w:right w:val="none" w:sz="0" w:space="0" w:color="auto"/>
              </w:divBdr>
              <w:divsChild>
                <w:div w:id="135136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432154">
          <w:marLeft w:val="0"/>
          <w:marRight w:val="0"/>
          <w:marTop w:val="0"/>
          <w:marBottom w:val="0"/>
          <w:divBdr>
            <w:top w:val="none" w:sz="0" w:space="0" w:color="auto"/>
            <w:left w:val="none" w:sz="0" w:space="0" w:color="auto"/>
            <w:bottom w:val="none" w:sz="0" w:space="0" w:color="auto"/>
            <w:right w:val="none" w:sz="0" w:space="0" w:color="auto"/>
          </w:divBdr>
          <w:divsChild>
            <w:div w:id="1402681454">
              <w:marLeft w:val="0"/>
              <w:marRight w:val="0"/>
              <w:marTop w:val="0"/>
              <w:marBottom w:val="0"/>
              <w:divBdr>
                <w:top w:val="none" w:sz="0" w:space="0" w:color="auto"/>
                <w:left w:val="none" w:sz="0" w:space="0" w:color="auto"/>
                <w:bottom w:val="none" w:sz="0" w:space="0" w:color="auto"/>
                <w:right w:val="none" w:sz="0" w:space="0" w:color="auto"/>
              </w:divBdr>
              <w:divsChild>
                <w:div w:id="877543981">
                  <w:marLeft w:val="0"/>
                  <w:marRight w:val="0"/>
                  <w:marTop w:val="0"/>
                  <w:marBottom w:val="0"/>
                  <w:divBdr>
                    <w:top w:val="none" w:sz="0" w:space="0" w:color="auto"/>
                    <w:left w:val="none" w:sz="0" w:space="0" w:color="auto"/>
                    <w:bottom w:val="none" w:sz="0" w:space="0" w:color="auto"/>
                    <w:right w:val="none" w:sz="0" w:space="0" w:color="auto"/>
                  </w:divBdr>
                </w:div>
              </w:divsChild>
            </w:div>
            <w:div w:id="1480153811">
              <w:marLeft w:val="0"/>
              <w:marRight w:val="0"/>
              <w:marTop w:val="0"/>
              <w:marBottom w:val="0"/>
              <w:divBdr>
                <w:top w:val="none" w:sz="0" w:space="0" w:color="auto"/>
                <w:left w:val="none" w:sz="0" w:space="0" w:color="auto"/>
                <w:bottom w:val="none" w:sz="0" w:space="0" w:color="auto"/>
                <w:right w:val="none" w:sz="0" w:space="0" w:color="auto"/>
              </w:divBdr>
              <w:divsChild>
                <w:div w:id="1344477858">
                  <w:marLeft w:val="0"/>
                  <w:marRight w:val="0"/>
                  <w:marTop w:val="0"/>
                  <w:marBottom w:val="0"/>
                  <w:divBdr>
                    <w:top w:val="none" w:sz="0" w:space="0" w:color="auto"/>
                    <w:left w:val="none" w:sz="0" w:space="0" w:color="auto"/>
                    <w:bottom w:val="none" w:sz="0" w:space="0" w:color="auto"/>
                    <w:right w:val="none" w:sz="0" w:space="0" w:color="auto"/>
                  </w:divBdr>
                </w:div>
              </w:divsChild>
            </w:div>
            <w:div w:id="2017807294">
              <w:marLeft w:val="0"/>
              <w:marRight w:val="0"/>
              <w:marTop w:val="0"/>
              <w:marBottom w:val="0"/>
              <w:divBdr>
                <w:top w:val="none" w:sz="0" w:space="0" w:color="auto"/>
                <w:left w:val="none" w:sz="0" w:space="0" w:color="auto"/>
                <w:bottom w:val="none" w:sz="0" w:space="0" w:color="auto"/>
                <w:right w:val="none" w:sz="0" w:space="0" w:color="auto"/>
              </w:divBdr>
            </w:div>
            <w:div w:id="2145612449">
              <w:marLeft w:val="0"/>
              <w:marRight w:val="0"/>
              <w:marTop w:val="0"/>
              <w:marBottom w:val="0"/>
              <w:divBdr>
                <w:top w:val="none" w:sz="0" w:space="0" w:color="auto"/>
                <w:left w:val="none" w:sz="0" w:space="0" w:color="auto"/>
                <w:bottom w:val="none" w:sz="0" w:space="0" w:color="auto"/>
                <w:right w:val="none" w:sz="0" w:space="0" w:color="auto"/>
              </w:divBdr>
              <w:divsChild>
                <w:div w:id="207369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857212">
      <w:bodyDiv w:val="1"/>
      <w:marLeft w:val="0"/>
      <w:marRight w:val="0"/>
      <w:marTop w:val="0"/>
      <w:marBottom w:val="0"/>
      <w:divBdr>
        <w:top w:val="none" w:sz="0" w:space="0" w:color="auto"/>
        <w:left w:val="none" w:sz="0" w:space="0" w:color="auto"/>
        <w:bottom w:val="none" w:sz="0" w:space="0" w:color="auto"/>
        <w:right w:val="none" w:sz="0" w:space="0" w:color="auto"/>
      </w:divBdr>
    </w:div>
    <w:div w:id="908077760">
      <w:bodyDiv w:val="1"/>
      <w:marLeft w:val="0"/>
      <w:marRight w:val="0"/>
      <w:marTop w:val="0"/>
      <w:marBottom w:val="0"/>
      <w:divBdr>
        <w:top w:val="none" w:sz="0" w:space="0" w:color="auto"/>
        <w:left w:val="none" w:sz="0" w:space="0" w:color="auto"/>
        <w:bottom w:val="none" w:sz="0" w:space="0" w:color="auto"/>
        <w:right w:val="none" w:sz="0" w:space="0" w:color="auto"/>
      </w:divBdr>
      <w:divsChild>
        <w:div w:id="353533636">
          <w:marLeft w:val="0"/>
          <w:marRight w:val="0"/>
          <w:marTop w:val="0"/>
          <w:marBottom w:val="0"/>
          <w:divBdr>
            <w:top w:val="none" w:sz="0" w:space="0" w:color="auto"/>
            <w:left w:val="none" w:sz="0" w:space="0" w:color="auto"/>
            <w:bottom w:val="none" w:sz="0" w:space="0" w:color="auto"/>
            <w:right w:val="none" w:sz="0" w:space="0" w:color="auto"/>
          </w:divBdr>
          <w:divsChild>
            <w:div w:id="250741047">
              <w:marLeft w:val="0"/>
              <w:marRight w:val="0"/>
              <w:marTop w:val="0"/>
              <w:marBottom w:val="0"/>
              <w:divBdr>
                <w:top w:val="none" w:sz="0" w:space="0" w:color="auto"/>
                <w:left w:val="none" w:sz="0" w:space="0" w:color="auto"/>
                <w:bottom w:val="none" w:sz="0" w:space="0" w:color="auto"/>
                <w:right w:val="none" w:sz="0" w:space="0" w:color="auto"/>
              </w:divBdr>
              <w:divsChild>
                <w:div w:id="642008549">
                  <w:marLeft w:val="0"/>
                  <w:marRight w:val="0"/>
                  <w:marTop w:val="0"/>
                  <w:marBottom w:val="0"/>
                  <w:divBdr>
                    <w:top w:val="none" w:sz="0" w:space="0" w:color="auto"/>
                    <w:left w:val="none" w:sz="0" w:space="0" w:color="auto"/>
                    <w:bottom w:val="none" w:sz="0" w:space="0" w:color="auto"/>
                    <w:right w:val="none" w:sz="0" w:space="0" w:color="auto"/>
                  </w:divBdr>
                </w:div>
              </w:divsChild>
            </w:div>
            <w:div w:id="426849999">
              <w:marLeft w:val="0"/>
              <w:marRight w:val="0"/>
              <w:marTop w:val="0"/>
              <w:marBottom w:val="0"/>
              <w:divBdr>
                <w:top w:val="none" w:sz="0" w:space="0" w:color="auto"/>
                <w:left w:val="none" w:sz="0" w:space="0" w:color="auto"/>
                <w:bottom w:val="none" w:sz="0" w:space="0" w:color="auto"/>
                <w:right w:val="none" w:sz="0" w:space="0" w:color="auto"/>
              </w:divBdr>
              <w:divsChild>
                <w:div w:id="730150489">
                  <w:marLeft w:val="0"/>
                  <w:marRight w:val="0"/>
                  <w:marTop w:val="0"/>
                  <w:marBottom w:val="0"/>
                  <w:divBdr>
                    <w:top w:val="none" w:sz="0" w:space="0" w:color="auto"/>
                    <w:left w:val="none" w:sz="0" w:space="0" w:color="auto"/>
                    <w:bottom w:val="none" w:sz="0" w:space="0" w:color="auto"/>
                    <w:right w:val="none" w:sz="0" w:space="0" w:color="auto"/>
                  </w:divBdr>
                </w:div>
              </w:divsChild>
            </w:div>
            <w:div w:id="531499030">
              <w:marLeft w:val="0"/>
              <w:marRight w:val="0"/>
              <w:marTop w:val="0"/>
              <w:marBottom w:val="0"/>
              <w:divBdr>
                <w:top w:val="none" w:sz="0" w:space="0" w:color="auto"/>
                <w:left w:val="none" w:sz="0" w:space="0" w:color="auto"/>
                <w:bottom w:val="none" w:sz="0" w:space="0" w:color="auto"/>
                <w:right w:val="none" w:sz="0" w:space="0" w:color="auto"/>
              </w:divBdr>
            </w:div>
            <w:div w:id="1074399841">
              <w:marLeft w:val="0"/>
              <w:marRight w:val="0"/>
              <w:marTop w:val="0"/>
              <w:marBottom w:val="0"/>
              <w:divBdr>
                <w:top w:val="none" w:sz="0" w:space="0" w:color="auto"/>
                <w:left w:val="none" w:sz="0" w:space="0" w:color="auto"/>
                <w:bottom w:val="none" w:sz="0" w:space="0" w:color="auto"/>
                <w:right w:val="none" w:sz="0" w:space="0" w:color="auto"/>
              </w:divBdr>
              <w:divsChild>
                <w:div w:id="828521561">
                  <w:marLeft w:val="0"/>
                  <w:marRight w:val="0"/>
                  <w:marTop w:val="0"/>
                  <w:marBottom w:val="0"/>
                  <w:divBdr>
                    <w:top w:val="none" w:sz="0" w:space="0" w:color="auto"/>
                    <w:left w:val="none" w:sz="0" w:space="0" w:color="auto"/>
                    <w:bottom w:val="none" w:sz="0" w:space="0" w:color="auto"/>
                    <w:right w:val="none" w:sz="0" w:space="0" w:color="auto"/>
                  </w:divBdr>
                </w:div>
              </w:divsChild>
            </w:div>
            <w:div w:id="1862738730">
              <w:marLeft w:val="0"/>
              <w:marRight w:val="0"/>
              <w:marTop w:val="0"/>
              <w:marBottom w:val="0"/>
              <w:divBdr>
                <w:top w:val="none" w:sz="0" w:space="0" w:color="auto"/>
                <w:left w:val="none" w:sz="0" w:space="0" w:color="auto"/>
                <w:bottom w:val="none" w:sz="0" w:space="0" w:color="auto"/>
                <w:right w:val="none" w:sz="0" w:space="0" w:color="auto"/>
              </w:divBdr>
              <w:divsChild>
                <w:div w:id="91285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529915">
          <w:marLeft w:val="0"/>
          <w:marRight w:val="0"/>
          <w:marTop w:val="0"/>
          <w:marBottom w:val="0"/>
          <w:divBdr>
            <w:top w:val="none" w:sz="0" w:space="0" w:color="auto"/>
            <w:left w:val="none" w:sz="0" w:space="0" w:color="auto"/>
            <w:bottom w:val="none" w:sz="0" w:space="0" w:color="auto"/>
            <w:right w:val="none" w:sz="0" w:space="0" w:color="auto"/>
          </w:divBdr>
          <w:divsChild>
            <w:div w:id="156458714">
              <w:marLeft w:val="0"/>
              <w:marRight w:val="0"/>
              <w:marTop w:val="0"/>
              <w:marBottom w:val="0"/>
              <w:divBdr>
                <w:top w:val="none" w:sz="0" w:space="0" w:color="auto"/>
                <w:left w:val="none" w:sz="0" w:space="0" w:color="auto"/>
                <w:bottom w:val="none" w:sz="0" w:space="0" w:color="auto"/>
                <w:right w:val="none" w:sz="0" w:space="0" w:color="auto"/>
              </w:divBdr>
              <w:divsChild>
                <w:div w:id="2029942806">
                  <w:marLeft w:val="0"/>
                  <w:marRight w:val="0"/>
                  <w:marTop w:val="0"/>
                  <w:marBottom w:val="0"/>
                  <w:divBdr>
                    <w:top w:val="none" w:sz="0" w:space="0" w:color="auto"/>
                    <w:left w:val="none" w:sz="0" w:space="0" w:color="auto"/>
                    <w:bottom w:val="none" w:sz="0" w:space="0" w:color="auto"/>
                    <w:right w:val="none" w:sz="0" w:space="0" w:color="auto"/>
                  </w:divBdr>
                </w:div>
              </w:divsChild>
            </w:div>
            <w:div w:id="563561860">
              <w:marLeft w:val="0"/>
              <w:marRight w:val="0"/>
              <w:marTop w:val="0"/>
              <w:marBottom w:val="0"/>
              <w:divBdr>
                <w:top w:val="none" w:sz="0" w:space="0" w:color="auto"/>
                <w:left w:val="none" w:sz="0" w:space="0" w:color="auto"/>
                <w:bottom w:val="none" w:sz="0" w:space="0" w:color="auto"/>
                <w:right w:val="none" w:sz="0" w:space="0" w:color="auto"/>
              </w:divBdr>
            </w:div>
            <w:div w:id="908610814">
              <w:marLeft w:val="0"/>
              <w:marRight w:val="0"/>
              <w:marTop w:val="0"/>
              <w:marBottom w:val="0"/>
              <w:divBdr>
                <w:top w:val="none" w:sz="0" w:space="0" w:color="auto"/>
                <w:left w:val="none" w:sz="0" w:space="0" w:color="auto"/>
                <w:bottom w:val="none" w:sz="0" w:space="0" w:color="auto"/>
                <w:right w:val="none" w:sz="0" w:space="0" w:color="auto"/>
              </w:divBdr>
              <w:divsChild>
                <w:div w:id="2144690458">
                  <w:marLeft w:val="0"/>
                  <w:marRight w:val="0"/>
                  <w:marTop w:val="0"/>
                  <w:marBottom w:val="0"/>
                  <w:divBdr>
                    <w:top w:val="none" w:sz="0" w:space="0" w:color="auto"/>
                    <w:left w:val="none" w:sz="0" w:space="0" w:color="auto"/>
                    <w:bottom w:val="none" w:sz="0" w:space="0" w:color="auto"/>
                    <w:right w:val="none" w:sz="0" w:space="0" w:color="auto"/>
                  </w:divBdr>
                </w:div>
              </w:divsChild>
            </w:div>
            <w:div w:id="1249461076">
              <w:marLeft w:val="0"/>
              <w:marRight w:val="0"/>
              <w:marTop w:val="0"/>
              <w:marBottom w:val="0"/>
              <w:divBdr>
                <w:top w:val="none" w:sz="0" w:space="0" w:color="auto"/>
                <w:left w:val="none" w:sz="0" w:space="0" w:color="auto"/>
                <w:bottom w:val="none" w:sz="0" w:space="0" w:color="auto"/>
                <w:right w:val="none" w:sz="0" w:space="0" w:color="auto"/>
              </w:divBdr>
              <w:divsChild>
                <w:div w:id="174163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19690">
          <w:marLeft w:val="0"/>
          <w:marRight w:val="0"/>
          <w:marTop w:val="0"/>
          <w:marBottom w:val="0"/>
          <w:divBdr>
            <w:top w:val="none" w:sz="0" w:space="0" w:color="auto"/>
            <w:left w:val="none" w:sz="0" w:space="0" w:color="auto"/>
            <w:bottom w:val="none" w:sz="0" w:space="0" w:color="auto"/>
            <w:right w:val="none" w:sz="0" w:space="0" w:color="auto"/>
          </w:divBdr>
          <w:divsChild>
            <w:div w:id="140564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49381">
      <w:bodyDiv w:val="1"/>
      <w:marLeft w:val="0"/>
      <w:marRight w:val="0"/>
      <w:marTop w:val="0"/>
      <w:marBottom w:val="0"/>
      <w:divBdr>
        <w:top w:val="none" w:sz="0" w:space="0" w:color="auto"/>
        <w:left w:val="none" w:sz="0" w:space="0" w:color="auto"/>
        <w:bottom w:val="none" w:sz="0" w:space="0" w:color="auto"/>
        <w:right w:val="none" w:sz="0" w:space="0" w:color="auto"/>
      </w:divBdr>
    </w:div>
    <w:div w:id="1114010842">
      <w:bodyDiv w:val="1"/>
      <w:marLeft w:val="0"/>
      <w:marRight w:val="0"/>
      <w:marTop w:val="0"/>
      <w:marBottom w:val="0"/>
      <w:divBdr>
        <w:top w:val="none" w:sz="0" w:space="0" w:color="auto"/>
        <w:left w:val="none" w:sz="0" w:space="0" w:color="auto"/>
        <w:bottom w:val="none" w:sz="0" w:space="0" w:color="auto"/>
        <w:right w:val="none" w:sz="0" w:space="0" w:color="auto"/>
      </w:divBdr>
      <w:divsChild>
        <w:div w:id="930354574">
          <w:marLeft w:val="0"/>
          <w:marRight w:val="0"/>
          <w:marTop w:val="0"/>
          <w:marBottom w:val="0"/>
          <w:divBdr>
            <w:top w:val="none" w:sz="0" w:space="0" w:color="auto"/>
            <w:left w:val="none" w:sz="0" w:space="0" w:color="auto"/>
            <w:bottom w:val="none" w:sz="0" w:space="0" w:color="auto"/>
            <w:right w:val="none" w:sz="0" w:space="0" w:color="auto"/>
          </w:divBdr>
        </w:div>
        <w:div w:id="1929995190">
          <w:marLeft w:val="0"/>
          <w:marRight w:val="0"/>
          <w:marTop w:val="0"/>
          <w:marBottom w:val="0"/>
          <w:divBdr>
            <w:top w:val="none" w:sz="0" w:space="0" w:color="auto"/>
            <w:left w:val="none" w:sz="0" w:space="0" w:color="auto"/>
            <w:bottom w:val="none" w:sz="0" w:space="0" w:color="auto"/>
            <w:right w:val="none" w:sz="0" w:space="0" w:color="auto"/>
          </w:divBdr>
        </w:div>
        <w:div w:id="1415316729">
          <w:marLeft w:val="0"/>
          <w:marRight w:val="0"/>
          <w:marTop w:val="0"/>
          <w:marBottom w:val="0"/>
          <w:divBdr>
            <w:top w:val="none" w:sz="0" w:space="0" w:color="auto"/>
            <w:left w:val="none" w:sz="0" w:space="0" w:color="auto"/>
            <w:bottom w:val="none" w:sz="0" w:space="0" w:color="auto"/>
            <w:right w:val="none" w:sz="0" w:space="0" w:color="auto"/>
          </w:divBdr>
        </w:div>
        <w:div w:id="1233000826">
          <w:marLeft w:val="0"/>
          <w:marRight w:val="0"/>
          <w:marTop w:val="0"/>
          <w:marBottom w:val="0"/>
          <w:divBdr>
            <w:top w:val="none" w:sz="0" w:space="0" w:color="auto"/>
            <w:left w:val="none" w:sz="0" w:space="0" w:color="auto"/>
            <w:bottom w:val="none" w:sz="0" w:space="0" w:color="auto"/>
            <w:right w:val="none" w:sz="0" w:space="0" w:color="auto"/>
          </w:divBdr>
        </w:div>
        <w:div w:id="1542135660">
          <w:marLeft w:val="0"/>
          <w:marRight w:val="0"/>
          <w:marTop w:val="0"/>
          <w:marBottom w:val="0"/>
          <w:divBdr>
            <w:top w:val="none" w:sz="0" w:space="0" w:color="auto"/>
            <w:left w:val="none" w:sz="0" w:space="0" w:color="auto"/>
            <w:bottom w:val="none" w:sz="0" w:space="0" w:color="auto"/>
            <w:right w:val="none" w:sz="0" w:space="0" w:color="auto"/>
          </w:divBdr>
        </w:div>
        <w:div w:id="44838266">
          <w:marLeft w:val="0"/>
          <w:marRight w:val="0"/>
          <w:marTop w:val="0"/>
          <w:marBottom w:val="0"/>
          <w:divBdr>
            <w:top w:val="none" w:sz="0" w:space="0" w:color="auto"/>
            <w:left w:val="none" w:sz="0" w:space="0" w:color="auto"/>
            <w:bottom w:val="none" w:sz="0" w:space="0" w:color="auto"/>
            <w:right w:val="none" w:sz="0" w:space="0" w:color="auto"/>
          </w:divBdr>
        </w:div>
        <w:div w:id="906644703">
          <w:marLeft w:val="0"/>
          <w:marRight w:val="0"/>
          <w:marTop w:val="0"/>
          <w:marBottom w:val="0"/>
          <w:divBdr>
            <w:top w:val="none" w:sz="0" w:space="0" w:color="auto"/>
            <w:left w:val="none" w:sz="0" w:space="0" w:color="auto"/>
            <w:bottom w:val="none" w:sz="0" w:space="0" w:color="auto"/>
            <w:right w:val="none" w:sz="0" w:space="0" w:color="auto"/>
          </w:divBdr>
        </w:div>
        <w:div w:id="496112468">
          <w:marLeft w:val="0"/>
          <w:marRight w:val="0"/>
          <w:marTop w:val="0"/>
          <w:marBottom w:val="0"/>
          <w:divBdr>
            <w:top w:val="none" w:sz="0" w:space="0" w:color="auto"/>
            <w:left w:val="none" w:sz="0" w:space="0" w:color="auto"/>
            <w:bottom w:val="none" w:sz="0" w:space="0" w:color="auto"/>
            <w:right w:val="none" w:sz="0" w:space="0" w:color="auto"/>
          </w:divBdr>
        </w:div>
        <w:div w:id="406923418">
          <w:marLeft w:val="0"/>
          <w:marRight w:val="0"/>
          <w:marTop w:val="0"/>
          <w:marBottom w:val="0"/>
          <w:divBdr>
            <w:top w:val="none" w:sz="0" w:space="0" w:color="auto"/>
            <w:left w:val="none" w:sz="0" w:space="0" w:color="auto"/>
            <w:bottom w:val="none" w:sz="0" w:space="0" w:color="auto"/>
            <w:right w:val="none" w:sz="0" w:space="0" w:color="auto"/>
          </w:divBdr>
        </w:div>
        <w:div w:id="594823918">
          <w:marLeft w:val="0"/>
          <w:marRight w:val="0"/>
          <w:marTop w:val="0"/>
          <w:marBottom w:val="0"/>
          <w:divBdr>
            <w:top w:val="none" w:sz="0" w:space="0" w:color="auto"/>
            <w:left w:val="none" w:sz="0" w:space="0" w:color="auto"/>
            <w:bottom w:val="none" w:sz="0" w:space="0" w:color="auto"/>
            <w:right w:val="none" w:sz="0" w:space="0" w:color="auto"/>
          </w:divBdr>
        </w:div>
        <w:div w:id="900598367">
          <w:marLeft w:val="0"/>
          <w:marRight w:val="0"/>
          <w:marTop w:val="0"/>
          <w:marBottom w:val="0"/>
          <w:divBdr>
            <w:top w:val="none" w:sz="0" w:space="0" w:color="auto"/>
            <w:left w:val="none" w:sz="0" w:space="0" w:color="auto"/>
            <w:bottom w:val="none" w:sz="0" w:space="0" w:color="auto"/>
            <w:right w:val="none" w:sz="0" w:space="0" w:color="auto"/>
          </w:divBdr>
        </w:div>
        <w:div w:id="1771198398">
          <w:marLeft w:val="0"/>
          <w:marRight w:val="0"/>
          <w:marTop w:val="0"/>
          <w:marBottom w:val="0"/>
          <w:divBdr>
            <w:top w:val="none" w:sz="0" w:space="0" w:color="auto"/>
            <w:left w:val="none" w:sz="0" w:space="0" w:color="auto"/>
            <w:bottom w:val="none" w:sz="0" w:space="0" w:color="auto"/>
            <w:right w:val="none" w:sz="0" w:space="0" w:color="auto"/>
          </w:divBdr>
        </w:div>
      </w:divsChild>
    </w:div>
    <w:div w:id="1238246332">
      <w:bodyDiv w:val="1"/>
      <w:marLeft w:val="0"/>
      <w:marRight w:val="0"/>
      <w:marTop w:val="0"/>
      <w:marBottom w:val="0"/>
      <w:divBdr>
        <w:top w:val="none" w:sz="0" w:space="0" w:color="auto"/>
        <w:left w:val="none" w:sz="0" w:space="0" w:color="auto"/>
        <w:bottom w:val="none" w:sz="0" w:space="0" w:color="auto"/>
        <w:right w:val="none" w:sz="0" w:space="0" w:color="auto"/>
      </w:divBdr>
    </w:div>
    <w:div w:id="1286042012">
      <w:bodyDiv w:val="1"/>
      <w:marLeft w:val="0"/>
      <w:marRight w:val="0"/>
      <w:marTop w:val="0"/>
      <w:marBottom w:val="0"/>
      <w:divBdr>
        <w:top w:val="none" w:sz="0" w:space="0" w:color="auto"/>
        <w:left w:val="none" w:sz="0" w:space="0" w:color="auto"/>
        <w:bottom w:val="none" w:sz="0" w:space="0" w:color="auto"/>
        <w:right w:val="none" w:sz="0" w:space="0" w:color="auto"/>
      </w:divBdr>
      <w:divsChild>
        <w:div w:id="301161914">
          <w:marLeft w:val="0"/>
          <w:marRight w:val="0"/>
          <w:marTop w:val="0"/>
          <w:marBottom w:val="0"/>
          <w:divBdr>
            <w:top w:val="none" w:sz="0" w:space="0" w:color="auto"/>
            <w:left w:val="none" w:sz="0" w:space="0" w:color="auto"/>
            <w:bottom w:val="none" w:sz="0" w:space="0" w:color="auto"/>
            <w:right w:val="none" w:sz="0" w:space="0" w:color="auto"/>
          </w:divBdr>
        </w:div>
        <w:div w:id="1237790381">
          <w:marLeft w:val="0"/>
          <w:marRight w:val="0"/>
          <w:marTop w:val="0"/>
          <w:marBottom w:val="0"/>
          <w:divBdr>
            <w:top w:val="none" w:sz="0" w:space="0" w:color="auto"/>
            <w:left w:val="none" w:sz="0" w:space="0" w:color="auto"/>
            <w:bottom w:val="none" w:sz="0" w:space="0" w:color="auto"/>
            <w:right w:val="none" w:sz="0" w:space="0" w:color="auto"/>
          </w:divBdr>
        </w:div>
        <w:div w:id="824317455">
          <w:marLeft w:val="0"/>
          <w:marRight w:val="0"/>
          <w:marTop w:val="0"/>
          <w:marBottom w:val="0"/>
          <w:divBdr>
            <w:top w:val="none" w:sz="0" w:space="0" w:color="auto"/>
            <w:left w:val="none" w:sz="0" w:space="0" w:color="auto"/>
            <w:bottom w:val="none" w:sz="0" w:space="0" w:color="auto"/>
            <w:right w:val="none" w:sz="0" w:space="0" w:color="auto"/>
          </w:divBdr>
        </w:div>
      </w:divsChild>
    </w:div>
    <w:div w:id="1489786112">
      <w:bodyDiv w:val="1"/>
      <w:marLeft w:val="0"/>
      <w:marRight w:val="0"/>
      <w:marTop w:val="0"/>
      <w:marBottom w:val="0"/>
      <w:divBdr>
        <w:top w:val="none" w:sz="0" w:space="0" w:color="auto"/>
        <w:left w:val="none" w:sz="0" w:space="0" w:color="auto"/>
        <w:bottom w:val="none" w:sz="0" w:space="0" w:color="auto"/>
        <w:right w:val="none" w:sz="0" w:space="0" w:color="auto"/>
      </w:divBdr>
    </w:div>
    <w:div w:id="2055079883">
      <w:bodyDiv w:val="1"/>
      <w:marLeft w:val="0"/>
      <w:marRight w:val="0"/>
      <w:marTop w:val="0"/>
      <w:marBottom w:val="0"/>
      <w:divBdr>
        <w:top w:val="none" w:sz="0" w:space="0" w:color="auto"/>
        <w:left w:val="none" w:sz="0" w:space="0" w:color="auto"/>
        <w:bottom w:val="none" w:sz="0" w:space="0" w:color="auto"/>
        <w:right w:val="none" w:sz="0" w:space="0" w:color="auto"/>
      </w:divBdr>
    </w:div>
    <w:div w:id="213131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owy.inforlex.pl/dok/tresc,DZU.2020.178.0001444,USTAWA-z-dnia-6-czerwca-1997-r-Kodeks-karny.html" TargetMode="External"/><Relationship Id="rId18" Type="http://schemas.openxmlformats.org/officeDocument/2006/relationships/hyperlink" Target="https://nowy.inforlex.pl/dok/tresc,DZU.2012.128.0000769,USTAWA-z-dnia-15-czerwca-2012-r-o-skutkach-powierzania-wykonywania-pracy-cudzoziemcom-przebywajacym-wbrew-przepisom-na-terytorium-Rzeczypospolitej.html" TargetMode="External"/><Relationship Id="rId26" Type="http://schemas.openxmlformats.org/officeDocument/2006/relationships/header" Target="header1.xml"/><Relationship Id="rId21" Type="http://schemas.openxmlformats.org/officeDocument/2006/relationships/hyperlink" Target="https://nowy.inforlex.pl/dok/tresc,DZU.2020.178.0001444,USTAWA-z-dnia-6-czerwca-1997-r-Kodeks-karny.html" TargetMode="External"/><Relationship Id="rId34" Type="http://schemas.openxmlformats.org/officeDocument/2006/relationships/hyperlink" Target="https://sip.legalis.pl/document-view.seam?documentId=mfrxilrtg4ytimjzhe4tiltqmfyc4njrga4danjzha" TargetMode="External"/><Relationship Id="rId7" Type="http://schemas.openxmlformats.org/officeDocument/2006/relationships/endnotes" Target="endnotes.xml"/><Relationship Id="rId12" Type="http://schemas.openxmlformats.org/officeDocument/2006/relationships/hyperlink" Target="https://nowy.inforlex.pl/dok/tresc,DZU.2020.178.0001444,USTAWA-z-dnia-6-czerwca-1997-r-Kodeks-karny.html" TargetMode="External"/><Relationship Id="rId17" Type="http://schemas.openxmlformats.org/officeDocument/2006/relationships/hyperlink" Target="https://nowy.inforlex.pl/dok/tresc,DZU.2020.178.0001444,USTAWA-z-dnia-6-czerwca-1997-r-Kodeks-karny.html" TargetMode="External"/><Relationship Id="rId25" Type="http://schemas.openxmlformats.org/officeDocument/2006/relationships/hyperlink" Target="https://sip.legalis.pl/document-view.seam?documentId=mfrxilrtg4ytimjzhe4tiltqmfyc4njrga4danryhe" TargetMode="External"/><Relationship Id="rId33" Type="http://schemas.openxmlformats.org/officeDocument/2006/relationships/hyperlink" Target="https://sip.legalis.pl/document-view.seam?documentId=mfrxilrtg4ytimjzhe4tiltqmfyc4njrga4danjzg4" TargetMode="External"/><Relationship Id="rId2" Type="http://schemas.openxmlformats.org/officeDocument/2006/relationships/numbering" Target="numbering.xml"/><Relationship Id="rId16" Type="http://schemas.openxmlformats.org/officeDocument/2006/relationships/hyperlink" Target="https://nowy.inforlex.pl/dok/tresc,DZU.2020.178.0001444,USTAWA-z-dnia-6-czerwca-1997-r-Kodeks-karny.html" TargetMode="External"/><Relationship Id="rId20" Type="http://schemas.openxmlformats.org/officeDocument/2006/relationships/hyperlink" Target="https://nowy.inforlex.pl/dok/tresc,DZU.2020.178.0001444,USTAWA-z-dnia-6-czerwca-1997-r-Kodeks-karny.html" TargetMode="External"/><Relationship Id="rId29" Type="http://schemas.openxmlformats.org/officeDocument/2006/relationships/hyperlink" Target="https://sip.legalis.pl/document-view.seam?documentId=mfrxilrtg4ytimjzhe4tiltqmfyc4njrga4danryh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mailto:iod@starozreby.pl" TargetMode="External"/><Relationship Id="rId32" Type="http://schemas.openxmlformats.org/officeDocument/2006/relationships/hyperlink" Target="https://sip.legalis.pl/document-view.seam?documentId=mfrxilrtg4ytimjzhe4tiltqmfyc4njrga4danjzgy"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wy.inforlex.pl/dok/tresc,DZU.2020.178.0001444,USTAWA-z-dnia-6-czerwca-1997-r-Kodeks-karny.html" TargetMode="External"/><Relationship Id="rId23" Type="http://schemas.openxmlformats.org/officeDocument/2006/relationships/hyperlink" Target="https://sip.legalis.pl/document-view.seam?documentId=mfrxilrtg4ytimjzhe4tiltqmfyc4njrga4danrqgy" TargetMode="External"/><Relationship Id="rId28" Type="http://schemas.openxmlformats.org/officeDocument/2006/relationships/footer" Target="footer2.xml"/><Relationship Id="rId36" Type="http://schemas.openxmlformats.org/officeDocument/2006/relationships/fontTable" Target="fontTable.xml"/><Relationship Id="rId10" Type="http://schemas.openxmlformats.org/officeDocument/2006/relationships/hyperlink" Target="mailto:cus@starozreby.pl" TargetMode="External"/><Relationship Id="rId19" Type="http://schemas.openxmlformats.org/officeDocument/2006/relationships/hyperlink" Target="https://nowy.inforlex.pl/dok/tresc,DZU.2020.178.0001444,USTAWA-z-dnia-6-czerwca-1997-r-Kodeks-karny.html" TargetMode="External"/><Relationship Id="rId31" Type="http://schemas.openxmlformats.org/officeDocument/2006/relationships/hyperlink" Target="https://sip.legalis.pl/document-view.seam?documentId=mfrxilrtg4ytimjzhe4tiltqmfyc4njrga4danjzgu" TargetMode="External"/><Relationship Id="rId4" Type="http://schemas.openxmlformats.org/officeDocument/2006/relationships/settings" Target="settings.xml"/><Relationship Id="rId9" Type="http://schemas.openxmlformats.org/officeDocument/2006/relationships/hyperlink" Target="mailto:cus@starozreby.pl" TargetMode="External"/><Relationship Id="rId14" Type="http://schemas.openxmlformats.org/officeDocument/2006/relationships/hyperlink" Target="https://nowy.inforlex.pl/dok/tresc,DZU.2020.178.0001444,USTAWA-z-dnia-6-czerwca-1997-r-Kodeks-karny.html" TargetMode="External"/><Relationship Id="rId22" Type="http://schemas.openxmlformats.org/officeDocument/2006/relationships/hyperlink" Target="https://sip.legalis.pl/document-view.seam?documentId=mfrxilrtg4ytimjzhe4tiltqmfyc4njrga4danryhe" TargetMode="External"/><Relationship Id="rId27" Type="http://schemas.openxmlformats.org/officeDocument/2006/relationships/footer" Target="footer1.xml"/><Relationship Id="rId30" Type="http://schemas.openxmlformats.org/officeDocument/2006/relationships/hyperlink" Target="https://sip.legalis.pl/document-view.seam?documentId=mfrxilrtg4ytimjzhe4tiltqmfyc4njrga4danryhe" TargetMode="External"/><Relationship Id="rId35" Type="http://schemas.openxmlformats.org/officeDocument/2006/relationships/header" Target="header2.xml"/><Relationship Id="rId8" Type="http://schemas.openxmlformats.org/officeDocument/2006/relationships/hyperlink" Target="mailto:cus@starozreby.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35EA7-D9CC-4D7F-B42A-60D119D90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41</Pages>
  <Words>13325</Words>
  <Characters>79954</Characters>
  <Application>Microsoft Office Word</Application>
  <DocSecurity>0</DocSecurity>
  <Lines>666</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Groszewski</dc:creator>
  <cp:keywords/>
  <dc:description/>
  <cp:lastModifiedBy>Kamil Groszewski</cp:lastModifiedBy>
  <cp:revision>8</cp:revision>
  <cp:lastPrinted>2025-06-09T07:55:00Z</cp:lastPrinted>
  <dcterms:created xsi:type="dcterms:W3CDTF">2025-11-17T15:53:00Z</dcterms:created>
  <dcterms:modified xsi:type="dcterms:W3CDTF">2025-12-16T18:40:00Z</dcterms:modified>
</cp:coreProperties>
</file>